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9E9" w:rsidRDefault="009A5590" w:rsidP="00E739E9">
      <w:pPr>
        <w:tabs>
          <w:tab w:val="left" w:pos="3554"/>
        </w:tabs>
        <w:jc w:val="both"/>
        <w:rPr>
          <w:rFonts w:ascii="Times New Roman" w:eastAsiaTheme="minorHAnsi" w:hAnsi="Times New Roman"/>
          <w:b/>
          <w:sz w:val="24"/>
          <w:szCs w:val="24"/>
          <w:lang w:eastAsia="en-US"/>
        </w:rPr>
      </w:pPr>
      <w:r w:rsidRPr="0083499E">
        <w:rPr>
          <w:rFonts w:ascii="Times New Roman" w:hAnsi="Times New Roman"/>
          <w:b/>
          <w:sz w:val="24"/>
          <w:szCs w:val="24"/>
        </w:rPr>
        <w:t xml:space="preserve">         </w:t>
      </w:r>
      <w:r w:rsidR="00E739E9">
        <w:rPr>
          <w:rFonts w:ascii="Times New Roman" w:hAnsi="Times New Roman"/>
          <w:b/>
          <w:sz w:val="24"/>
          <w:szCs w:val="24"/>
        </w:rPr>
        <w:t xml:space="preserve">          Аннотация к рабоче</w:t>
      </w:r>
      <w:r w:rsidR="00E739E9">
        <w:rPr>
          <w:rFonts w:ascii="Times New Roman" w:hAnsi="Times New Roman"/>
          <w:b/>
          <w:sz w:val="24"/>
          <w:szCs w:val="24"/>
        </w:rPr>
        <w:t>й программе по информатике для 10,11</w:t>
      </w:r>
      <w:bookmarkStart w:id="0" w:name="_GoBack"/>
      <w:bookmarkEnd w:id="0"/>
      <w:r w:rsidR="00E739E9">
        <w:rPr>
          <w:rFonts w:ascii="Times New Roman" w:hAnsi="Times New Roman"/>
          <w:b/>
          <w:sz w:val="24"/>
          <w:szCs w:val="24"/>
        </w:rPr>
        <w:t xml:space="preserve"> классов</w:t>
      </w:r>
    </w:p>
    <w:p w:rsidR="009A5590" w:rsidRPr="009A5590" w:rsidRDefault="009A5590" w:rsidP="003A753E">
      <w:pPr>
        <w:tabs>
          <w:tab w:val="left" w:pos="3554"/>
        </w:tabs>
        <w:ind w:left="426"/>
        <w:jc w:val="both"/>
        <w:rPr>
          <w:rFonts w:ascii="Times New Roman" w:hAnsi="Times New Roman"/>
          <w:sz w:val="28"/>
          <w:szCs w:val="28"/>
        </w:rPr>
      </w:pPr>
      <w:r w:rsidRPr="0083499E">
        <w:rPr>
          <w:rFonts w:ascii="Times New Roman" w:hAnsi="Times New Roman"/>
          <w:b/>
          <w:sz w:val="24"/>
          <w:szCs w:val="24"/>
        </w:rPr>
        <w:t xml:space="preserve"> </w:t>
      </w:r>
      <w:r w:rsidRPr="0083499E">
        <w:rPr>
          <w:rFonts w:ascii="Times New Roman" w:hAnsi="Times New Roman"/>
          <w:sz w:val="24"/>
          <w:szCs w:val="24"/>
        </w:rPr>
        <w:t xml:space="preserve">Рабочая программа </w:t>
      </w:r>
      <w:r w:rsidR="00B7629A" w:rsidRPr="0083499E">
        <w:rPr>
          <w:rFonts w:ascii="Times New Roman" w:hAnsi="Times New Roman"/>
          <w:sz w:val="24"/>
          <w:szCs w:val="24"/>
        </w:rPr>
        <w:t>учебного курса</w:t>
      </w:r>
      <w:r w:rsidRPr="0083499E">
        <w:rPr>
          <w:rFonts w:ascii="Times New Roman" w:hAnsi="Times New Roman"/>
          <w:sz w:val="24"/>
          <w:szCs w:val="24"/>
        </w:rPr>
        <w:t xml:space="preserve"> по информатике составлена на основе следующих нормативных документов:</w:t>
      </w:r>
    </w:p>
    <w:p w:rsidR="009A5590" w:rsidRPr="0083499E" w:rsidRDefault="009A5590" w:rsidP="00D628E5">
      <w:pPr>
        <w:pStyle w:val="a7"/>
        <w:numPr>
          <w:ilvl w:val="0"/>
          <w:numId w:val="2"/>
        </w:numPr>
        <w:suppressAutoHyphens w:val="0"/>
        <w:spacing w:after="0" w:line="240" w:lineRule="auto"/>
        <w:jc w:val="both"/>
        <w:rPr>
          <w:rFonts w:ascii="Times New Roman" w:hAnsi="Times New Roman"/>
          <w:color w:val="000000"/>
          <w:sz w:val="24"/>
          <w:szCs w:val="24"/>
        </w:rPr>
      </w:pPr>
      <w:r w:rsidRPr="0083499E">
        <w:rPr>
          <w:rFonts w:ascii="Times New Roman" w:hAnsi="Times New Roman"/>
          <w:sz w:val="24"/>
          <w:szCs w:val="24"/>
        </w:rPr>
        <w:t xml:space="preserve">ФЗ «Об образовании </w:t>
      </w:r>
      <w:r w:rsidR="00B7629A" w:rsidRPr="0083499E">
        <w:rPr>
          <w:rFonts w:ascii="Times New Roman" w:hAnsi="Times New Roman"/>
          <w:sz w:val="24"/>
          <w:szCs w:val="24"/>
        </w:rPr>
        <w:t>в Российской</w:t>
      </w:r>
      <w:r w:rsidRPr="0083499E">
        <w:rPr>
          <w:rFonts w:ascii="Times New Roman" w:hAnsi="Times New Roman"/>
          <w:sz w:val="24"/>
          <w:szCs w:val="24"/>
        </w:rPr>
        <w:t xml:space="preserve"> Федерации» от 29.12.2012 года № 273- ФЗ </w:t>
      </w:r>
    </w:p>
    <w:p w:rsidR="009A5590" w:rsidRPr="0083499E" w:rsidRDefault="009A5590" w:rsidP="003A753E">
      <w:pPr>
        <w:pStyle w:val="a7"/>
        <w:spacing w:line="240" w:lineRule="auto"/>
        <w:jc w:val="both"/>
        <w:rPr>
          <w:rFonts w:ascii="Times New Roman" w:hAnsi="Times New Roman"/>
          <w:sz w:val="24"/>
          <w:szCs w:val="24"/>
        </w:rPr>
      </w:pPr>
      <w:r w:rsidRPr="0083499E">
        <w:rPr>
          <w:rFonts w:ascii="Times New Roman" w:hAnsi="Times New Roman"/>
          <w:sz w:val="24"/>
          <w:szCs w:val="24"/>
        </w:rPr>
        <w:t>(с изменениями и дополнениями);</w:t>
      </w:r>
    </w:p>
    <w:p w:rsidR="009A5590" w:rsidRPr="0083499E" w:rsidRDefault="009A5590" w:rsidP="00D628E5">
      <w:pPr>
        <w:pStyle w:val="a7"/>
        <w:numPr>
          <w:ilvl w:val="0"/>
          <w:numId w:val="2"/>
        </w:numPr>
        <w:suppressAutoHyphens w:val="0"/>
        <w:spacing w:after="0" w:line="240" w:lineRule="auto"/>
        <w:jc w:val="both"/>
        <w:rPr>
          <w:rFonts w:ascii="Times New Roman" w:hAnsi="Times New Roman"/>
          <w:sz w:val="24"/>
          <w:szCs w:val="24"/>
        </w:rPr>
      </w:pPr>
      <w:r w:rsidRPr="0083499E">
        <w:rPr>
          <w:rFonts w:ascii="Times New Roman" w:hAnsi="Times New Roman"/>
          <w:sz w:val="24"/>
          <w:szCs w:val="24"/>
        </w:rPr>
        <w:t xml:space="preserve">Приказ Министерства образования и науки Российской Федерации от 31.03.2014 г. №253, </w:t>
      </w:r>
      <w:r w:rsidR="00B7629A" w:rsidRPr="0083499E">
        <w:rPr>
          <w:rFonts w:ascii="Times New Roman" w:hAnsi="Times New Roman"/>
          <w:sz w:val="24"/>
          <w:szCs w:val="24"/>
        </w:rPr>
        <w:t>«Об</w:t>
      </w:r>
      <w:r w:rsidRPr="0083499E">
        <w:rPr>
          <w:rFonts w:ascii="Times New Roman" w:hAnsi="Times New Roman"/>
          <w:sz w:val="24"/>
          <w:szCs w:val="24"/>
        </w:rPr>
        <w:t xml:space="preserve"> утверждении федерального перечня учебников, рекомендуемых </w:t>
      </w:r>
      <w:r w:rsidR="00B7629A" w:rsidRPr="0083499E">
        <w:rPr>
          <w:rFonts w:ascii="Times New Roman" w:hAnsi="Times New Roman"/>
          <w:sz w:val="24"/>
          <w:szCs w:val="24"/>
        </w:rPr>
        <w:t>к использованию</w:t>
      </w:r>
      <w:r w:rsidRPr="0083499E">
        <w:rPr>
          <w:rFonts w:ascii="Times New Roman" w:hAnsi="Times New Roman"/>
          <w:sz w:val="24"/>
          <w:szCs w:val="24"/>
        </w:rPr>
        <w:t xml:space="preserve"> при реализации имеющих государственную аккредитацию образовательных программ начального общего, основного общего, среднего общего </w:t>
      </w:r>
      <w:r w:rsidR="00B7629A" w:rsidRPr="0083499E">
        <w:rPr>
          <w:rFonts w:ascii="Times New Roman" w:hAnsi="Times New Roman"/>
          <w:sz w:val="24"/>
          <w:szCs w:val="24"/>
        </w:rPr>
        <w:t>образования» (</w:t>
      </w:r>
      <w:r w:rsidRPr="0083499E">
        <w:rPr>
          <w:rFonts w:ascii="Times New Roman" w:hAnsi="Times New Roman"/>
          <w:sz w:val="24"/>
          <w:szCs w:val="24"/>
        </w:rPr>
        <w:t>с изменениями и дополнениями);</w:t>
      </w:r>
    </w:p>
    <w:p w:rsidR="009A5590" w:rsidRPr="0083499E" w:rsidRDefault="009A5590" w:rsidP="00D628E5">
      <w:pPr>
        <w:pStyle w:val="a7"/>
        <w:numPr>
          <w:ilvl w:val="0"/>
          <w:numId w:val="2"/>
        </w:numPr>
        <w:suppressAutoHyphens w:val="0"/>
        <w:spacing w:after="0" w:line="240" w:lineRule="auto"/>
        <w:jc w:val="both"/>
        <w:rPr>
          <w:rFonts w:ascii="Times New Roman" w:hAnsi="Times New Roman"/>
          <w:sz w:val="24"/>
          <w:szCs w:val="24"/>
        </w:rPr>
      </w:pPr>
      <w:r w:rsidRPr="0083499E">
        <w:rPr>
          <w:rFonts w:ascii="Times New Roman" w:hAnsi="Times New Roman"/>
          <w:sz w:val="24"/>
          <w:szCs w:val="24"/>
        </w:rPr>
        <w:t>Приказ Министерства образования и науки Российской Федерации от 17.12.2010 г. №1897 «Об утверждении федерального государственного образовательного стандарта</w:t>
      </w:r>
      <w:r w:rsidR="00BD2F65">
        <w:rPr>
          <w:rFonts w:ascii="Times New Roman" w:hAnsi="Times New Roman"/>
          <w:sz w:val="24"/>
          <w:szCs w:val="24"/>
        </w:rPr>
        <w:t xml:space="preserve"> среднего </w:t>
      </w:r>
      <w:r w:rsidRPr="0083499E">
        <w:rPr>
          <w:rFonts w:ascii="Times New Roman" w:hAnsi="Times New Roman"/>
          <w:sz w:val="24"/>
          <w:szCs w:val="24"/>
        </w:rPr>
        <w:t xml:space="preserve">   общего </w:t>
      </w:r>
      <w:r w:rsidR="00B7629A" w:rsidRPr="0083499E">
        <w:rPr>
          <w:rFonts w:ascii="Times New Roman" w:hAnsi="Times New Roman"/>
          <w:sz w:val="24"/>
          <w:szCs w:val="24"/>
        </w:rPr>
        <w:t>образования (</w:t>
      </w:r>
      <w:r w:rsidRPr="0083499E">
        <w:rPr>
          <w:rFonts w:ascii="Times New Roman" w:hAnsi="Times New Roman"/>
          <w:sz w:val="24"/>
          <w:szCs w:val="24"/>
        </w:rPr>
        <w:t>с изменениями и дополнениями);</w:t>
      </w:r>
    </w:p>
    <w:p w:rsidR="009A5590" w:rsidRPr="0083499E" w:rsidRDefault="009A5590" w:rsidP="00D628E5">
      <w:pPr>
        <w:pStyle w:val="a7"/>
        <w:numPr>
          <w:ilvl w:val="0"/>
          <w:numId w:val="2"/>
        </w:numPr>
        <w:suppressAutoHyphens w:val="0"/>
        <w:spacing w:after="0" w:line="240" w:lineRule="auto"/>
        <w:jc w:val="both"/>
        <w:rPr>
          <w:rFonts w:ascii="Times New Roman" w:hAnsi="Times New Roman"/>
          <w:sz w:val="24"/>
          <w:szCs w:val="24"/>
        </w:rPr>
      </w:pPr>
      <w:r w:rsidRPr="0083499E">
        <w:rPr>
          <w:rFonts w:ascii="Times New Roman" w:hAnsi="Times New Roman"/>
          <w:sz w:val="24"/>
          <w:szCs w:val="24"/>
        </w:rPr>
        <w:t>Основная образ</w:t>
      </w:r>
      <w:r w:rsidR="00093BFE">
        <w:rPr>
          <w:rFonts w:ascii="Times New Roman" w:hAnsi="Times New Roman"/>
          <w:sz w:val="24"/>
          <w:szCs w:val="24"/>
        </w:rPr>
        <w:t>овательная программа МБОУ СШ №70</w:t>
      </w:r>
      <w:r w:rsidRPr="0083499E">
        <w:rPr>
          <w:rFonts w:ascii="Times New Roman" w:hAnsi="Times New Roman"/>
          <w:sz w:val="24"/>
          <w:szCs w:val="24"/>
        </w:rPr>
        <w:t>;</w:t>
      </w:r>
    </w:p>
    <w:p w:rsidR="009A5590" w:rsidRPr="0083499E" w:rsidRDefault="009A5590" w:rsidP="00D628E5">
      <w:pPr>
        <w:pStyle w:val="a7"/>
        <w:numPr>
          <w:ilvl w:val="0"/>
          <w:numId w:val="2"/>
        </w:numPr>
        <w:suppressAutoHyphens w:val="0"/>
        <w:spacing w:after="0" w:line="240" w:lineRule="auto"/>
        <w:jc w:val="both"/>
        <w:rPr>
          <w:rFonts w:ascii="Times New Roman" w:hAnsi="Times New Roman"/>
          <w:sz w:val="24"/>
          <w:szCs w:val="24"/>
        </w:rPr>
      </w:pPr>
      <w:r w:rsidRPr="0083499E">
        <w:rPr>
          <w:rFonts w:ascii="Times New Roman" w:hAnsi="Times New Roman"/>
          <w:sz w:val="24"/>
          <w:szCs w:val="24"/>
        </w:rPr>
        <w:t xml:space="preserve">Программа </w:t>
      </w:r>
      <w:r w:rsidR="00B7629A">
        <w:rPr>
          <w:rFonts w:ascii="Times New Roman" w:hAnsi="Times New Roman"/>
          <w:sz w:val="24"/>
          <w:szCs w:val="24"/>
        </w:rPr>
        <w:t xml:space="preserve">среднего </w:t>
      </w:r>
      <w:r w:rsidR="00B7629A" w:rsidRPr="0083499E">
        <w:rPr>
          <w:rFonts w:ascii="Times New Roman" w:hAnsi="Times New Roman"/>
          <w:sz w:val="24"/>
          <w:szCs w:val="24"/>
        </w:rPr>
        <w:t>общего</w:t>
      </w:r>
      <w:r w:rsidR="00BD2F65">
        <w:rPr>
          <w:rFonts w:ascii="Times New Roman" w:hAnsi="Times New Roman"/>
          <w:sz w:val="24"/>
          <w:szCs w:val="24"/>
        </w:rPr>
        <w:t xml:space="preserve"> образования по информатике 10-11</w:t>
      </w:r>
      <w:r w:rsidRPr="0083499E">
        <w:rPr>
          <w:rFonts w:ascii="Times New Roman" w:hAnsi="Times New Roman"/>
          <w:sz w:val="24"/>
          <w:szCs w:val="24"/>
        </w:rPr>
        <w:t xml:space="preserve"> классы.</w:t>
      </w:r>
    </w:p>
    <w:p w:rsidR="00BD2F65" w:rsidRDefault="00BD2F65" w:rsidP="00BD2F65">
      <w:pPr>
        <w:pStyle w:val="c11"/>
        <w:shd w:val="clear" w:color="auto" w:fill="FFFFFF"/>
        <w:spacing w:before="0" w:beforeAutospacing="0" w:after="0" w:afterAutospacing="0"/>
        <w:jc w:val="center"/>
        <w:rPr>
          <w:rFonts w:ascii="Calibri" w:hAnsi="Calibri"/>
          <w:sz w:val="20"/>
          <w:szCs w:val="20"/>
        </w:rPr>
      </w:pPr>
      <w:r>
        <w:rPr>
          <w:rStyle w:val="c48"/>
          <w:b/>
          <w:bCs/>
          <w:color w:val="000000"/>
        </w:rPr>
        <w:t xml:space="preserve"> </w:t>
      </w:r>
    </w:p>
    <w:p w:rsidR="00BD2F65" w:rsidRPr="005624D6" w:rsidRDefault="00BD2F65" w:rsidP="00BD2F65">
      <w:pPr>
        <w:ind w:firstLine="567"/>
        <w:rPr>
          <w:rFonts w:ascii="Times New Roman" w:hAnsi="Times New Roman"/>
        </w:rPr>
      </w:pPr>
      <w:r w:rsidRPr="005624D6">
        <w:rPr>
          <w:rFonts w:ascii="Times New Roman" w:hAnsi="Times New Roman"/>
        </w:rPr>
        <w:t>Настоящая рабочая учебная программа углубленного курса «Информатика и ИКТ» для 10-11 классов средней общеобразовательной школы составлена на основе Федерального государственного образовательного стандарта среднего (полного) общего образования, утверждённого приказом Министерства образования и науки Российской Федерации от 17 мая 2012 г. № 413 и авторской программы К.Ю. Полякова и Е.А. Еремина. Программа рассчитана на 272 часа (по 4 часа в неделю) или на 136 часов (по 2 часа в неделю).</w:t>
      </w:r>
    </w:p>
    <w:p w:rsidR="00BD2F65" w:rsidRPr="005624D6" w:rsidRDefault="00BD2F65" w:rsidP="00BD2F65">
      <w:pPr>
        <w:ind w:firstLine="567"/>
        <w:rPr>
          <w:rStyle w:val="dash0410005f0431005f0437005f0430005f0446005f0020005f0441005f043f005f0438005f0441005f043a005f0430005f005fchar1char1"/>
        </w:rPr>
      </w:pPr>
      <w:r w:rsidRPr="005624D6">
        <w:rPr>
          <w:rFonts w:ascii="Times New Roman" w:hAnsi="Times New Roman"/>
        </w:rPr>
        <w:t>Для реализации Рабочей программы используется учебно-методический комплект</w:t>
      </w:r>
      <w:r w:rsidRPr="005624D6">
        <w:rPr>
          <w:rStyle w:val="dash0410005f0431005f0437005f0430005f0446005f0020005f0441005f043f005f0438005f0441005f043a005f0430005f005fchar1char1"/>
        </w:rPr>
        <w:t xml:space="preserve"> (далее УМК), обеспечивающий обучение курсу информатики в соответствии с Федеральным государственным образовательным стандартом среднего (полного) общего образования (далее — ФГОС), который включает в себя учебники:</w:t>
      </w:r>
    </w:p>
    <w:p w:rsidR="00BD2F65" w:rsidRPr="005624D6" w:rsidRDefault="00BD2F65" w:rsidP="00D628E5">
      <w:pPr>
        <w:numPr>
          <w:ilvl w:val="0"/>
          <w:numId w:val="4"/>
        </w:numPr>
        <w:suppressAutoHyphens w:val="0"/>
        <w:spacing w:after="0" w:line="240" w:lineRule="auto"/>
        <w:ind w:left="567"/>
        <w:jc w:val="both"/>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 xml:space="preserve">«Информатика. 10 класс. Углубленный уровень». К.Ю. Поляков, </w:t>
      </w:r>
      <w:r w:rsidRPr="005624D6">
        <w:rPr>
          <w:rFonts w:ascii="Times New Roman" w:hAnsi="Times New Roman"/>
        </w:rPr>
        <w:t>Е.А. Еремин</w:t>
      </w:r>
      <w:r w:rsidRPr="005624D6">
        <w:rPr>
          <w:rStyle w:val="dash0410005f0431005f0437005f0430005f0446005f0020005f0441005f043f005f0438005f0441005f043a005f0430005f005fchar1char1"/>
        </w:rPr>
        <w:t>;</w:t>
      </w:r>
    </w:p>
    <w:p w:rsidR="00BD2F65" w:rsidRPr="005624D6" w:rsidRDefault="00BD2F65" w:rsidP="00D628E5">
      <w:pPr>
        <w:numPr>
          <w:ilvl w:val="0"/>
          <w:numId w:val="4"/>
        </w:numPr>
        <w:suppressAutoHyphens w:val="0"/>
        <w:spacing w:after="0" w:line="240" w:lineRule="auto"/>
        <w:ind w:left="567"/>
        <w:jc w:val="both"/>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 xml:space="preserve">«Информатика. 11 класс. Углубленный уровень». К.Ю. Поляков, </w:t>
      </w:r>
      <w:r w:rsidRPr="005624D6">
        <w:rPr>
          <w:rFonts w:ascii="Times New Roman" w:hAnsi="Times New Roman"/>
        </w:rPr>
        <w:t>Е.А. Еремин.</w:t>
      </w:r>
    </w:p>
    <w:p w:rsidR="00BD2F65" w:rsidRPr="005624D6" w:rsidRDefault="00BD2F65" w:rsidP="00BD2F65">
      <w:pPr>
        <w:ind w:firstLine="567"/>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 xml:space="preserve">Представленные учебники являются ядром целостного УМК, в который, кроме учебников, входят: </w:t>
      </w:r>
    </w:p>
    <w:p w:rsidR="00BD2F65" w:rsidRPr="005624D6" w:rsidRDefault="00BD2F65" w:rsidP="00D628E5">
      <w:pPr>
        <w:numPr>
          <w:ilvl w:val="0"/>
          <w:numId w:val="4"/>
        </w:numPr>
        <w:suppressAutoHyphens w:val="0"/>
        <w:spacing w:after="0" w:line="240" w:lineRule="auto"/>
        <w:ind w:left="567"/>
        <w:jc w:val="both"/>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авторская программа К.Ю. Полякова по информатике;</w:t>
      </w:r>
    </w:p>
    <w:p w:rsidR="00BD2F65" w:rsidRPr="005624D6" w:rsidRDefault="00BD2F65" w:rsidP="00D628E5">
      <w:pPr>
        <w:numPr>
          <w:ilvl w:val="0"/>
          <w:numId w:val="4"/>
        </w:numPr>
        <w:suppressAutoHyphens w:val="0"/>
        <w:spacing w:after="0" w:line="240" w:lineRule="auto"/>
        <w:ind w:left="567"/>
        <w:jc w:val="both"/>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 xml:space="preserve">компьютерный практикум в электронном виде с комплектом электронных учебных средств, размещённый на сайте авторского коллектива: </w:t>
      </w:r>
      <w:hyperlink r:id="rId8" w:history="1">
        <w:r w:rsidRPr="005624D6">
          <w:rPr>
            <w:rStyle w:val="aa"/>
          </w:rPr>
          <w:t>http://kpolyakov.spb.ru/school/probook.htm</w:t>
        </w:r>
      </w:hyperlink>
      <w:r w:rsidRPr="005624D6">
        <w:rPr>
          <w:rStyle w:val="dash0410005f0431005f0437005f0430005f0446005f0020005f0441005f043f005f0438005f0441005f043a005f0430005f005fchar1char1"/>
          <w:color w:val="0000CC"/>
          <w:u w:val="single"/>
        </w:rPr>
        <w:t xml:space="preserve"> </w:t>
      </w:r>
    </w:p>
    <w:p w:rsidR="00BD2F65" w:rsidRPr="005624D6" w:rsidRDefault="00BD2F65" w:rsidP="00D628E5">
      <w:pPr>
        <w:numPr>
          <w:ilvl w:val="0"/>
          <w:numId w:val="4"/>
        </w:numPr>
        <w:suppressAutoHyphens w:val="0"/>
        <w:spacing w:after="0" w:line="240" w:lineRule="auto"/>
        <w:ind w:left="567"/>
        <w:jc w:val="both"/>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 xml:space="preserve">электронный задачник-практикум с возможностью автоматической проверки решений задач по программированию: </w:t>
      </w:r>
      <w:hyperlink r:id="rId9" w:history="1">
        <w:r w:rsidRPr="005624D6">
          <w:rPr>
            <w:rStyle w:val="aa"/>
          </w:rPr>
          <w:t>http://informatics.mccme.ru/course/view.php?id=666</w:t>
        </w:r>
      </w:hyperlink>
      <w:r w:rsidRPr="005624D6">
        <w:rPr>
          <w:rStyle w:val="dash0410005f0431005f0437005f0430005f0446005f0020005f0441005f043f005f0438005f0441005f043a005f0430005f005fchar1char1"/>
        </w:rPr>
        <w:t xml:space="preserve"> </w:t>
      </w:r>
    </w:p>
    <w:p w:rsidR="00BD2F65" w:rsidRPr="005624D6" w:rsidRDefault="00BD2F65" w:rsidP="00D628E5">
      <w:pPr>
        <w:numPr>
          <w:ilvl w:val="0"/>
          <w:numId w:val="4"/>
        </w:numPr>
        <w:suppressAutoHyphens w:val="0"/>
        <w:spacing w:after="0" w:line="240" w:lineRule="auto"/>
        <w:ind w:left="567"/>
        <w:jc w:val="both"/>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 xml:space="preserve">материалы для подготовки к итоговой аттестации по информатике в форме ЕГЭ, размещённые на сайте </w:t>
      </w:r>
      <w:r w:rsidRPr="005624D6">
        <w:rPr>
          <w:rFonts w:ascii="Times New Roman" w:hAnsi="Times New Roman"/>
        </w:rPr>
        <w:t xml:space="preserve">материалы, размещенные на сайте </w:t>
      </w:r>
      <w:hyperlink r:id="rId10" w:history="1">
        <w:r w:rsidRPr="005624D6">
          <w:rPr>
            <w:rStyle w:val="aa"/>
          </w:rPr>
          <w:t>http://kpolyakov.spb.ru/school/ege.htm</w:t>
        </w:r>
      </w:hyperlink>
      <w:r w:rsidRPr="005624D6">
        <w:rPr>
          <w:rFonts w:ascii="Times New Roman" w:hAnsi="Times New Roman"/>
        </w:rPr>
        <w:t>;</w:t>
      </w:r>
    </w:p>
    <w:p w:rsidR="00BD2F65" w:rsidRPr="005624D6" w:rsidRDefault="00BD2F65" w:rsidP="00D628E5">
      <w:pPr>
        <w:numPr>
          <w:ilvl w:val="0"/>
          <w:numId w:val="4"/>
        </w:numPr>
        <w:suppressAutoHyphens w:val="0"/>
        <w:spacing w:after="0" w:line="240" w:lineRule="auto"/>
        <w:ind w:left="567"/>
        <w:jc w:val="both"/>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 xml:space="preserve">методическое пособие для учителя: </w:t>
      </w:r>
      <w:hyperlink r:id="rId11" w:history="1">
        <w:r w:rsidRPr="005624D6">
          <w:rPr>
            <w:rStyle w:val="aa"/>
          </w:rPr>
          <w:t>http://files.lbz.ru/pdf/mpPolyakov10-11fgos.pdf</w:t>
        </w:r>
      </w:hyperlink>
      <w:r w:rsidRPr="005624D6">
        <w:rPr>
          <w:rStyle w:val="dash0410005f0431005f0437005f0430005f0446005f0020005f0441005f043f005f0438005f0441005f043a005f0430005f005fchar1char1"/>
        </w:rPr>
        <w:t>;</w:t>
      </w:r>
    </w:p>
    <w:p w:rsidR="00BD2F65" w:rsidRPr="005624D6" w:rsidRDefault="00BD2F65" w:rsidP="00D628E5">
      <w:pPr>
        <w:numPr>
          <w:ilvl w:val="0"/>
          <w:numId w:val="4"/>
        </w:numPr>
        <w:suppressAutoHyphens w:val="0"/>
        <w:spacing w:after="0" w:line="240" w:lineRule="auto"/>
        <w:ind w:left="567"/>
        <w:jc w:val="both"/>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комплект Федеральных цифровых информационно-образовательных ресурсов (далее ФЦИОР), помещенный в коллекцию ФЦИОР (</w:t>
      </w:r>
      <w:r w:rsidRPr="005624D6">
        <w:rPr>
          <w:rStyle w:val="dash0410005f0431005f0437005f0430005f0446005f0020005f0441005f043f005f0438005f0441005f043a005f0430005f005fchar1char1"/>
          <w:color w:val="0000CC"/>
          <w:u w:val="single"/>
        </w:rPr>
        <w:t>http://</w:t>
      </w:r>
      <w:hyperlink r:id="rId12" w:history="1">
        <w:r w:rsidRPr="005624D6">
          <w:rPr>
            <w:rStyle w:val="dash0410005f0431005f0437005f0430005f0446005f0020005f0441005f043f005f0438005f0441005f043a005f0430005f005fchar1char1"/>
            <w:color w:val="0000CC"/>
            <w:u w:val="single"/>
          </w:rPr>
          <w:t>www.fcior.edu.ru</w:t>
        </w:r>
      </w:hyperlink>
      <w:r w:rsidRPr="005624D6">
        <w:rPr>
          <w:rStyle w:val="dash0410005f0431005f0437005f0430005f0446005f0020005f0441005f043f005f0438005f0441005f043a005f0430005f005fchar1char1"/>
        </w:rPr>
        <w:t>);</w:t>
      </w:r>
    </w:p>
    <w:p w:rsidR="00BD2F65" w:rsidRPr="005624D6" w:rsidRDefault="00BD2F65" w:rsidP="00D628E5">
      <w:pPr>
        <w:numPr>
          <w:ilvl w:val="0"/>
          <w:numId w:val="4"/>
        </w:numPr>
        <w:suppressAutoHyphens w:val="0"/>
        <w:spacing w:after="0" w:line="240" w:lineRule="auto"/>
        <w:ind w:left="567"/>
        <w:jc w:val="both"/>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 xml:space="preserve">сетевая методическая служба авторского коллектива для педагогов на сайте издательства </w:t>
      </w:r>
      <w:hyperlink r:id="rId13" w:history="1">
        <w:r w:rsidRPr="005624D6">
          <w:rPr>
            <w:rStyle w:val="dash0410005f0431005f0437005f0430005f0446005f0020005f0441005f043f005f0438005f0441005f043a005f0430005f005fchar1char1"/>
            <w:color w:val="0000CC"/>
            <w:u w:val="single"/>
          </w:rPr>
          <w:t>http://metodist.lbz.ru/authors/informatika/7/</w:t>
        </w:r>
      </w:hyperlink>
      <w:r w:rsidRPr="005624D6">
        <w:rPr>
          <w:rStyle w:val="dash0410005f0431005f0437005f0430005f0446005f0020005f0441005f043f005f0438005f0441005f043a005f0430005f005fchar1char1"/>
          <w:color w:val="0000CC"/>
          <w:u w:val="single"/>
        </w:rPr>
        <w:t>.</w:t>
      </w:r>
      <w:r w:rsidRPr="005624D6">
        <w:rPr>
          <w:rStyle w:val="dash0410005f0431005f0437005f0430005f0446005f0020005f0441005f043f005f0438005f0441005f043a005f0430005f005fchar1char1"/>
        </w:rPr>
        <w:t xml:space="preserve"> </w:t>
      </w:r>
    </w:p>
    <w:p w:rsidR="00BD2F65" w:rsidRDefault="00BD2F65" w:rsidP="00BD2F65">
      <w:pPr>
        <w:ind w:firstLine="567"/>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Учебники «Информатика. 10 класс» и «Информатика. 11 класс» разработаны в соответствии с требованиями ФГОС, и с учетом вхождения курса «Информатика» в 10 и 11 классах в состав учебного плана в объеме 272 часов (полный углублённый курс) ил</w:t>
      </w:r>
      <w:r>
        <w:rPr>
          <w:rStyle w:val="dash0410005f0431005f0437005f0430005f0446005f0020005f0441005f043f005f0438005f0441005f043a005f0430005f005fchar1char1"/>
        </w:rPr>
        <w:t>и 136 часов (сокращённый курс).</w:t>
      </w:r>
    </w:p>
    <w:p w:rsidR="00BD2F65" w:rsidRDefault="00BD2F65" w:rsidP="00BD2F65">
      <w:pPr>
        <w:ind w:firstLine="567"/>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t xml:space="preserve">Программа предназначена для изучения курса информатики в 10-11 классах средней школы на углубленном уровне. Это означает, что её целевая аудитория – школьники старших классов, которые планируют связать свою будущую профессиональную деятельность с информационными технологиями. </w:t>
      </w:r>
    </w:p>
    <w:p w:rsidR="00BD2F65" w:rsidRPr="005624D6" w:rsidRDefault="00BD2F65" w:rsidP="00BD2F65">
      <w:pPr>
        <w:ind w:firstLine="567"/>
        <w:rPr>
          <w:rStyle w:val="dash0410005f0431005f0437005f0430005f0446005f0020005f0441005f043f005f0438005f0441005f043a005f0430005f005fchar1char1"/>
        </w:rPr>
      </w:pPr>
      <w:r w:rsidRPr="005624D6">
        <w:rPr>
          <w:rStyle w:val="dash0410005f0431005f0437005f0430005f0446005f0020005f0441005f043f005f0438005f0441005f043a005f0430005f005fchar1char1"/>
        </w:rPr>
        <w:lastRenderedPageBreak/>
        <w:t xml:space="preserve">Программа ориентирована, прежде всего, на получение фундаментальных знаний, умений и навыков в области информатики, которые не зависят от операционной системы и другого программного обеспечения, применяемого на уроках. </w:t>
      </w:r>
    </w:p>
    <w:p w:rsidR="00BD2F65" w:rsidRPr="00BD2F65" w:rsidRDefault="00BD2F65" w:rsidP="00BD2F65">
      <w:pPr>
        <w:ind w:firstLine="567"/>
        <w:rPr>
          <w:rFonts w:ascii="Times New Roman" w:hAnsi="Times New Roman"/>
          <w:sz w:val="24"/>
          <w:szCs w:val="24"/>
        </w:rPr>
      </w:pPr>
      <w:r w:rsidRPr="005624D6">
        <w:rPr>
          <w:rStyle w:val="dash0410005f0431005f0437005f0430005f0446005f0020005f0441005f043f005f0438005f0441005f043a005f0430005f005fchar1char1"/>
        </w:rPr>
        <w:t>Углубленный курс является одним из вариантов развития курса информатики, который изучается в основной школе (7–9 классы). Поэтому, согласно принципу спирали, материал некоторых разделов программы является развитием и продолжением соответствующих разделов курса основной школы. Отличие углубленного курса от базового состоит в том, что более глубоко рассматриваются принципы хранения, передачи и автоматической обработки данных; ставится задача выйти на уровень понимания происходящих процессов, а не только п</w:t>
      </w:r>
      <w:r>
        <w:rPr>
          <w:rStyle w:val="dash0410005f0431005f0437005f0430005f0446005f0020005f0441005f043f005f0438005f0441005f043a005f0430005f005fchar1char1"/>
        </w:rPr>
        <w:t>оверхностного знакомства с ними.</w:t>
      </w:r>
    </w:p>
    <w:p w:rsidR="009A5590" w:rsidRPr="00A13368" w:rsidRDefault="009A5590" w:rsidP="00BD2F65">
      <w:pPr>
        <w:rPr>
          <w:rFonts w:ascii="Times New Roman" w:hAnsi="Times New Roman"/>
          <w:sz w:val="28"/>
          <w:szCs w:val="28"/>
        </w:rPr>
      </w:pPr>
      <w:r w:rsidRPr="00A13368">
        <w:rPr>
          <w:rFonts w:ascii="Times New Roman" w:hAnsi="Times New Roman"/>
          <w:b/>
          <w:sz w:val="28"/>
          <w:szCs w:val="28"/>
        </w:rPr>
        <w:t xml:space="preserve">Цели изучения  учебного курса: </w:t>
      </w:r>
    </w:p>
    <w:p w:rsidR="009A5590" w:rsidRPr="00095C59" w:rsidRDefault="009A5590" w:rsidP="00D628E5">
      <w:pPr>
        <w:pStyle w:val="a3"/>
        <w:numPr>
          <w:ilvl w:val="0"/>
          <w:numId w:val="3"/>
        </w:numPr>
        <w:shd w:val="clear" w:color="auto" w:fill="FFFFFF"/>
        <w:spacing w:before="0" w:beforeAutospacing="0" w:after="0" w:afterAutospacing="0" w:line="300" w:lineRule="atLeast"/>
        <w:jc w:val="both"/>
      </w:pPr>
      <w:r w:rsidRPr="00095C59">
        <w:rPr>
          <w:b/>
        </w:rPr>
        <w:t>освоение</w:t>
      </w:r>
      <w:r w:rsidRPr="00095C59">
        <w:t xml:space="preserve"> знаний, составляющих основу научных представлений об информации, информационных процессах, системах, технологиях и моделях;</w:t>
      </w:r>
      <w:r w:rsidRPr="00095C59">
        <w:rPr>
          <w:rStyle w:val="apple-converted-space"/>
        </w:rPr>
        <w:t> </w:t>
      </w:r>
    </w:p>
    <w:p w:rsidR="009A5590" w:rsidRPr="00095C59" w:rsidRDefault="009A5590" w:rsidP="00D628E5">
      <w:pPr>
        <w:pStyle w:val="a3"/>
        <w:numPr>
          <w:ilvl w:val="0"/>
          <w:numId w:val="3"/>
        </w:numPr>
        <w:shd w:val="clear" w:color="auto" w:fill="FFFFFF"/>
        <w:spacing w:before="0" w:beforeAutospacing="0" w:after="0" w:afterAutospacing="0" w:line="300" w:lineRule="atLeast"/>
        <w:jc w:val="both"/>
      </w:pPr>
      <w:r w:rsidRPr="00095C59">
        <w:rPr>
          <w:b/>
        </w:rPr>
        <w:t>овладение</w:t>
      </w:r>
      <w:r w:rsidRPr="00095C59">
        <w:t xml:space="preserve"> умениями работать с различными видами информации с помощью компьютера и других средств информационных и коммуникационных технологий (ИКТ);</w:t>
      </w:r>
    </w:p>
    <w:p w:rsidR="009A5590" w:rsidRPr="00095C59" w:rsidRDefault="009A5590" w:rsidP="00D628E5">
      <w:pPr>
        <w:pStyle w:val="a3"/>
        <w:numPr>
          <w:ilvl w:val="0"/>
          <w:numId w:val="3"/>
        </w:numPr>
        <w:shd w:val="clear" w:color="auto" w:fill="FFFFFF"/>
        <w:spacing w:before="0" w:beforeAutospacing="0" w:after="0" w:afterAutospacing="0" w:line="300" w:lineRule="atLeast"/>
        <w:jc w:val="both"/>
      </w:pPr>
      <w:r w:rsidRPr="00095C59">
        <w:t>организовывать собственную информационную деятельность и планировать ее результанты;</w:t>
      </w:r>
      <w:r w:rsidRPr="00095C59">
        <w:rPr>
          <w:rStyle w:val="apple-converted-space"/>
        </w:rPr>
        <w:t> </w:t>
      </w:r>
    </w:p>
    <w:p w:rsidR="009A5590" w:rsidRPr="00095C59" w:rsidRDefault="009A5590" w:rsidP="00D628E5">
      <w:pPr>
        <w:pStyle w:val="a3"/>
        <w:numPr>
          <w:ilvl w:val="0"/>
          <w:numId w:val="3"/>
        </w:numPr>
        <w:shd w:val="clear" w:color="auto" w:fill="FFFFFF"/>
        <w:spacing w:before="0" w:beforeAutospacing="0" w:after="0" w:afterAutospacing="0" w:line="300" w:lineRule="atLeast"/>
        <w:jc w:val="both"/>
        <w:rPr>
          <w:rStyle w:val="apple-converted-space"/>
        </w:rPr>
      </w:pPr>
      <w:r w:rsidRPr="00095C59">
        <w:rPr>
          <w:b/>
        </w:rPr>
        <w:t>развитие</w:t>
      </w:r>
      <w:r w:rsidRPr="00095C59">
        <w:t xml:space="preserve"> познавательных интересов, интеллектуальных и творческих способностей средствами ИКТ;</w:t>
      </w:r>
      <w:r w:rsidRPr="00095C59">
        <w:rPr>
          <w:rStyle w:val="apple-converted-space"/>
        </w:rPr>
        <w:t> </w:t>
      </w:r>
    </w:p>
    <w:p w:rsidR="009A5590" w:rsidRPr="00095C59" w:rsidRDefault="009A5590" w:rsidP="00D628E5">
      <w:pPr>
        <w:pStyle w:val="a3"/>
        <w:numPr>
          <w:ilvl w:val="0"/>
          <w:numId w:val="3"/>
        </w:numPr>
        <w:shd w:val="clear" w:color="auto" w:fill="FFFFFF"/>
        <w:spacing w:before="0" w:beforeAutospacing="0" w:after="0" w:afterAutospacing="0" w:line="300" w:lineRule="atLeast"/>
        <w:jc w:val="both"/>
        <w:rPr>
          <w:rStyle w:val="apple-converted-space"/>
        </w:rPr>
      </w:pPr>
      <w:r w:rsidRPr="00095C59">
        <w:rPr>
          <w:b/>
        </w:rPr>
        <w:t>воспитание</w:t>
      </w:r>
      <w:r w:rsidRPr="00095C59">
        <w:t xml:space="preserve"> ответственного отношения к информации с учетом правовых и этических аспектов ее распространения; избирательного отношения к полученной информации;</w:t>
      </w:r>
      <w:r w:rsidRPr="00095C59">
        <w:rPr>
          <w:rStyle w:val="apple-converted-space"/>
        </w:rPr>
        <w:t> </w:t>
      </w:r>
    </w:p>
    <w:p w:rsidR="009A5590" w:rsidRPr="00095C59" w:rsidRDefault="009A5590" w:rsidP="00D628E5">
      <w:pPr>
        <w:pStyle w:val="a3"/>
        <w:numPr>
          <w:ilvl w:val="0"/>
          <w:numId w:val="3"/>
        </w:numPr>
        <w:shd w:val="clear" w:color="auto" w:fill="FFFFFF"/>
        <w:spacing w:before="0" w:beforeAutospacing="0" w:after="0" w:afterAutospacing="0" w:line="300" w:lineRule="atLeast"/>
        <w:jc w:val="both"/>
      </w:pPr>
      <w:r w:rsidRPr="00095C59">
        <w:t>выработка навыков применения средств ИКТ в повседневной жизни, при выполнении индивидуальных и коллективных проектов, в учебной деятельности, дельнейшем освоении профессий, востребованных на рынке труда.</w:t>
      </w:r>
    </w:p>
    <w:p w:rsidR="00B11A7B" w:rsidRPr="00B11A7B" w:rsidRDefault="00B11A7B" w:rsidP="00B11A7B">
      <w:pPr>
        <w:ind w:firstLine="360"/>
        <w:jc w:val="both"/>
        <w:rPr>
          <w:rStyle w:val="FontStyle84"/>
          <w:rFonts w:ascii="Times New Roman" w:hAnsi="Times New Roman" w:cs="Times New Roman"/>
          <w:b w:val="0"/>
          <w:bCs w:val="0"/>
          <w:sz w:val="24"/>
          <w:szCs w:val="24"/>
        </w:rPr>
      </w:pPr>
      <w:r w:rsidRPr="00B11A7B">
        <w:rPr>
          <w:rFonts w:ascii="Times New Roman" w:hAnsi="Times New Roman"/>
          <w:color w:val="000000"/>
          <w:sz w:val="24"/>
          <w:szCs w:val="24"/>
          <w:shd w:val="clear" w:color="auto" w:fill="FFFFFF"/>
        </w:rPr>
        <w:t xml:space="preserve">При реализации </w:t>
      </w:r>
      <w:r w:rsidRPr="00B11A7B">
        <w:rPr>
          <w:rFonts w:ascii="Times New Roman" w:hAnsi="Times New Roman"/>
          <w:sz w:val="24"/>
          <w:szCs w:val="24"/>
        </w:rPr>
        <w:t xml:space="preserve">данной рабочей программы </w:t>
      </w:r>
      <w:r w:rsidRPr="00B11A7B">
        <w:rPr>
          <w:rFonts w:ascii="Times New Roman" w:hAnsi="Times New Roman"/>
          <w:color w:val="000000"/>
          <w:sz w:val="24"/>
          <w:szCs w:val="24"/>
          <w:shd w:val="clear" w:color="auto" w:fill="FFFFFF"/>
        </w:rPr>
        <w:t>используются различные образовательные технологии, в том числе при необходимости (</w:t>
      </w:r>
      <w:r w:rsidRPr="00B11A7B">
        <w:rPr>
          <w:rFonts w:ascii="Times New Roman" w:hAnsi="Times New Roman"/>
          <w:color w:val="000000"/>
          <w:spacing w:val="3"/>
          <w:sz w:val="24"/>
          <w:szCs w:val="24"/>
        </w:rPr>
        <w:t xml:space="preserve">при угрозе возникновения и (или) возникновении отдельных чрезвычайных ситуаций) </w:t>
      </w:r>
      <w:r w:rsidRPr="00B11A7B">
        <w:rPr>
          <w:rFonts w:ascii="Times New Roman" w:hAnsi="Times New Roman"/>
          <w:color w:val="000000"/>
          <w:sz w:val="24"/>
          <w:szCs w:val="24"/>
          <w:shd w:val="clear" w:color="auto" w:fill="FFFFFF"/>
        </w:rPr>
        <w:t>дистанционные образовательные технологии, </w:t>
      </w:r>
      <w:r w:rsidRPr="00B11A7B">
        <w:rPr>
          <w:rFonts w:ascii="Times New Roman" w:hAnsi="Times New Roman"/>
          <w:sz w:val="24"/>
          <w:szCs w:val="24"/>
        </w:rPr>
        <w:t>электронное обучение</w:t>
      </w:r>
      <w:r w:rsidRPr="00B11A7B">
        <w:rPr>
          <w:rFonts w:ascii="Times New Roman" w:hAnsi="Times New Roman"/>
          <w:color w:val="000000"/>
          <w:sz w:val="24"/>
          <w:szCs w:val="24"/>
          <w:shd w:val="clear" w:color="auto" w:fill="FFFFFF"/>
        </w:rPr>
        <w:t>.</w:t>
      </w:r>
      <w:r w:rsidRPr="00B11A7B">
        <w:rPr>
          <w:rFonts w:ascii="Times New Roman" w:hAnsi="Times New Roman"/>
          <w:sz w:val="24"/>
          <w:szCs w:val="24"/>
        </w:rPr>
        <w:t xml:space="preserve"> </w:t>
      </w:r>
    </w:p>
    <w:p w:rsidR="009A5590" w:rsidRDefault="009A5590" w:rsidP="00BD2F65">
      <w:pPr>
        <w:suppressAutoHyphens w:val="0"/>
        <w:spacing w:after="0" w:line="240" w:lineRule="auto"/>
        <w:ind w:firstLine="360"/>
        <w:jc w:val="both"/>
        <w:rPr>
          <w:rFonts w:ascii="Times New Roman" w:hAnsi="Times New Roman"/>
          <w:color w:val="000000"/>
          <w:sz w:val="24"/>
          <w:szCs w:val="24"/>
        </w:rPr>
      </w:pPr>
      <w:r w:rsidRPr="00095C59">
        <w:rPr>
          <w:rFonts w:ascii="Times New Roman" w:hAnsi="Times New Roman"/>
          <w:color w:val="000000"/>
          <w:sz w:val="24"/>
          <w:szCs w:val="24"/>
        </w:rPr>
        <w:t xml:space="preserve"> Дан</w:t>
      </w:r>
      <w:r>
        <w:rPr>
          <w:rFonts w:ascii="Times New Roman" w:hAnsi="Times New Roman"/>
          <w:color w:val="000000"/>
          <w:sz w:val="24"/>
          <w:szCs w:val="24"/>
        </w:rPr>
        <w:t xml:space="preserve">ная </w:t>
      </w:r>
      <w:r w:rsidR="00BD2F65">
        <w:rPr>
          <w:rFonts w:ascii="Times New Roman" w:hAnsi="Times New Roman"/>
          <w:color w:val="000000"/>
          <w:sz w:val="24"/>
          <w:szCs w:val="24"/>
        </w:rPr>
        <w:t>программа рассчитана на 4</w:t>
      </w:r>
      <w:r w:rsidRPr="00095C59">
        <w:rPr>
          <w:rFonts w:ascii="Times New Roman" w:hAnsi="Times New Roman"/>
          <w:color w:val="000000"/>
          <w:sz w:val="24"/>
          <w:szCs w:val="24"/>
        </w:rPr>
        <w:t xml:space="preserve"> час</w:t>
      </w:r>
      <w:r w:rsidR="00BD2F65">
        <w:rPr>
          <w:rFonts w:ascii="Times New Roman" w:hAnsi="Times New Roman"/>
          <w:color w:val="000000"/>
          <w:sz w:val="24"/>
          <w:szCs w:val="24"/>
        </w:rPr>
        <w:t>а в неделю 272 часа в год.</w:t>
      </w:r>
    </w:p>
    <w:p w:rsidR="009A5590" w:rsidRDefault="009A5590" w:rsidP="009A5590">
      <w:pPr>
        <w:spacing w:after="0" w:line="240" w:lineRule="auto"/>
        <w:jc w:val="both"/>
        <w:rPr>
          <w:rFonts w:ascii="Times New Roman" w:hAnsi="Times New Roman"/>
          <w:sz w:val="24"/>
          <w:szCs w:val="24"/>
        </w:rPr>
      </w:pPr>
    </w:p>
    <w:p w:rsidR="00102ECB" w:rsidRDefault="00102ECB" w:rsidP="009A5590">
      <w:pPr>
        <w:spacing w:after="0" w:line="240" w:lineRule="auto"/>
        <w:jc w:val="both"/>
        <w:rPr>
          <w:rFonts w:ascii="Times New Roman" w:hAnsi="Times New Roman"/>
          <w:sz w:val="24"/>
          <w:szCs w:val="24"/>
        </w:rPr>
      </w:pPr>
    </w:p>
    <w:p w:rsidR="00102ECB" w:rsidRDefault="00102ECB"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Default="00BD2F65" w:rsidP="009A5590">
      <w:pPr>
        <w:spacing w:after="0" w:line="240" w:lineRule="auto"/>
        <w:jc w:val="both"/>
        <w:rPr>
          <w:rFonts w:ascii="Times New Roman" w:hAnsi="Times New Roman"/>
          <w:sz w:val="24"/>
          <w:szCs w:val="24"/>
        </w:rPr>
      </w:pPr>
    </w:p>
    <w:p w:rsidR="00BD2F65" w:rsidRPr="009A5590" w:rsidRDefault="00BD2F65" w:rsidP="009A5590">
      <w:pPr>
        <w:spacing w:after="0" w:line="240" w:lineRule="auto"/>
        <w:jc w:val="both"/>
        <w:rPr>
          <w:rFonts w:ascii="Times New Roman" w:hAnsi="Times New Roman"/>
          <w:sz w:val="24"/>
          <w:szCs w:val="24"/>
        </w:rPr>
      </w:pPr>
    </w:p>
    <w:p w:rsidR="00831185" w:rsidRPr="00D07359" w:rsidRDefault="009204FC" w:rsidP="00D07359">
      <w:pPr>
        <w:pStyle w:val="c1"/>
        <w:ind w:left="360"/>
        <w:jc w:val="center"/>
        <w:rPr>
          <w:b/>
          <w:sz w:val="28"/>
          <w:szCs w:val="28"/>
        </w:rPr>
      </w:pPr>
      <w:r>
        <w:rPr>
          <w:b/>
          <w:sz w:val="28"/>
          <w:szCs w:val="28"/>
        </w:rPr>
        <w:t>1.</w:t>
      </w:r>
      <w:r w:rsidR="00831185" w:rsidRPr="00D07359">
        <w:rPr>
          <w:b/>
          <w:sz w:val="28"/>
          <w:szCs w:val="28"/>
        </w:rPr>
        <w:t>Планируемые результаты</w:t>
      </w:r>
      <w:r w:rsidR="00DC0FDF" w:rsidRPr="00D07359">
        <w:rPr>
          <w:b/>
          <w:sz w:val="28"/>
          <w:szCs w:val="28"/>
        </w:rPr>
        <w:t xml:space="preserve"> </w:t>
      </w:r>
      <w:r w:rsidR="00831185" w:rsidRPr="00D07359">
        <w:rPr>
          <w:b/>
          <w:sz w:val="28"/>
          <w:szCs w:val="28"/>
        </w:rPr>
        <w:t>освоения учебного курса</w:t>
      </w:r>
    </w:p>
    <w:p w:rsidR="009204FC" w:rsidRPr="00A84D57" w:rsidRDefault="009204FC" w:rsidP="009204FC">
      <w:pPr>
        <w:spacing w:line="240" w:lineRule="auto"/>
        <w:ind w:firstLine="567"/>
        <w:jc w:val="both"/>
        <w:rPr>
          <w:rFonts w:ascii="Times New Roman" w:hAnsi="Times New Roman"/>
          <w:b/>
          <w:bCs/>
          <w:sz w:val="28"/>
          <w:szCs w:val="28"/>
          <w:u w:val="single"/>
        </w:rPr>
      </w:pPr>
      <w:r w:rsidRPr="00A84D57">
        <w:rPr>
          <w:rFonts w:ascii="Times New Roman" w:hAnsi="Times New Roman"/>
          <w:b/>
          <w:bCs/>
          <w:i/>
          <w:sz w:val="28"/>
          <w:szCs w:val="28"/>
        </w:rPr>
        <w:t>1.1.</w:t>
      </w:r>
      <w:r w:rsidR="00DC0FDF" w:rsidRPr="00A84D57">
        <w:rPr>
          <w:rFonts w:ascii="Times New Roman" w:hAnsi="Times New Roman"/>
          <w:b/>
          <w:bCs/>
          <w:i/>
          <w:sz w:val="28"/>
          <w:szCs w:val="28"/>
        </w:rPr>
        <w:t>Личностные</w:t>
      </w:r>
      <w:r w:rsidRPr="00A84D57">
        <w:rPr>
          <w:rFonts w:ascii="Times New Roman" w:hAnsi="Times New Roman"/>
          <w:b/>
          <w:bCs/>
          <w:i/>
          <w:sz w:val="28"/>
          <w:szCs w:val="28"/>
        </w:rPr>
        <w:t>:</w:t>
      </w:r>
    </w:p>
    <w:p w:rsidR="00BD2F65" w:rsidRPr="00BD2F65" w:rsidRDefault="00BD2F65" w:rsidP="00D628E5">
      <w:pPr>
        <w:numPr>
          <w:ilvl w:val="0"/>
          <w:numId w:val="1"/>
        </w:numPr>
        <w:suppressAutoHyphens w:val="0"/>
        <w:spacing w:after="0" w:line="240" w:lineRule="auto"/>
        <w:jc w:val="both"/>
        <w:rPr>
          <w:rFonts w:ascii="Times New Roman" w:hAnsi="Times New Roman"/>
          <w:sz w:val="24"/>
          <w:szCs w:val="24"/>
        </w:rPr>
      </w:pPr>
      <w:r w:rsidRPr="00BD2F65">
        <w:rPr>
          <w:rFonts w:ascii="Times New Roman" w:hAnsi="Times New Roman"/>
          <w:sz w:val="24"/>
          <w:szCs w:val="24"/>
        </w:rPr>
        <w:t>сформированность мировоззрения, соответствующего современному уровню развития науки и техники;</w:t>
      </w:r>
    </w:p>
    <w:p w:rsidR="00BD2F65" w:rsidRPr="00BD2F65" w:rsidRDefault="00BD2F65" w:rsidP="00D628E5">
      <w:pPr>
        <w:numPr>
          <w:ilvl w:val="0"/>
          <w:numId w:val="1"/>
        </w:numPr>
        <w:suppressAutoHyphens w:val="0"/>
        <w:spacing w:after="0" w:line="240" w:lineRule="auto"/>
        <w:jc w:val="both"/>
        <w:rPr>
          <w:rFonts w:ascii="Times New Roman" w:hAnsi="Times New Roman"/>
          <w:sz w:val="24"/>
          <w:szCs w:val="24"/>
        </w:rPr>
      </w:pPr>
      <w:r w:rsidRPr="00BD2F65">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D2F65" w:rsidRPr="00BD2F65" w:rsidRDefault="00BD2F65" w:rsidP="00D628E5">
      <w:pPr>
        <w:numPr>
          <w:ilvl w:val="0"/>
          <w:numId w:val="1"/>
        </w:numPr>
        <w:suppressAutoHyphens w:val="0"/>
        <w:spacing w:after="0" w:line="240" w:lineRule="auto"/>
        <w:jc w:val="both"/>
        <w:rPr>
          <w:rFonts w:ascii="Times New Roman" w:hAnsi="Times New Roman"/>
          <w:sz w:val="24"/>
          <w:szCs w:val="24"/>
        </w:rPr>
      </w:pPr>
      <w:r w:rsidRPr="00BD2F65">
        <w:rPr>
          <w:rFonts w:ascii="Times New Roman" w:hAnsi="Times New Roman"/>
          <w:sz w:val="24"/>
          <w:szCs w:val="24"/>
        </w:rPr>
        <w:t xml:space="preserve">навыки сотрудничества со сверстниками, детьми младшего возраста, взрослыми в образовательной, учебно-исследовательской, проектной и других видах деятельности; </w:t>
      </w:r>
    </w:p>
    <w:p w:rsidR="00BD2F65" w:rsidRPr="00BD2F65" w:rsidRDefault="00BD2F65" w:rsidP="00D628E5">
      <w:pPr>
        <w:numPr>
          <w:ilvl w:val="0"/>
          <w:numId w:val="1"/>
        </w:numPr>
        <w:suppressAutoHyphens w:val="0"/>
        <w:spacing w:after="0" w:line="240" w:lineRule="auto"/>
        <w:jc w:val="both"/>
        <w:rPr>
          <w:rFonts w:ascii="Times New Roman" w:hAnsi="Times New Roman"/>
          <w:sz w:val="24"/>
          <w:szCs w:val="24"/>
        </w:rPr>
      </w:pPr>
      <w:r w:rsidRPr="00BD2F65">
        <w:rPr>
          <w:rFonts w:ascii="Times New Roman" w:hAnsi="Times New Roman"/>
          <w:sz w:val="24"/>
          <w:szCs w:val="24"/>
        </w:rPr>
        <w:t xml:space="preserve">эстетическое отношение к миру, включая эстетику научного и технического творчества; </w:t>
      </w:r>
    </w:p>
    <w:p w:rsidR="00BD2F65" w:rsidRPr="00BD2F65" w:rsidRDefault="00BD2F65" w:rsidP="00D628E5">
      <w:pPr>
        <w:numPr>
          <w:ilvl w:val="0"/>
          <w:numId w:val="1"/>
        </w:numPr>
        <w:suppressAutoHyphens w:val="0"/>
        <w:spacing w:after="0" w:line="240" w:lineRule="auto"/>
        <w:jc w:val="both"/>
        <w:rPr>
          <w:rFonts w:ascii="Times New Roman" w:hAnsi="Times New Roman"/>
          <w:sz w:val="24"/>
          <w:szCs w:val="24"/>
        </w:rPr>
      </w:pPr>
      <w:r w:rsidRPr="00BD2F65">
        <w:rPr>
          <w:rFonts w:ascii="Times New Roman" w:hAnsi="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6060EF" w:rsidRPr="00BD2F65" w:rsidRDefault="006060EF" w:rsidP="00D628E5">
      <w:pPr>
        <w:numPr>
          <w:ilvl w:val="0"/>
          <w:numId w:val="1"/>
        </w:numPr>
        <w:spacing w:after="0" w:line="240" w:lineRule="auto"/>
        <w:ind w:left="993"/>
        <w:jc w:val="both"/>
        <w:rPr>
          <w:rFonts w:ascii="Times New Roman" w:hAnsi="Times New Roman"/>
          <w:sz w:val="24"/>
          <w:szCs w:val="24"/>
          <w:u w:val="single"/>
        </w:rPr>
      </w:pPr>
      <w:r w:rsidRPr="00BD2F65">
        <w:rPr>
          <w:rFonts w:ascii="Times New Roman" w:hAnsi="Times New Roman"/>
          <w:color w:val="000000"/>
          <w:sz w:val="24"/>
          <w:szCs w:val="24"/>
          <w:shd w:val="clear" w:color="auto" w:fill="FFFFFF"/>
        </w:rPr>
        <w:t>формирование навыков будущего: креативности, критического мышления, кооперации и сотрудничества</w:t>
      </w:r>
      <w:r w:rsidR="00351633" w:rsidRPr="00BD2F65">
        <w:rPr>
          <w:rFonts w:ascii="Times New Roman" w:hAnsi="Times New Roman"/>
          <w:color w:val="000000"/>
          <w:sz w:val="24"/>
          <w:szCs w:val="24"/>
          <w:shd w:val="clear" w:color="auto" w:fill="FFFFFF"/>
        </w:rPr>
        <w:t>.</w:t>
      </w:r>
    </w:p>
    <w:p w:rsidR="00831185" w:rsidRPr="00102ECB" w:rsidRDefault="00831185" w:rsidP="00C21AB0">
      <w:pPr>
        <w:spacing w:after="0" w:line="240" w:lineRule="auto"/>
        <w:ind w:left="993"/>
        <w:jc w:val="both"/>
        <w:rPr>
          <w:rFonts w:ascii="Times New Roman" w:hAnsi="Times New Roman"/>
          <w:i/>
          <w:sz w:val="24"/>
          <w:szCs w:val="24"/>
        </w:rPr>
      </w:pPr>
    </w:p>
    <w:p w:rsidR="009204FC" w:rsidRDefault="009204FC" w:rsidP="009204FC">
      <w:pPr>
        <w:spacing w:line="240" w:lineRule="auto"/>
        <w:ind w:firstLine="567"/>
        <w:jc w:val="both"/>
        <w:rPr>
          <w:rFonts w:ascii="Times New Roman" w:hAnsi="Times New Roman"/>
          <w:b/>
          <w:bCs/>
          <w:i/>
          <w:sz w:val="28"/>
          <w:szCs w:val="28"/>
        </w:rPr>
      </w:pPr>
      <w:r w:rsidRPr="00102ECB">
        <w:rPr>
          <w:rFonts w:ascii="Times New Roman" w:hAnsi="Times New Roman"/>
          <w:b/>
          <w:bCs/>
          <w:i/>
          <w:sz w:val="28"/>
          <w:szCs w:val="28"/>
        </w:rPr>
        <w:t xml:space="preserve">1.2. </w:t>
      </w:r>
      <w:r w:rsidR="00DC0FDF" w:rsidRPr="00102ECB">
        <w:rPr>
          <w:rFonts w:ascii="Times New Roman" w:hAnsi="Times New Roman"/>
          <w:b/>
          <w:bCs/>
          <w:i/>
          <w:sz w:val="28"/>
          <w:szCs w:val="28"/>
        </w:rPr>
        <w:t>Метапредметные</w:t>
      </w:r>
      <w:r w:rsidRPr="00102ECB">
        <w:rPr>
          <w:rFonts w:ascii="Times New Roman" w:hAnsi="Times New Roman"/>
          <w:b/>
          <w:bCs/>
          <w:i/>
          <w:sz w:val="28"/>
          <w:szCs w:val="28"/>
        </w:rPr>
        <w:t>:</w:t>
      </w:r>
      <w:r w:rsidR="00DC0FDF" w:rsidRPr="00102ECB">
        <w:rPr>
          <w:rFonts w:ascii="Times New Roman" w:hAnsi="Times New Roman"/>
          <w:b/>
          <w:bCs/>
          <w:i/>
          <w:sz w:val="28"/>
          <w:szCs w:val="28"/>
        </w:rPr>
        <w:t xml:space="preserve"> </w:t>
      </w:r>
    </w:p>
    <w:p w:rsidR="00BD2F65" w:rsidRPr="00BD2F65" w:rsidRDefault="00BD2F65" w:rsidP="00D628E5">
      <w:pPr>
        <w:pStyle w:val="a7"/>
        <w:numPr>
          <w:ilvl w:val="0"/>
          <w:numId w:val="5"/>
        </w:numPr>
        <w:suppressAutoHyphens w:val="0"/>
        <w:spacing w:after="0" w:line="240" w:lineRule="auto"/>
        <w:jc w:val="both"/>
        <w:rPr>
          <w:rFonts w:ascii="Times New Roman" w:hAnsi="Times New Roman"/>
        </w:rPr>
      </w:pPr>
      <w:r w:rsidRPr="00BD2F65">
        <w:rPr>
          <w:rFonts w:ascii="Times New Roman" w:hAnsi="Times New Roman"/>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BD2F65" w:rsidRPr="00BD2F65" w:rsidRDefault="00BD2F65" w:rsidP="00D628E5">
      <w:pPr>
        <w:pStyle w:val="a7"/>
        <w:numPr>
          <w:ilvl w:val="0"/>
          <w:numId w:val="5"/>
        </w:numPr>
        <w:suppressAutoHyphens w:val="0"/>
        <w:spacing w:after="0" w:line="240" w:lineRule="auto"/>
        <w:jc w:val="both"/>
        <w:rPr>
          <w:rFonts w:ascii="Times New Roman" w:hAnsi="Times New Roman"/>
        </w:rPr>
      </w:pPr>
      <w:r w:rsidRPr="00BD2F65">
        <w:rPr>
          <w:rFonts w:ascii="Times New Roman" w:hAnsi="Times New Roman"/>
        </w:rPr>
        <w:t xml:space="preserve">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BD2F65" w:rsidRPr="00BD2F65" w:rsidRDefault="00BD2F65" w:rsidP="00D628E5">
      <w:pPr>
        <w:pStyle w:val="a7"/>
        <w:numPr>
          <w:ilvl w:val="0"/>
          <w:numId w:val="5"/>
        </w:numPr>
        <w:suppressAutoHyphens w:val="0"/>
        <w:spacing w:after="0" w:line="240" w:lineRule="auto"/>
        <w:jc w:val="both"/>
        <w:rPr>
          <w:rFonts w:ascii="Times New Roman" w:hAnsi="Times New Roman"/>
        </w:rPr>
      </w:pPr>
      <w:r w:rsidRPr="00BD2F65">
        <w:rPr>
          <w:rFonts w:ascii="Times New Roman" w:hAnsi="Times New Roman"/>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BD2F65" w:rsidRPr="00BD2F65" w:rsidRDefault="00BD2F65" w:rsidP="00D628E5">
      <w:pPr>
        <w:pStyle w:val="a7"/>
        <w:numPr>
          <w:ilvl w:val="0"/>
          <w:numId w:val="5"/>
        </w:numPr>
        <w:suppressAutoHyphens w:val="0"/>
        <w:spacing w:after="0" w:line="240" w:lineRule="auto"/>
        <w:jc w:val="both"/>
        <w:rPr>
          <w:rFonts w:ascii="Times New Roman" w:hAnsi="Times New Roman"/>
        </w:rPr>
      </w:pPr>
      <w:r w:rsidRPr="00BD2F65">
        <w:rPr>
          <w:rFonts w:ascii="Times New Roman" w:hAnsi="Times New Roman"/>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BD2F65" w:rsidRPr="00BD2F65" w:rsidRDefault="00BD2F65" w:rsidP="00D628E5">
      <w:pPr>
        <w:pStyle w:val="a7"/>
        <w:numPr>
          <w:ilvl w:val="0"/>
          <w:numId w:val="5"/>
        </w:numPr>
        <w:suppressAutoHyphens w:val="0"/>
        <w:spacing w:after="0" w:line="240" w:lineRule="auto"/>
        <w:jc w:val="both"/>
        <w:rPr>
          <w:rFonts w:ascii="Times New Roman" w:hAnsi="Times New Roman"/>
        </w:rPr>
      </w:pPr>
      <w:r w:rsidRPr="00BD2F65">
        <w:rPr>
          <w:rFonts w:ascii="Times New Roman" w:hAnsi="Times New Roman"/>
        </w:rPr>
        <w:t xml:space="preserve">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060EF" w:rsidRPr="006060EF" w:rsidRDefault="006060EF" w:rsidP="00D628E5">
      <w:pPr>
        <w:numPr>
          <w:ilvl w:val="0"/>
          <w:numId w:val="1"/>
        </w:numPr>
        <w:spacing w:after="0" w:line="240" w:lineRule="auto"/>
        <w:ind w:left="993"/>
        <w:jc w:val="both"/>
        <w:rPr>
          <w:rFonts w:ascii="Times New Roman" w:hAnsi="Times New Roman"/>
          <w:sz w:val="24"/>
          <w:szCs w:val="24"/>
        </w:rPr>
      </w:pPr>
      <w:r w:rsidRPr="006060EF">
        <w:rPr>
          <w:rFonts w:ascii="Times New Roman" w:hAnsi="Times New Roman"/>
          <w:sz w:val="24"/>
          <w:szCs w:val="24"/>
        </w:rPr>
        <w:t>умение представлять результаты проектной и уче</w:t>
      </w:r>
      <w:r w:rsidR="00803B98">
        <w:rPr>
          <w:rFonts w:ascii="Times New Roman" w:hAnsi="Times New Roman"/>
          <w:sz w:val="24"/>
          <w:szCs w:val="24"/>
        </w:rPr>
        <w:t>бно – исследовательской деятель</w:t>
      </w:r>
      <w:r w:rsidRPr="006060EF">
        <w:rPr>
          <w:rFonts w:ascii="Times New Roman" w:hAnsi="Times New Roman"/>
          <w:sz w:val="24"/>
          <w:szCs w:val="24"/>
        </w:rPr>
        <w:t>ности.</w:t>
      </w:r>
    </w:p>
    <w:p w:rsidR="006060EF" w:rsidRPr="003C01C6" w:rsidRDefault="006060EF" w:rsidP="006060EF">
      <w:pPr>
        <w:spacing w:after="0" w:line="240" w:lineRule="auto"/>
        <w:ind w:left="993"/>
        <w:jc w:val="both"/>
        <w:rPr>
          <w:rFonts w:ascii="Times New Roman" w:hAnsi="Times New Roman"/>
          <w:sz w:val="24"/>
          <w:szCs w:val="24"/>
        </w:rPr>
      </w:pPr>
    </w:p>
    <w:p w:rsidR="00831185" w:rsidRPr="00A84D57" w:rsidRDefault="00831185" w:rsidP="00C21AB0">
      <w:pPr>
        <w:spacing w:line="240" w:lineRule="auto"/>
        <w:ind w:firstLine="567"/>
        <w:jc w:val="both"/>
        <w:rPr>
          <w:rFonts w:ascii="Times New Roman" w:hAnsi="Times New Roman"/>
          <w:b/>
          <w:bCs/>
          <w:i/>
          <w:sz w:val="28"/>
          <w:szCs w:val="28"/>
          <w:u w:val="single"/>
        </w:rPr>
      </w:pPr>
    </w:p>
    <w:p w:rsidR="00DC0FDF" w:rsidRPr="00102ECB" w:rsidRDefault="009204FC" w:rsidP="00C21AB0">
      <w:pPr>
        <w:spacing w:line="240" w:lineRule="auto"/>
        <w:ind w:firstLine="567"/>
        <w:jc w:val="both"/>
        <w:rPr>
          <w:rFonts w:ascii="Times New Roman" w:hAnsi="Times New Roman"/>
          <w:i/>
          <w:sz w:val="28"/>
          <w:szCs w:val="28"/>
        </w:rPr>
      </w:pPr>
      <w:r w:rsidRPr="00102ECB">
        <w:rPr>
          <w:rFonts w:ascii="Times New Roman" w:hAnsi="Times New Roman"/>
          <w:b/>
          <w:bCs/>
          <w:i/>
          <w:sz w:val="28"/>
          <w:szCs w:val="28"/>
        </w:rPr>
        <w:t>1.3.</w:t>
      </w:r>
      <w:r w:rsidR="00DC0FDF" w:rsidRPr="00102ECB">
        <w:rPr>
          <w:rFonts w:ascii="Times New Roman" w:hAnsi="Times New Roman"/>
          <w:b/>
          <w:bCs/>
          <w:i/>
          <w:sz w:val="28"/>
          <w:szCs w:val="28"/>
        </w:rPr>
        <w:t>Предметные результаты</w:t>
      </w:r>
      <w:r w:rsidRPr="00102ECB">
        <w:rPr>
          <w:rFonts w:ascii="Times New Roman" w:hAnsi="Times New Roman"/>
          <w:b/>
          <w:bCs/>
          <w:i/>
          <w:sz w:val="28"/>
          <w:szCs w:val="28"/>
        </w:rPr>
        <w:t>:</w:t>
      </w:r>
      <w:r w:rsidR="00DC0FDF" w:rsidRPr="00102ECB">
        <w:rPr>
          <w:rFonts w:ascii="Times New Roman" w:hAnsi="Times New Roman"/>
          <w:b/>
          <w:bCs/>
          <w:i/>
          <w:sz w:val="28"/>
          <w:szCs w:val="28"/>
          <w:u w:val="single"/>
        </w:rPr>
        <w:t xml:space="preserve"> </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сформированность представлений о роли информации и связанных с ней процессов в окружающем мире;</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владение системой базовых знаний, отражающих </w:t>
      </w:r>
      <w:r w:rsidRPr="00446649">
        <w:rPr>
          <w:rFonts w:ascii="Times New Roman" w:hAnsi="Times New Roman"/>
          <w:i/>
          <w:sz w:val="24"/>
          <w:szCs w:val="24"/>
        </w:rPr>
        <w:t>вклад информатики</w:t>
      </w:r>
      <w:r w:rsidRPr="00446649">
        <w:rPr>
          <w:rFonts w:ascii="Times New Roman" w:hAnsi="Times New Roman"/>
          <w:sz w:val="24"/>
          <w:szCs w:val="24"/>
        </w:rPr>
        <w:t xml:space="preserve"> в формирование современной научной картины мира;</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сформированность представлений о важнейших видах дискретных объектов и об их простейших свойствах, алгоритмах анализа этих объектов, о </w:t>
      </w:r>
      <w:r w:rsidRPr="00446649">
        <w:rPr>
          <w:rFonts w:ascii="Times New Roman" w:hAnsi="Times New Roman"/>
          <w:i/>
          <w:sz w:val="24"/>
          <w:szCs w:val="24"/>
        </w:rPr>
        <w:t>кодировании и декодировании данных</w:t>
      </w:r>
      <w:r w:rsidRPr="00446649">
        <w:rPr>
          <w:rFonts w:ascii="Times New Roman" w:hAnsi="Times New Roman"/>
          <w:sz w:val="24"/>
          <w:szCs w:val="24"/>
        </w:rPr>
        <w:t xml:space="preserve"> и причинах искажения данных при передаче; </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lastRenderedPageBreak/>
        <w:t xml:space="preserve">систематизация знаний, относящихся к </w:t>
      </w:r>
      <w:r w:rsidRPr="00446649">
        <w:rPr>
          <w:rFonts w:ascii="Times New Roman" w:hAnsi="Times New Roman"/>
          <w:i/>
          <w:sz w:val="24"/>
          <w:szCs w:val="24"/>
        </w:rPr>
        <w:t>математическим объектам информатики</w:t>
      </w:r>
      <w:r w:rsidRPr="00446649">
        <w:rPr>
          <w:rFonts w:ascii="Times New Roman" w:hAnsi="Times New Roman"/>
          <w:sz w:val="24"/>
          <w:szCs w:val="24"/>
        </w:rPr>
        <w:t>; умение строить математические объекты информатики, в том числе логические формулы;</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сформированность базовых навыков и умений по соблюдению требований </w:t>
      </w:r>
      <w:r w:rsidRPr="00446649">
        <w:rPr>
          <w:rFonts w:ascii="Times New Roman" w:hAnsi="Times New Roman"/>
          <w:i/>
          <w:sz w:val="24"/>
          <w:szCs w:val="24"/>
        </w:rPr>
        <w:t>техники безопасности</w:t>
      </w:r>
      <w:r w:rsidRPr="00446649">
        <w:rPr>
          <w:rFonts w:ascii="Times New Roman" w:hAnsi="Times New Roman"/>
          <w:sz w:val="24"/>
          <w:szCs w:val="24"/>
        </w:rPr>
        <w:t xml:space="preserve">, гигиены и ресурсосбережения при работе со средствами информатизации; </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сформированность представлений об </w:t>
      </w:r>
      <w:r w:rsidRPr="00446649">
        <w:rPr>
          <w:rFonts w:ascii="Times New Roman" w:hAnsi="Times New Roman"/>
          <w:i/>
          <w:sz w:val="24"/>
          <w:szCs w:val="24"/>
        </w:rPr>
        <w:t>устройстве современных компьютеров</w:t>
      </w:r>
      <w:r w:rsidRPr="00446649">
        <w:rPr>
          <w:rFonts w:ascii="Times New Roman" w:hAnsi="Times New Roman"/>
          <w:sz w:val="24"/>
          <w:szCs w:val="24"/>
        </w:rPr>
        <w:t>,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интернет-приложений;</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сформированность представлений о </w:t>
      </w:r>
      <w:r w:rsidRPr="00446649">
        <w:rPr>
          <w:rFonts w:ascii="Times New Roman" w:hAnsi="Times New Roman"/>
          <w:i/>
          <w:sz w:val="24"/>
          <w:szCs w:val="24"/>
        </w:rPr>
        <w:t>компьютерных сетях</w:t>
      </w:r>
      <w:r w:rsidRPr="00446649">
        <w:rPr>
          <w:rFonts w:ascii="Times New Roman" w:hAnsi="Times New Roman"/>
          <w:sz w:val="24"/>
          <w:szCs w:val="24"/>
        </w:rPr>
        <w:t xml:space="preserve"> и их роли в современном мире; знаний базовых принципов организации и функционирования компьютерных сетей, норм информационной этики и права, принципов обеспечения информационной безопасности, способов и средств обеспечения надёжного функционирования средств ИКТ;</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понимания основ </w:t>
      </w:r>
      <w:r w:rsidRPr="00446649">
        <w:rPr>
          <w:rFonts w:ascii="Times New Roman" w:hAnsi="Times New Roman"/>
          <w:i/>
          <w:sz w:val="24"/>
          <w:szCs w:val="24"/>
        </w:rPr>
        <w:t>правовых аспектов</w:t>
      </w:r>
      <w:r w:rsidRPr="00446649">
        <w:rPr>
          <w:rFonts w:ascii="Times New Roman" w:hAnsi="Times New Roman"/>
          <w:sz w:val="24"/>
          <w:szCs w:val="24"/>
        </w:rPr>
        <w:t xml:space="preserve"> использования компьютерных программ и работы в Интернете;</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владение опытом построения и использования </w:t>
      </w:r>
      <w:r w:rsidRPr="00446649">
        <w:rPr>
          <w:rFonts w:ascii="Times New Roman" w:hAnsi="Times New Roman"/>
          <w:i/>
          <w:sz w:val="24"/>
          <w:szCs w:val="24"/>
        </w:rPr>
        <w:t>компьютерно-математических моделей</w:t>
      </w:r>
      <w:r w:rsidRPr="00446649">
        <w:rPr>
          <w:rFonts w:ascii="Times New Roman" w:hAnsi="Times New Roman"/>
          <w:sz w:val="24"/>
          <w:szCs w:val="24"/>
        </w:rPr>
        <w:t xml:space="preserve">,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умение оценивать числовые параметры моделируемых объектов и процессов; сформированность представлений о необходимости </w:t>
      </w:r>
      <w:r w:rsidRPr="00446649">
        <w:rPr>
          <w:rFonts w:ascii="Times New Roman" w:hAnsi="Times New Roman"/>
          <w:i/>
          <w:sz w:val="24"/>
          <w:szCs w:val="24"/>
        </w:rPr>
        <w:t>анализа соответствия модели</w:t>
      </w:r>
      <w:r w:rsidRPr="00446649">
        <w:rPr>
          <w:rFonts w:ascii="Times New Roman" w:hAnsi="Times New Roman"/>
          <w:sz w:val="24"/>
          <w:szCs w:val="24"/>
        </w:rPr>
        <w:t xml:space="preserve"> и моделируемого объекта (процесса); </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сформированность представлений о способах хранения и простейшей обработке данных; умение пользоваться </w:t>
      </w:r>
      <w:r w:rsidRPr="00446649">
        <w:rPr>
          <w:rFonts w:ascii="Times New Roman" w:hAnsi="Times New Roman"/>
          <w:i/>
          <w:sz w:val="24"/>
          <w:szCs w:val="24"/>
        </w:rPr>
        <w:t>базами данных</w:t>
      </w:r>
      <w:r w:rsidRPr="00446649">
        <w:rPr>
          <w:rFonts w:ascii="Times New Roman" w:hAnsi="Times New Roman"/>
          <w:sz w:val="24"/>
          <w:szCs w:val="24"/>
        </w:rPr>
        <w:t xml:space="preserve"> и справочными системами; владение основными сведениями о базах данных, их структуре, средствах создания и работы с ними; </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владение навыками </w:t>
      </w:r>
      <w:r w:rsidRPr="00446649">
        <w:rPr>
          <w:rFonts w:ascii="Times New Roman" w:hAnsi="Times New Roman"/>
          <w:i/>
          <w:sz w:val="24"/>
          <w:szCs w:val="24"/>
        </w:rPr>
        <w:t>алгоритмического мышления</w:t>
      </w:r>
      <w:r w:rsidRPr="00446649">
        <w:rPr>
          <w:rFonts w:ascii="Times New Roman" w:hAnsi="Times New Roman"/>
          <w:sz w:val="24"/>
          <w:szCs w:val="24"/>
        </w:rPr>
        <w:t xml:space="preserve"> и понимание необходимости формального описания алгоритмов; </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овладение понятием </w:t>
      </w:r>
      <w:r w:rsidRPr="00446649">
        <w:rPr>
          <w:rFonts w:ascii="Times New Roman" w:hAnsi="Times New Roman"/>
          <w:i/>
          <w:sz w:val="24"/>
          <w:szCs w:val="24"/>
        </w:rPr>
        <w:t>сложности алгоритма</w:t>
      </w:r>
      <w:r w:rsidRPr="00446649">
        <w:rPr>
          <w:rFonts w:ascii="Times New Roman" w:hAnsi="Times New Roman"/>
          <w:sz w:val="24"/>
          <w:szCs w:val="24"/>
        </w:rPr>
        <w:t>, знание основных алгоритмов обработки числовой и текстовой информации, алгоритмов поиска и сортировки;</w:t>
      </w:r>
      <w:r w:rsidRPr="00446649">
        <w:rPr>
          <w:rFonts w:ascii="Times New Roman" w:hAnsi="Times New Roman"/>
          <w:sz w:val="24"/>
          <w:szCs w:val="24"/>
        </w:rPr>
        <w:tab/>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владение стандартными приёмами </w:t>
      </w:r>
      <w:r w:rsidRPr="00446649">
        <w:rPr>
          <w:rFonts w:ascii="Times New Roman" w:hAnsi="Times New Roman"/>
          <w:i/>
          <w:sz w:val="24"/>
          <w:szCs w:val="24"/>
        </w:rPr>
        <w:t>написания на алгоритмическом языке программы</w:t>
      </w:r>
      <w:r w:rsidRPr="00446649">
        <w:rPr>
          <w:rFonts w:ascii="Times New Roman" w:hAnsi="Times New Roman"/>
          <w:sz w:val="24"/>
          <w:szCs w:val="24"/>
        </w:rPr>
        <w:t xml:space="preserve">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владение </w:t>
      </w:r>
      <w:r w:rsidRPr="00446649">
        <w:rPr>
          <w:rFonts w:ascii="Times New Roman" w:hAnsi="Times New Roman"/>
          <w:i/>
          <w:sz w:val="24"/>
          <w:szCs w:val="24"/>
        </w:rPr>
        <w:t>универсальным языком программирования высокого уровня</w:t>
      </w:r>
      <w:r w:rsidRPr="00446649">
        <w:rPr>
          <w:rFonts w:ascii="Times New Roman" w:hAnsi="Times New Roman"/>
          <w:sz w:val="24"/>
          <w:szCs w:val="24"/>
        </w:rPr>
        <w:t xml:space="preserve"> (по выбору), представлениями о базовых типах данных и структурах данных; умением использовать основные управляющие конструкции;</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владение умением </w:t>
      </w:r>
      <w:r w:rsidRPr="00446649">
        <w:rPr>
          <w:rFonts w:ascii="Times New Roman" w:hAnsi="Times New Roman"/>
          <w:i/>
          <w:sz w:val="24"/>
          <w:szCs w:val="24"/>
        </w:rPr>
        <w:t>понимать программы</w:t>
      </w:r>
      <w:r w:rsidRPr="00446649">
        <w:rPr>
          <w:rFonts w:ascii="Times New Roman" w:hAnsi="Times New Roman"/>
          <w:sz w:val="24"/>
          <w:szCs w:val="24"/>
        </w:rPr>
        <w:t>,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rsidR="00446649" w:rsidRPr="00446649" w:rsidRDefault="00446649" w:rsidP="00D628E5">
      <w:pPr>
        <w:numPr>
          <w:ilvl w:val="0"/>
          <w:numId w:val="6"/>
        </w:numPr>
        <w:suppressAutoHyphens w:val="0"/>
        <w:spacing w:after="0" w:line="240" w:lineRule="auto"/>
        <w:jc w:val="both"/>
        <w:rPr>
          <w:rFonts w:ascii="Times New Roman" w:hAnsi="Times New Roman"/>
          <w:sz w:val="24"/>
          <w:szCs w:val="24"/>
        </w:rPr>
      </w:pPr>
      <w:r w:rsidRPr="00446649">
        <w:rPr>
          <w:rFonts w:ascii="Times New Roman" w:hAnsi="Times New Roman"/>
          <w:sz w:val="24"/>
          <w:szCs w:val="24"/>
        </w:rPr>
        <w:t xml:space="preserve">владение навыками и опытом </w:t>
      </w:r>
      <w:r w:rsidRPr="00446649">
        <w:rPr>
          <w:rFonts w:ascii="Times New Roman" w:hAnsi="Times New Roman"/>
          <w:i/>
          <w:sz w:val="24"/>
          <w:szCs w:val="24"/>
        </w:rPr>
        <w:t>разработки программ</w:t>
      </w:r>
      <w:r w:rsidRPr="00446649">
        <w:rPr>
          <w:rFonts w:ascii="Times New Roman" w:hAnsi="Times New Roman"/>
          <w:sz w:val="24"/>
          <w:szCs w:val="24"/>
        </w:rPr>
        <w:t xml:space="preserve"> в выбранной среде программирования, включая тестирование и отладку программ; владение элементарными навыками формализации прикладной задачи и документирования программ. </w:t>
      </w:r>
    </w:p>
    <w:p w:rsidR="00831185" w:rsidRDefault="00831185" w:rsidP="00C21AB0">
      <w:pPr>
        <w:spacing w:after="0" w:line="240" w:lineRule="auto"/>
        <w:ind w:left="993"/>
        <w:jc w:val="both"/>
        <w:rPr>
          <w:rFonts w:ascii="Times New Roman" w:hAnsi="Times New Roman"/>
          <w:sz w:val="24"/>
          <w:szCs w:val="24"/>
        </w:rPr>
      </w:pPr>
    </w:p>
    <w:p w:rsidR="0006056D" w:rsidRDefault="0006056D" w:rsidP="00C21AB0">
      <w:pPr>
        <w:spacing w:after="0" w:line="240" w:lineRule="auto"/>
        <w:ind w:left="993"/>
        <w:jc w:val="both"/>
        <w:rPr>
          <w:rFonts w:ascii="Times New Roman" w:hAnsi="Times New Roman"/>
          <w:sz w:val="24"/>
          <w:szCs w:val="24"/>
        </w:rPr>
      </w:pPr>
    </w:p>
    <w:p w:rsidR="0006056D" w:rsidRDefault="0006056D" w:rsidP="00C21AB0">
      <w:pPr>
        <w:spacing w:after="0" w:line="240" w:lineRule="auto"/>
        <w:ind w:left="993"/>
        <w:jc w:val="both"/>
        <w:rPr>
          <w:rFonts w:ascii="Times New Roman" w:hAnsi="Times New Roman"/>
          <w:sz w:val="24"/>
          <w:szCs w:val="24"/>
        </w:rPr>
      </w:pPr>
    </w:p>
    <w:p w:rsidR="0006056D" w:rsidRDefault="0006056D" w:rsidP="00C21AB0">
      <w:pPr>
        <w:spacing w:after="0" w:line="240" w:lineRule="auto"/>
        <w:ind w:left="993"/>
        <w:jc w:val="both"/>
        <w:rPr>
          <w:rFonts w:ascii="Times New Roman" w:hAnsi="Times New Roman"/>
          <w:sz w:val="24"/>
          <w:szCs w:val="24"/>
        </w:rPr>
      </w:pPr>
    </w:p>
    <w:p w:rsidR="0006056D" w:rsidRPr="00831185" w:rsidRDefault="0006056D" w:rsidP="00C21AB0">
      <w:pPr>
        <w:spacing w:after="0" w:line="240" w:lineRule="auto"/>
        <w:ind w:left="993"/>
        <w:jc w:val="both"/>
        <w:rPr>
          <w:rFonts w:ascii="Times New Roman" w:hAnsi="Times New Roman"/>
          <w:sz w:val="24"/>
          <w:szCs w:val="24"/>
        </w:rPr>
      </w:pPr>
    </w:p>
    <w:p w:rsidR="00B34788" w:rsidRPr="0006056D" w:rsidRDefault="009204FC" w:rsidP="00B34788">
      <w:pPr>
        <w:spacing w:after="0"/>
        <w:ind w:firstLine="567"/>
        <w:rPr>
          <w:rFonts w:ascii="Times New Roman" w:hAnsi="Times New Roman"/>
          <w:sz w:val="28"/>
          <w:szCs w:val="28"/>
        </w:rPr>
      </w:pPr>
      <w:r w:rsidRPr="00A84D57">
        <w:rPr>
          <w:rFonts w:ascii="Times New Roman" w:hAnsi="Times New Roman"/>
          <w:b/>
          <w:sz w:val="28"/>
          <w:szCs w:val="28"/>
        </w:rPr>
        <w:lastRenderedPageBreak/>
        <w:t>2.</w:t>
      </w:r>
      <w:r w:rsidR="00B34788">
        <w:rPr>
          <w:rFonts w:ascii="Times New Roman" w:hAnsi="Times New Roman"/>
          <w:b/>
          <w:sz w:val="28"/>
          <w:szCs w:val="28"/>
        </w:rPr>
        <w:t xml:space="preserve"> </w:t>
      </w:r>
      <w:r w:rsidR="00B34788" w:rsidRPr="0006056D">
        <w:rPr>
          <w:rFonts w:ascii="Times New Roman" w:hAnsi="Times New Roman"/>
          <w:b/>
          <w:sz w:val="28"/>
          <w:szCs w:val="28"/>
        </w:rPr>
        <w:t xml:space="preserve">Содержание курса информатики </w:t>
      </w:r>
      <w:r w:rsidR="00801C0E" w:rsidRPr="0006056D">
        <w:rPr>
          <w:rFonts w:ascii="Times New Roman" w:hAnsi="Times New Roman"/>
          <w:b/>
          <w:sz w:val="28"/>
          <w:szCs w:val="28"/>
        </w:rPr>
        <w:t xml:space="preserve"> </w:t>
      </w:r>
      <w:r w:rsidR="00B34788" w:rsidRPr="0006056D">
        <w:rPr>
          <w:rFonts w:ascii="Times New Roman" w:hAnsi="Times New Roman"/>
          <w:b/>
          <w:sz w:val="28"/>
          <w:szCs w:val="28"/>
        </w:rPr>
        <w:t>полный углубленный курс в объёме 272 учебных часов</w:t>
      </w:r>
      <w:r w:rsidR="0006056D" w:rsidRPr="0006056D">
        <w:rPr>
          <w:rFonts w:ascii="Times New Roman" w:hAnsi="Times New Roman"/>
          <w:b/>
          <w:sz w:val="28"/>
          <w:szCs w:val="28"/>
        </w:rPr>
        <w:t xml:space="preserve"> в год.</w:t>
      </w:r>
      <w:r w:rsidR="00B34788" w:rsidRPr="0006056D">
        <w:rPr>
          <w:rFonts w:ascii="Times New Roman" w:hAnsi="Times New Roman"/>
          <w:b/>
          <w:sz w:val="28"/>
          <w:szCs w:val="28"/>
        </w:rPr>
        <w:t xml:space="preserve"> (по 4 часа в неделю в 10 и 11 классах).</w:t>
      </w:r>
    </w:p>
    <w:p w:rsidR="0006056D" w:rsidRDefault="0006056D" w:rsidP="00B34788">
      <w:pPr>
        <w:autoSpaceDE w:val="0"/>
        <w:autoSpaceDN w:val="0"/>
        <w:adjustRightInd w:val="0"/>
        <w:ind w:firstLine="567"/>
        <w:rPr>
          <w:rFonts w:ascii="Times New Roman" w:hAnsi="Times New Roman"/>
          <w:b/>
          <w:i/>
          <w:iCs/>
        </w:rPr>
      </w:pPr>
    </w:p>
    <w:p w:rsidR="00B34788" w:rsidRDefault="00B34788" w:rsidP="00B34788">
      <w:pPr>
        <w:autoSpaceDE w:val="0"/>
        <w:autoSpaceDN w:val="0"/>
        <w:adjustRightInd w:val="0"/>
        <w:ind w:firstLine="567"/>
        <w:rPr>
          <w:lang w:eastAsia="x-none"/>
        </w:rPr>
      </w:pPr>
      <w:r w:rsidRPr="00512BF8">
        <w:rPr>
          <w:rFonts w:ascii="Times New Roman" w:hAnsi="Times New Roman"/>
          <w:b/>
          <w:i/>
          <w:iCs/>
        </w:rPr>
        <w:t>10 класс (136 ч)</w:t>
      </w: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Информация и информационные процессы</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Информатика и информация. Получение информации. Формы представления информации. Информация в природе. Человек, информация, знания. Свойства информации. Информация в технике. Передача информации. Обработка информации. Хранение информации. Структура информации. Таблицы. Списки. Деревья. Графы.</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Кодирование информации</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Дискретное кодирование. Знаковые системы. Аналоговые и дискретные сигналы. Дискретизация. Равномерное и неравномерное кодирование. Правило умножения. Декодирование. Условие Фано. Граф Ал.А. Маркова. Алфавитный подход к оценке количества информации. Системы счисления. Перевод целых и дробных чисел в другую систему счисления. Двоичная система счисления. Арифметические операции. Сложение и вычитание степеней числа 2. Достоинства и недостатки. Восьмеричная система счисления. Связь с двоичной системой счисления. Арифметические операции. Применение. Шестнадцатеричная система счисления. Связь с двоичной системой счисления. Арифметические операции. Применение. Троичная уравновешенная система счисления. Двоичнодесятичная система счисления. Кодирование текстов. Однобайтные кодировки. Стандарт UNICODE. Кодирование графической информации. Цветовые модели. Растровое кодирование. Форматы файлов. Векторное кодирование. Трёхмерная графика. Фрактальная графика. Кодирование звуковой информации. Оцифровка звука. Инструментальное кодирование звука. Кодирование видеоинформации.</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spacing w:after="0"/>
        <w:rPr>
          <w:rFonts w:ascii="Times New Roman" w:hAnsi="Times New Roman"/>
          <w:b/>
          <w:bCs/>
          <w:sz w:val="24"/>
          <w:szCs w:val="24"/>
        </w:rPr>
      </w:pPr>
      <w:r w:rsidRPr="00B34788">
        <w:rPr>
          <w:rFonts w:ascii="Times New Roman" w:hAnsi="Times New Roman"/>
          <w:b/>
          <w:bCs/>
          <w:sz w:val="24"/>
          <w:szCs w:val="24"/>
        </w:rPr>
        <w:t>Логические основы компьютеров</w:t>
      </w:r>
    </w:p>
    <w:p w:rsidR="00B34788" w:rsidRPr="00B34788" w:rsidRDefault="00B34788" w:rsidP="00B34788">
      <w:pPr>
        <w:spacing w:after="0"/>
        <w:rPr>
          <w:rFonts w:ascii="Times New Roman" w:hAnsi="Times New Roman"/>
          <w:sz w:val="24"/>
          <w:szCs w:val="24"/>
        </w:rPr>
      </w:pPr>
      <w:r w:rsidRPr="00B34788">
        <w:rPr>
          <w:rFonts w:ascii="Times New Roman" w:hAnsi="Times New Roman"/>
          <w:sz w:val="24"/>
          <w:szCs w:val="24"/>
        </w:rPr>
        <w:t>Логические операции «НЕ», «И», «ИЛИ». Операция «исключающее ИЛИ». Импликация. Эквиваленция. Штрих Шеффера. Стрелка Пирса. Логические выражения. Вычисление логических выражений. Диаграммы Венна. Упрощение логических выражений. Законы алгебры логики. Логические уравнения. Количество решений логического уравнения. Системы логических уравнений. Синтез логических выражений. Построение выражений с помощью СДНФ. Построение выражений с помощью СКНФ. Множества и логические выражения. Задача дополнения множества до универсального множества. Поразрядные логические операции. Предикаты и кванторы. Логические элементы компьютера. Триггер. Сумматор.</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Компьютерная арифметика</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Особенности представления чисел в компьютере. Предельные значения чисел. Различие между вещественными и целыми числами. Дискретность представления чисел. Программное повышение точности вычислений. Хранение в памяти целых чисел. Целые числа без знака. Целые числа со знаком. Операции с целыми числами. Сравнение. Поразрядные логические операции. Сдвиги. Хранение в памяти вещественных чисел. Операции с вещественными числами.</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spacing w:after="0"/>
        <w:rPr>
          <w:rFonts w:ascii="Times New Roman" w:hAnsi="Times New Roman"/>
          <w:b/>
          <w:bCs/>
          <w:sz w:val="24"/>
          <w:szCs w:val="24"/>
        </w:rPr>
      </w:pPr>
      <w:r w:rsidRPr="00B34788">
        <w:rPr>
          <w:rFonts w:ascii="Times New Roman" w:hAnsi="Times New Roman"/>
          <w:b/>
          <w:bCs/>
          <w:sz w:val="24"/>
          <w:szCs w:val="24"/>
        </w:rPr>
        <w:t>Как устроен компьютер</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 xml:space="preserve">Современные компьютерные системы. Стационарные компьютеры. Мобильные устройства. Встроенные компьютеры. Параллельные вычисления. Суперкомпьютеры. Распределённые </w:t>
      </w:r>
      <w:r w:rsidRPr="00B34788">
        <w:rPr>
          <w:rFonts w:ascii="Times New Roman" w:hAnsi="Times New Roman"/>
          <w:sz w:val="24"/>
          <w:szCs w:val="24"/>
        </w:rPr>
        <w:lastRenderedPageBreak/>
        <w:t>вычисления. Облачные вычисления. Выбор конфигурации компьютера. Общие принципы устройства компьютеров. Принципы организации памяти. Выполнение программы. Архитектура компьютера. Особенности мобильных компьютеров. Магистрально-модульная организация компьютера. Взаимодействие устройств. Обмен данными с внешним устройствами. Процессор. Арифметико-логическое устройство. Устройство управления. Регистры процессора. Основные характеристики процессора. Система команд процессора. Память. Внутренняя память. Внешняя память. Облачные хранилища данных. Взаимодействие разных видов памяти. Основные характеристики памяти. Устройства ввода. Устройства вывода. Устройства ввода/вывода.</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spacing w:after="0"/>
        <w:rPr>
          <w:rFonts w:ascii="Times New Roman" w:hAnsi="Times New Roman"/>
          <w:b/>
          <w:bCs/>
          <w:sz w:val="24"/>
          <w:szCs w:val="24"/>
        </w:rPr>
      </w:pPr>
      <w:r w:rsidRPr="00B34788">
        <w:rPr>
          <w:rFonts w:ascii="Times New Roman" w:hAnsi="Times New Roman"/>
          <w:b/>
          <w:bCs/>
          <w:sz w:val="24"/>
          <w:szCs w:val="24"/>
        </w:rPr>
        <w:t>Программное обеспечение</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Виды программного обеспечения. Программное обеспечение для мобильных устройств. Инсталляция и обновление программ. Авторские права. Типы лицензий на программное обеспечение. Ответственность за незаконное использование ПО. Программы для обработки текстов. Технические средства ввода текста. Текстовые редакторы и текстовые процессоры. Поиск и замена. Проверка правописания и грамматики. Компьютерные словари и переводчики. Шаблоны. Рассылки. Вставка математических формул. Многостраничные документы. Форматирование страниц. Колонтитулы. Оглавление. Режим структуры документа. Нумерация рисунков (таблиц, формул). Сноски и ссылки. Гипертекстовые документы. Правила оформления рефератов. Коллективная работа над документами. Рецензирование. Онлайн-офис. Правила коллективной работы Пакеты прикладных программ. Офисные пакеты. Программы для управления предприятием. Пакеты для решения научных задач. Программы для дизайна и вёрстки. Системы автоматизированного проектирования. Обработка мультимедийной информации. Обработка звуковой информации. Обработка видеоинформации. Программы для создания презентаций.  Содержание презентаций. Дизайн презентации. Макеты. Размещение элементов на слайде. Оформление текста. Добавление объектов. Переходы между слайдами. Анимация в презентациях. Системное программное обеспечение. Операционные системы. Драйверы устройств. Утилиты. Файловые системы. Системы программирования. Языки программирования. Трансляторы. Отладчики. Профилировщики.</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Компьютерные сети</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 xml:space="preserve">Структуры (топологии) сетей. Обмен данными. Серверы и клиенты. Локальные сети. Сетевое оборудование. Одноранговые сети. Сети с выделенными серверами. Беспроводные сети. Сеть Интернет. Краткая история Интернета. Набор протоколов TCP/IP. Адреса в Интернете. IP-адреса и маски. Доменные имена. Адрес ресурса (URL). Тестирование сети. Службы Интернета. Всемирная паутина. Поиск в Интернете. Электронная почта. Обмен файлами (FTP). Форумы. Общение в реальном времени. Пиринговые сети. Информационные системы. Электронная коммерция. Интернет-магазины. Электронные платёжные системы. Личное информационное пространство. Организация личных данных. Нетикет. Интернет и право. </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Алгоритмизация и программирование</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 xml:space="preserve">Алгоритмы. Этапы решения задач на компьютере. Анализ алгоритмов. Оптимальные линейные программы. Анализ алгоритмов с ветвлениями и циклами. Исполнитель Робот. Исполнитель Чертёжник. Исполнитель Редактор. Введение в язык Python. Простейшая программа. Переменные. Типы данных. Размещение переменных в памяти. Арифметические выражения и операции. Вычисления. Деление нацело и остаток. Вещественные значения. Стандартные функции. Случайные числа. Ветвления. Условный оператор. Сложные условия. Циклические алгоритмы. Цикл с условием. Поиск максимальной цифры числа. Алгоритм Евклида. Циклы с постусловием. Циклы по переменной. Вложенные циклы. Процедуры. Процедуры с параметрами. Локальные и глобальные </w:t>
      </w:r>
      <w:r w:rsidRPr="00B34788">
        <w:rPr>
          <w:rFonts w:ascii="Times New Roman" w:hAnsi="Times New Roman"/>
          <w:sz w:val="24"/>
          <w:szCs w:val="24"/>
        </w:rPr>
        <w:lastRenderedPageBreak/>
        <w:t>переменные. Функции. Вызов функции. Возврат нескольких значений. Логические функции. Рекурсия. Ханойские башни. Использование стека. Анализ рекурсивных функций. Массивы. Ввод и вывод массива. Перебор элементов. Алгоритмы обработки массивов. Поиск в массиве. Максимальный элемент. Реверс массива. Сдвиг элементов массива. Срезы массива. Отбор нужных элементов. Особенности копирования списков в языке Python. Сортировка массивов. Метод пузырька (сортировка обменами). Метод выбора. Сортировка слиянием. «Быстрая сортировка». Сортировка в языке Python. Двоичный поиск. Символьные строки. Операции со строками. Поиск в строках. Примеры обработки строк. Преобразование число-строка. Строки в процедурах и функциях. Рекурсивный перебор. Матрицы. Обработка элементов матрицы. Работа с файлами. Неизвестное количество данных. Обработка массивов. Обработка строк.</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Вычислительные задачи</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Точность вычислений. Погрешности измерений. Погрешности вычислений. Решение уравнений. Приближённые методы. Метод перебора. Метод деления отрезка пополам. Использование табличных процессоров. Дискретизация. Вычисления длины кривой. Вычисление площадей фигур. Оптимизация. Локальный и глобальный минимумы. Метод дихотомии. Использование табличных процессоров. Статистические расчёты. Свойства ряда данных. Условные вычисления. Связь двух рядов данных. Обработка результатов эксперимента. Метод наименьших квадратов. Восстановление зависимостей. Прогнозирование.</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Информационная безопасность</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Понятие информационной безопасности. Средства защиты информации. Информационная безопасность в мире. Информационная безопасность в России. Вредоносные программы. Заражение вредоносными программами. Типы вредоносных программ. Вирусы для мобильных устройств. Защита от вредоносных программ. Антивирусные программы. Брандмауэры. Меры безопасности. Шифрование. Хэширование и пароли. Современные алгоритмы шифрования. Алгоритм RSA. Электронная цифровая подпись. Стеганография. Безопасность в интернете. Сетевые угрозы. Мошенничество. Шифрование данных. Правила личной безопасности в Интернете.</w:t>
      </w:r>
    </w:p>
    <w:p w:rsidR="00B34788" w:rsidRPr="00B34788" w:rsidRDefault="00B34788" w:rsidP="00B34788">
      <w:pPr>
        <w:spacing w:after="0"/>
        <w:rPr>
          <w:rFonts w:ascii="Times New Roman" w:hAnsi="Times New Roman"/>
          <w:sz w:val="24"/>
          <w:szCs w:val="24"/>
          <w:lang w:eastAsia="x-none"/>
        </w:rPr>
      </w:pPr>
    </w:p>
    <w:p w:rsidR="00B34788" w:rsidRPr="00B34788" w:rsidRDefault="00B34788" w:rsidP="00B34788">
      <w:pPr>
        <w:autoSpaceDE w:val="0"/>
        <w:autoSpaceDN w:val="0"/>
        <w:adjustRightInd w:val="0"/>
        <w:spacing w:after="0"/>
        <w:ind w:firstLine="708"/>
        <w:rPr>
          <w:rFonts w:ascii="Times New Roman" w:hAnsi="Times New Roman"/>
          <w:b/>
          <w:i/>
          <w:iCs/>
          <w:sz w:val="24"/>
          <w:szCs w:val="24"/>
        </w:rPr>
      </w:pPr>
      <w:r w:rsidRPr="00B34788">
        <w:rPr>
          <w:rFonts w:ascii="Times New Roman" w:hAnsi="Times New Roman"/>
          <w:b/>
          <w:i/>
          <w:iCs/>
          <w:sz w:val="24"/>
          <w:szCs w:val="24"/>
        </w:rPr>
        <w:t>11 класс (136 ч)</w:t>
      </w: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Информация и информационные процессы</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Формула Хартли. Информация и вероятность. Формула Шеннона. Передача данных. Скорость передачи данных. Обнаружение ошибок. Помехоустойчивые коды. Сжатие данных. Алгоритм RLE. Префиксные коды. Алгоритм Хаффмана. Алгоритм LZW. Сжатие с потерями. Информация и управление. Кибернетика. Понятие системы. Системы управления. Информационное общество. Информационные технологии. «Большие данные». Государственные электронные сервисы и услуги. Электронная цифровая подпись (ЭЦП). Открытые образовательные ресурсы. Информационная культура. Стандарты в сфере информационных технологий.</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Моделирование</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 xml:space="preserve">Модели и моделирование. Иерархические модели. Сетевые модели. Адекватность. Игровые модели. Игровые стратегии. Пример игры с полной информацией. Задача с двумя кучами камней. Модели мышления. Искусственный интеллект. Нейронные сети. Машинное обучение. Большие данные. Этапы моделирования. Постановка задачи. Разработка модели. Тестирование модели. Эксперимент с моделью. Анализ результатов. Моделирование движения. Движение с сопротивлением. Дискретизация. Компьютерная модель. Математические модели в биологии. Модель неограниченного роста. Модель ограниченного роста. Взаимодействие видов. Обратная связь. </w:t>
      </w:r>
      <w:r w:rsidRPr="00B34788">
        <w:rPr>
          <w:rFonts w:ascii="Times New Roman" w:hAnsi="Times New Roman"/>
          <w:sz w:val="24"/>
          <w:szCs w:val="24"/>
        </w:rPr>
        <w:lastRenderedPageBreak/>
        <w:t>Саморегуляция. Вероятностные модели. Методы Монте-Карло. Системы массового обслуживания. Модель обслуживания в банке.</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Базы данных</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 xml:space="preserve">Основные понятия. Типы информационных систем. Транзакции. Таблицы. Индексы. Целостность базы данных. Многотабличные базы данных. Ссылочная целостность. Типы связей. Реляционная модель данных. Математическое описание базы данных. Нормализация. Таблицы. Работа с готовой таблицей. Создание таблиц. Связи между таблицами. Запросы. Конструктор запросов. Критерии отбора. Запросы с параметрами. Вычисляемые поля. Запрос данных из нескольких таблиц. Итоговый запрос. Другие типы запросов. Формы. Простая форма. Формы с подчинёнными. Кнопочные формы. Отчёты. Простые отчёты. Отчёты с группировкой. Проблемы реляционных БД. Нереляционные базы данных. Экспертные системы. </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Создание веб-сайтов</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Веб-сайты и веб-страницы. Статические и динамические веб-страницы. Веб-программирование. Системы управления сайтом. Текстовые веб-страницы. Простейшая веб-страница. Заголовки. Абзацы. Специальные символы. Списки. Гиперссылки. Оформление веб-страниц. Средства языка HTML. Стилевые файлы. Стили для элементов. Рисунки, звук, видео. Форматы рисунков. Рисунки в документе. Фоновые рисунки. Мультимедиа. Таблицы. Структура таблицы. Табличная вёрстка. Оформление таблиц. Блоки. Блочная вёрстка. Плавающие блоки. XML и XHTML. Динамический HTML. «Живой» рисунок. Скрытый блок. Формы. Размещение веб-сайтов. Хранение файлов. Доменное имя. Загрузка файлов на сайт.</w:t>
      </w: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Элементы теории алгоритмов</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Уточнение понятия алгоритма. Универсальные исполнители. Машина Тьюринга. Машина Поста. Нормальные алгорифмы Маркова. Алгоритмически неразрешимые задачи. Вычислимые и невычислимые функции. Сложность вычислений. Асимптотическая сложность. Сложность алгоритмов поиска. Сложность алгоритмов сортировки. Доказательство правильности программ. Инвариант цикла. Доказательное программирование.</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Алгоритмизация и программирование</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Целочисленные алгоритмы. Решето Эратосфена. «Длинные» числа. Квадратный корень. Структуры. Работа с файлами. сортировка структур. Словари. Алфавитно-частотный словарь. Стек. Использование списка. Вычисление арифметических выражений с помощью стека. Проверка скобочных выражений. Очереди, деки. Деревья. Деревья поиска. Обход дерева. Использование связанных структур. Вычисление арифметических выражений с помощью дерева. Хранение двоичного дерева в массиве. Модульность. Графы. «Жадные» алгоритмы. Алгоритм Дейкстры. Алгоритм Флойда-Уоршелла. Использование списков смежности. Динамическое  программирование. Поиск оптимального решения. Количество решений.</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Объектно-ориентированное программирование</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Борьба со сложностью программ. Объектный подход. Объекты и классы. Создание объектов в программе. Скрытие внутреннего устройства. Иерархия классов. Классы-наследники. Сообщения между объектами. Программы с графическим интерфейсом. Особенности современных прикладных программ. Свойства формы. Обработчик событий. Использование компонентов (виджетов). Программа с компонентами. Ввод и вывод данных. Обработка ошибок. Совершенствование компонентов. Модель и представление.</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lastRenderedPageBreak/>
        <w:t>Обработка изображений</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Ввод изображений. Разрешение. Цифровые фотоаппараты. Сканирование. Кадрирование. Коррекция изображений. Исправление перспективы. Гистограмма. Коррекция цвета. Ретушь. Работа с областями. Выделение областей. Быстрая маска. Исправление «эффекта красных глаз». Фильтры. Многослойные изображения. Текстовые слои. Маска слоя. Каналы. Цветовые каналы. Сохранение выделенной области. Иллюстрации для веб-сайтов. Анимация. Векторная графика. Примитивы. Изменение порядка элементов. Выравнивание, распределение. Группировка. Кривые. Форматы векторных рисунков. Ввод векторных рисунков. Контуры в GIMP.</w:t>
      </w:r>
    </w:p>
    <w:p w:rsidR="00B34788" w:rsidRPr="00B34788" w:rsidRDefault="00B34788" w:rsidP="00B34788">
      <w:pPr>
        <w:autoSpaceDE w:val="0"/>
        <w:autoSpaceDN w:val="0"/>
        <w:adjustRightInd w:val="0"/>
        <w:spacing w:after="0"/>
        <w:rPr>
          <w:rFonts w:ascii="Times New Roman" w:hAnsi="Times New Roman"/>
          <w:sz w:val="24"/>
          <w:szCs w:val="24"/>
        </w:rPr>
      </w:pPr>
    </w:p>
    <w:p w:rsidR="00B34788" w:rsidRPr="00B34788" w:rsidRDefault="00B34788" w:rsidP="00B34788">
      <w:pPr>
        <w:autoSpaceDE w:val="0"/>
        <w:autoSpaceDN w:val="0"/>
        <w:adjustRightInd w:val="0"/>
        <w:spacing w:after="0"/>
        <w:rPr>
          <w:rFonts w:ascii="Times New Roman" w:hAnsi="Times New Roman"/>
          <w:b/>
          <w:bCs/>
          <w:sz w:val="24"/>
          <w:szCs w:val="24"/>
        </w:rPr>
      </w:pPr>
      <w:r w:rsidRPr="00B34788">
        <w:rPr>
          <w:rFonts w:ascii="Times New Roman" w:hAnsi="Times New Roman"/>
          <w:b/>
          <w:bCs/>
          <w:sz w:val="24"/>
          <w:szCs w:val="24"/>
        </w:rPr>
        <w:t>Трёхмерная графика</w:t>
      </w:r>
    </w:p>
    <w:p w:rsidR="00B34788" w:rsidRPr="00B34788" w:rsidRDefault="00B34788" w:rsidP="00B34788">
      <w:pPr>
        <w:autoSpaceDE w:val="0"/>
        <w:autoSpaceDN w:val="0"/>
        <w:adjustRightInd w:val="0"/>
        <w:spacing w:after="0"/>
        <w:rPr>
          <w:rFonts w:ascii="Times New Roman" w:hAnsi="Times New Roman"/>
          <w:sz w:val="24"/>
          <w:szCs w:val="24"/>
        </w:rPr>
      </w:pPr>
      <w:r w:rsidRPr="00B34788">
        <w:rPr>
          <w:rFonts w:ascii="Times New Roman" w:hAnsi="Times New Roman"/>
          <w:sz w:val="24"/>
          <w:szCs w:val="24"/>
        </w:rPr>
        <w:t>Понятие 3D-графики. Проекции. Работа с объектами. Примитивы. Преобразования объектов. Системы координат. Слои. Связывание объектов. Сеточные модели. Редактирование сетки. Деление рёбер и граней. Выдавливание. Сглаживание. Модификаторы. Логические операции. Массив. Деформация. Кривые. Тела вращения. Отражение света. Простые материалы. Многокомпонентные материалы. Текстуры. UV-проекция. Рендеринг. Источники света. Камеры. Внешняя среда. Параметры рендеринга. Тени. Анимация объектов. Редактор кривых. Простая анимация сеточных моделей. Арматура. Прямая и обратная кинематика. Физические явления. Язык VRML.</w:t>
      </w:r>
    </w:p>
    <w:p w:rsidR="00803B98" w:rsidRDefault="00803B98" w:rsidP="00803B98">
      <w:pPr>
        <w:spacing w:line="240" w:lineRule="auto"/>
        <w:rPr>
          <w:rFonts w:ascii="Times New Roman" w:eastAsia="Times New Roman" w:hAnsi="Times New Roman"/>
          <w:color w:val="000000"/>
          <w:sz w:val="24"/>
          <w:szCs w:val="24"/>
          <w:lang w:eastAsia="ru-RU"/>
        </w:rPr>
      </w:pPr>
    </w:p>
    <w:p w:rsidR="00803B98" w:rsidRDefault="009204FC" w:rsidP="00803B98">
      <w:pPr>
        <w:spacing w:line="240" w:lineRule="auto"/>
        <w:jc w:val="center"/>
        <w:rPr>
          <w:rFonts w:ascii="Times New Roman" w:hAnsi="Times New Roman"/>
          <w:b/>
          <w:sz w:val="24"/>
          <w:szCs w:val="24"/>
        </w:rPr>
      </w:pPr>
      <w:r w:rsidRPr="00803B98">
        <w:rPr>
          <w:rFonts w:ascii="Times New Roman" w:hAnsi="Times New Roman"/>
          <w:b/>
          <w:sz w:val="24"/>
          <w:szCs w:val="24"/>
        </w:rPr>
        <w:t>3.Тематическое планирование</w:t>
      </w:r>
    </w:p>
    <w:p w:rsidR="00506879" w:rsidRPr="00506879" w:rsidRDefault="00803B98" w:rsidP="00506879">
      <w:pPr>
        <w:spacing w:line="240" w:lineRule="auto"/>
        <w:ind w:firstLine="708"/>
        <w:jc w:val="center"/>
        <w:rPr>
          <w:rFonts w:ascii="Times New Roman" w:hAnsi="Times New Roman"/>
          <w:b/>
          <w:sz w:val="24"/>
          <w:szCs w:val="24"/>
        </w:rPr>
      </w:pPr>
      <w:r w:rsidRPr="00803B98">
        <w:rPr>
          <w:rFonts w:ascii="Times New Roman" w:hAnsi="Times New Roman"/>
          <w:b/>
          <w:sz w:val="24"/>
          <w:szCs w:val="24"/>
        </w:rPr>
        <w:t>с учёт</w:t>
      </w:r>
      <w:r w:rsidR="00506879">
        <w:rPr>
          <w:rFonts w:ascii="Times New Roman" w:hAnsi="Times New Roman"/>
          <w:b/>
          <w:sz w:val="24"/>
          <w:szCs w:val="24"/>
        </w:rPr>
        <w:t>ом рабочей программы воспитания</w:t>
      </w:r>
    </w:p>
    <w:tbl>
      <w:tblPr>
        <w:tblW w:w="493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6122"/>
        <w:gridCol w:w="1425"/>
        <w:gridCol w:w="1231"/>
        <w:gridCol w:w="1237"/>
      </w:tblGrid>
      <w:tr w:rsidR="00506879" w:rsidRPr="005624D6" w:rsidTr="00506879">
        <w:tc>
          <w:tcPr>
            <w:tcW w:w="248"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06879" w:rsidRPr="005624D6" w:rsidRDefault="00506879" w:rsidP="00506879">
            <w:pPr>
              <w:jc w:val="center"/>
              <w:rPr>
                <w:rFonts w:ascii="Times New Roman" w:hAnsi="Times New Roman"/>
              </w:rPr>
            </w:pPr>
            <w:r w:rsidRPr="005624D6">
              <w:rPr>
                <w:rFonts w:ascii="Times New Roman" w:hAnsi="Times New Roman"/>
              </w:rPr>
              <w:t>№</w:t>
            </w:r>
          </w:p>
        </w:tc>
        <w:tc>
          <w:tcPr>
            <w:tcW w:w="2905"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506879" w:rsidRPr="005624D6" w:rsidRDefault="00506879" w:rsidP="00506879">
            <w:pPr>
              <w:jc w:val="center"/>
              <w:rPr>
                <w:rFonts w:ascii="Times New Roman" w:hAnsi="Times New Roman"/>
              </w:rPr>
            </w:pPr>
            <w:r w:rsidRPr="005624D6">
              <w:rPr>
                <w:rFonts w:ascii="Times New Roman" w:hAnsi="Times New Roman"/>
              </w:rPr>
              <w:t>Тема</w:t>
            </w:r>
          </w:p>
        </w:tc>
        <w:tc>
          <w:tcPr>
            <w:tcW w:w="1847" w:type="pct"/>
            <w:gridSpan w:val="3"/>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rPr>
            </w:pPr>
            <w:r w:rsidRPr="005624D6">
              <w:rPr>
                <w:rFonts w:ascii="Times New Roman" w:hAnsi="Times New Roman"/>
              </w:rPr>
              <w:t>Количество часов / класс</w:t>
            </w:r>
          </w:p>
        </w:tc>
      </w:tr>
      <w:tr w:rsidR="00506879" w:rsidRPr="005624D6" w:rsidTr="00506879">
        <w:tc>
          <w:tcPr>
            <w:tcW w:w="248" w:type="pct"/>
            <w:vMerge/>
            <w:tcBorders>
              <w:top w:val="single" w:sz="4" w:space="0" w:color="auto"/>
              <w:left w:val="single" w:sz="4" w:space="0" w:color="auto"/>
              <w:bottom w:val="single" w:sz="4" w:space="0" w:color="auto"/>
              <w:right w:val="single" w:sz="4" w:space="0" w:color="auto"/>
            </w:tcBorders>
            <w:shd w:val="clear" w:color="auto" w:fill="D9D9D9"/>
            <w:vAlign w:val="center"/>
          </w:tcPr>
          <w:p w:rsidR="00506879" w:rsidRPr="005624D6" w:rsidRDefault="00506879" w:rsidP="00506879">
            <w:pPr>
              <w:rPr>
                <w:rFonts w:ascii="Times New Roman" w:hAnsi="Times New Roman"/>
              </w:rPr>
            </w:pPr>
          </w:p>
        </w:tc>
        <w:tc>
          <w:tcPr>
            <w:tcW w:w="2905" w:type="pct"/>
            <w:vMerge/>
            <w:tcBorders>
              <w:top w:val="single" w:sz="4" w:space="0" w:color="auto"/>
              <w:left w:val="single" w:sz="4" w:space="0" w:color="auto"/>
              <w:bottom w:val="single" w:sz="4" w:space="0" w:color="auto"/>
              <w:right w:val="single" w:sz="4" w:space="0" w:color="auto"/>
            </w:tcBorders>
            <w:shd w:val="clear" w:color="auto" w:fill="D9D9D9"/>
            <w:vAlign w:val="center"/>
          </w:tcPr>
          <w:p w:rsidR="00506879" w:rsidRPr="005624D6" w:rsidRDefault="00506879" w:rsidP="00506879">
            <w:pPr>
              <w:rPr>
                <w:rFonts w:ascii="Times New Roman" w:hAnsi="Times New Roman"/>
              </w:rPr>
            </w:pPr>
          </w:p>
        </w:tc>
        <w:tc>
          <w:tcPr>
            <w:tcW w:w="676"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rPr>
            </w:pPr>
            <w:r w:rsidRPr="005624D6">
              <w:rPr>
                <w:rFonts w:ascii="Times New Roman" w:hAnsi="Times New Roman"/>
              </w:rPr>
              <w:t>Всего</w:t>
            </w:r>
          </w:p>
        </w:tc>
        <w:tc>
          <w:tcPr>
            <w:tcW w:w="584"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rPr>
            </w:pPr>
            <w:r w:rsidRPr="005624D6">
              <w:rPr>
                <w:rFonts w:ascii="Times New Roman" w:hAnsi="Times New Roman"/>
              </w:rPr>
              <w:t>10 кл.</w:t>
            </w:r>
          </w:p>
        </w:tc>
        <w:tc>
          <w:tcPr>
            <w:tcW w:w="587"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rPr>
            </w:pPr>
            <w:r w:rsidRPr="005624D6">
              <w:rPr>
                <w:rFonts w:ascii="Times New Roman" w:hAnsi="Times New Roman"/>
              </w:rPr>
              <w:t>11 кл.</w:t>
            </w:r>
          </w:p>
        </w:tc>
      </w:tr>
      <w:tr w:rsidR="00506879" w:rsidRPr="005624D6" w:rsidTr="00506879">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b/>
              </w:rPr>
            </w:pPr>
            <w:r w:rsidRPr="005624D6">
              <w:rPr>
                <w:rFonts w:ascii="Times New Roman" w:hAnsi="Times New Roman"/>
                <w:b/>
              </w:rPr>
              <w:t>Основы информатики</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Техника безопасности. Организация рабочего места</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2</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Информация и информационные процессы</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15</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5</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10</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Кодирование информации</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14</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14</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Логические основы компьютеров</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10</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10</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Компьютерная арифметика</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6</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6</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Устройство компьютера</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9</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9</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Программное обеспечение</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13</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13</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Компьютерные сети</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9</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9</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Информационная безопасность</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6</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6</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widowControl w:val="0"/>
              <w:autoSpaceDE w:val="0"/>
              <w:autoSpaceDN w:val="0"/>
              <w:adjustRightInd w:val="0"/>
              <w:ind w:left="4"/>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rPr>
                <w:rFonts w:ascii="Times New Roman" w:hAnsi="Times New Roman"/>
                <w:b/>
              </w:rPr>
            </w:pPr>
            <w:r w:rsidRPr="005624D6">
              <w:rPr>
                <w:rFonts w:ascii="Times New Roman" w:hAnsi="Times New Roman"/>
                <w:b/>
              </w:rPr>
              <w:t>Итого:</w:t>
            </w:r>
          </w:p>
        </w:tc>
        <w:tc>
          <w:tcPr>
            <w:tcW w:w="676"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 xml:space="preserve"> =SUM(ABOVE) </w:instrText>
            </w:r>
            <w:r w:rsidRPr="005624D6">
              <w:rPr>
                <w:rFonts w:ascii="Times New Roman" w:hAnsi="Times New Roman"/>
                <w:b/>
              </w:rPr>
              <w:fldChar w:fldCharType="separate"/>
            </w:r>
            <w:r w:rsidRPr="005624D6">
              <w:rPr>
                <w:rFonts w:ascii="Times New Roman" w:hAnsi="Times New Roman"/>
                <w:b/>
                <w:noProof/>
              </w:rPr>
              <w:t>84</w:t>
            </w:r>
            <w:r w:rsidRPr="005624D6">
              <w:rPr>
                <w:rFonts w:ascii="Times New Roman" w:hAnsi="Times New Roman"/>
                <w:b/>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 xml:space="preserve"> =SUM(ABOVE) </w:instrText>
            </w:r>
            <w:r w:rsidRPr="005624D6">
              <w:rPr>
                <w:rFonts w:ascii="Times New Roman" w:hAnsi="Times New Roman"/>
                <w:b/>
              </w:rPr>
              <w:fldChar w:fldCharType="separate"/>
            </w:r>
            <w:r w:rsidRPr="005624D6">
              <w:rPr>
                <w:rFonts w:ascii="Times New Roman" w:hAnsi="Times New Roman"/>
                <w:b/>
                <w:noProof/>
              </w:rPr>
              <w:t>73</w:t>
            </w:r>
            <w:r w:rsidRPr="005624D6">
              <w:rPr>
                <w:rFonts w:ascii="Times New Roman" w:hAnsi="Times New Roman"/>
                <w:b/>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 xml:space="preserve"> =SUM(ABOVE) </w:instrText>
            </w:r>
            <w:r w:rsidRPr="005624D6">
              <w:rPr>
                <w:rFonts w:ascii="Times New Roman" w:hAnsi="Times New Roman"/>
                <w:b/>
              </w:rPr>
              <w:fldChar w:fldCharType="separate"/>
            </w:r>
            <w:r w:rsidRPr="005624D6">
              <w:rPr>
                <w:rFonts w:ascii="Times New Roman" w:hAnsi="Times New Roman"/>
                <w:b/>
                <w:noProof/>
              </w:rPr>
              <w:t>11</w:t>
            </w:r>
            <w:r w:rsidRPr="005624D6">
              <w:rPr>
                <w:rFonts w:ascii="Times New Roman" w:hAnsi="Times New Roman"/>
                <w:b/>
              </w:rPr>
              <w:fldChar w:fldCharType="end"/>
            </w:r>
          </w:p>
        </w:tc>
      </w:tr>
      <w:tr w:rsidR="00506879" w:rsidRPr="005624D6" w:rsidTr="00506879">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b/>
              </w:rPr>
            </w:pPr>
            <w:r w:rsidRPr="005624D6">
              <w:rPr>
                <w:rFonts w:ascii="Times New Roman" w:hAnsi="Times New Roman"/>
                <w:b/>
              </w:rPr>
              <w:t>Алгоритмы и программирование</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Алгоритмизация и программирование</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67</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43</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24</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Решение вычислительных задач</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12</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12</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Элементы теории алгоритмов</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6</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6</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Объектно-ориентированное программирование</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15</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15</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widowControl w:val="0"/>
              <w:autoSpaceDE w:val="0"/>
              <w:autoSpaceDN w:val="0"/>
              <w:adjustRightInd w:val="0"/>
              <w:ind w:left="4"/>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rPr>
                <w:rFonts w:ascii="Times New Roman" w:hAnsi="Times New Roman"/>
                <w:b/>
              </w:rPr>
            </w:pPr>
            <w:r w:rsidRPr="005624D6">
              <w:rPr>
                <w:rFonts w:ascii="Times New Roman" w:hAnsi="Times New Roman"/>
                <w:b/>
              </w:rPr>
              <w:t>Итого:</w:t>
            </w:r>
          </w:p>
        </w:tc>
        <w:tc>
          <w:tcPr>
            <w:tcW w:w="676"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 xml:space="preserve"> =SUM(ABOVE) </w:instrText>
            </w:r>
            <w:r w:rsidRPr="005624D6">
              <w:rPr>
                <w:rFonts w:ascii="Times New Roman" w:hAnsi="Times New Roman"/>
                <w:b/>
              </w:rPr>
              <w:fldChar w:fldCharType="separate"/>
            </w:r>
            <w:r w:rsidRPr="005624D6">
              <w:rPr>
                <w:rFonts w:ascii="Times New Roman" w:hAnsi="Times New Roman"/>
                <w:b/>
                <w:noProof/>
              </w:rPr>
              <w:t>100</w:t>
            </w:r>
            <w:r w:rsidRPr="005624D6">
              <w:rPr>
                <w:rFonts w:ascii="Times New Roman" w:hAnsi="Times New Roman"/>
                <w:b/>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 xml:space="preserve"> =SUM(ABOVE) </w:instrText>
            </w:r>
            <w:r w:rsidRPr="005624D6">
              <w:rPr>
                <w:rFonts w:ascii="Times New Roman" w:hAnsi="Times New Roman"/>
                <w:b/>
              </w:rPr>
              <w:fldChar w:fldCharType="separate"/>
            </w:r>
            <w:r w:rsidRPr="005624D6">
              <w:rPr>
                <w:rFonts w:ascii="Times New Roman" w:hAnsi="Times New Roman"/>
                <w:b/>
                <w:noProof/>
              </w:rPr>
              <w:t>55</w:t>
            </w:r>
            <w:r w:rsidRPr="005624D6">
              <w:rPr>
                <w:rFonts w:ascii="Times New Roman" w:hAnsi="Times New Roman"/>
                <w:b/>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 xml:space="preserve"> =SUM(E15:E18) </w:instrText>
            </w:r>
            <w:r w:rsidRPr="005624D6">
              <w:rPr>
                <w:rFonts w:ascii="Times New Roman" w:hAnsi="Times New Roman"/>
                <w:b/>
              </w:rPr>
              <w:fldChar w:fldCharType="separate"/>
            </w:r>
            <w:r w:rsidRPr="005624D6">
              <w:rPr>
                <w:rFonts w:ascii="Times New Roman" w:hAnsi="Times New Roman"/>
                <w:b/>
                <w:noProof/>
              </w:rPr>
              <w:t>45</w:t>
            </w:r>
            <w:r w:rsidRPr="005624D6">
              <w:rPr>
                <w:rFonts w:ascii="Times New Roman" w:hAnsi="Times New Roman"/>
                <w:b/>
              </w:rPr>
              <w:fldChar w:fldCharType="end"/>
            </w:r>
          </w:p>
        </w:tc>
      </w:tr>
      <w:tr w:rsidR="00506879" w:rsidRPr="005624D6" w:rsidTr="00506879">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b/>
              </w:rPr>
            </w:pPr>
            <w:r w:rsidRPr="005624D6">
              <w:rPr>
                <w:rFonts w:ascii="Times New Roman" w:hAnsi="Times New Roman"/>
                <w:b/>
              </w:rPr>
              <w:t>Информационно-коммуникационные технологии</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Моделирование</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12</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12</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Базы данных</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16</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16</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Создание веб-сайтов</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18</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18</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Графика и анимация</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12</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12</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D628E5">
            <w:pPr>
              <w:widowControl w:val="0"/>
              <w:numPr>
                <w:ilvl w:val="0"/>
                <w:numId w:val="7"/>
              </w:numPr>
              <w:suppressAutoHyphens w:val="0"/>
              <w:autoSpaceDE w:val="0"/>
              <w:autoSpaceDN w:val="0"/>
              <w:adjustRightInd w:val="0"/>
              <w:spacing w:after="0" w:line="240" w:lineRule="auto"/>
              <w:jc w:val="both"/>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3D-моделирование и анимация</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16</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16</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widowControl w:val="0"/>
              <w:autoSpaceDE w:val="0"/>
              <w:autoSpaceDN w:val="0"/>
              <w:adjustRightInd w:val="0"/>
              <w:ind w:left="4"/>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rPr>
                <w:rFonts w:ascii="Times New Roman" w:hAnsi="Times New Roman"/>
                <w:b/>
              </w:rPr>
            </w:pPr>
            <w:r w:rsidRPr="005624D6">
              <w:rPr>
                <w:rFonts w:ascii="Times New Roman" w:hAnsi="Times New Roman"/>
                <w:b/>
              </w:rPr>
              <w:t>Итого:</w:t>
            </w:r>
          </w:p>
        </w:tc>
        <w:tc>
          <w:tcPr>
            <w:tcW w:w="676"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 xml:space="preserve"> =SUM(ABOVE) </w:instrText>
            </w:r>
            <w:r w:rsidRPr="005624D6">
              <w:rPr>
                <w:rFonts w:ascii="Times New Roman" w:hAnsi="Times New Roman"/>
                <w:b/>
              </w:rPr>
              <w:fldChar w:fldCharType="separate"/>
            </w:r>
            <w:r w:rsidRPr="005624D6">
              <w:rPr>
                <w:rFonts w:ascii="Times New Roman" w:hAnsi="Times New Roman"/>
                <w:b/>
                <w:noProof/>
              </w:rPr>
              <w:t>74</w:t>
            </w:r>
            <w:r w:rsidRPr="005624D6">
              <w:rPr>
                <w:rFonts w:ascii="Times New Roman" w:hAnsi="Times New Roman"/>
                <w:b/>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 xml:space="preserve"> =SUM(D21:D25) </w:instrText>
            </w:r>
            <w:r w:rsidRPr="005624D6">
              <w:rPr>
                <w:rFonts w:ascii="Times New Roman" w:hAnsi="Times New Roman"/>
                <w:b/>
              </w:rPr>
              <w:fldChar w:fldCharType="separate"/>
            </w:r>
            <w:r w:rsidRPr="005624D6">
              <w:rPr>
                <w:rFonts w:ascii="Times New Roman" w:hAnsi="Times New Roman"/>
                <w:b/>
                <w:noProof/>
              </w:rPr>
              <w:t>0</w:t>
            </w:r>
            <w:r w:rsidRPr="005624D6">
              <w:rPr>
                <w:rFonts w:ascii="Times New Roman" w:hAnsi="Times New Roman"/>
                <w:b/>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 xml:space="preserve"> =SUM(ABOVE) </w:instrText>
            </w:r>
            <w:r w:rsidRPr="005624D6">
              <w:rPr>
                <w:rFonts w:ascii="Times New Roman" w:hAnsi="Times New Roman"/>
                <w:b/>
              </w:rPr>
              <w:fldChar w:fldCharType="separate"/>
            </w:r>
            <w:r w:rsidRPr="005624D6">
              <w:rPr>
                <w:rFonts w:ascii="Times New Roman" w:hAnsi="Times New Roman"/>
                <w:b/>
                <w:noProof/>
              </w:rPr>
              <w:t>74</w:t>
            </w:r>
            <w:r w:rsidRPr="005624D6">
              <w:rPr>
                <w:rFonts w:ascii="Times New Roman" w:hAnsi="Times New Roman"/>
                <w:b/>
              </w:rPr>
              <w:fldChar w:fldCharType="end"/>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widowControl w:val="0"/>
              <w:autoSpaceDE w:val="0"/>
              <w:autoSpaceDN w:val="0"/>
              <w:adjustRightInd w:val="0"/>
              <w:ind w:left="4"/>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rPr>
                <w:rFonts w:ascii="Times New Roman" w:hAnsi="Times New Roman"/>
              </w:rPr>
            </w:pPr>
            <w:r w:rsidRPr="005624D6">
              <w:rPr>
                <w:rFonts w:ascii="Times New Roman" w:hAnsi="Times New Roman"/>
              </w:rPr>
              <w:t>Резерв</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fldChar w:fldCharType="begin"/>
            </w:r>
            <w:r w:rsidRPr="005624D6">
              <w:rPr>
                <w:rFonts w:ascii="Times New Roman" w:hAnsi="Times New Roman"/>
              </w:rPr>
              <w:instrText xml:space="preserve"> =SUM(RIGHT) </w:instrText>
            </w:r>
            <w:r w:rsidRPr="005624D6">
              <w:rPr>
                <w:rFonts w:ascii="Times New Roman" w:hAnsi="Times New Roman"/>
              </w:rPr>
              <w:fldChar w:fldCharType="separate"/>
            </w:r>
            <w:r w:rsidRPr="005624D6">
              <w:rPr>
                <w:rFonts w:ascii="Times New Roman" w:hAnsi="Times New Roman"/>
                <w:noProof/>
              </w:rPr>
              <w:t>14</w:t>
            </w:r>
            <w:r w:rsidRPr="005624D6">
              <w:rPr>
                <w:rFonts w:ascii="Times New Roman" w:hAnsi="Times New Roman"/>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8</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jc w:val="center"/>
              <w:rPr>
                <w:rFonts w:ascii="Times New Roman" w:hAnsi="Times New Roman"/>
              </w:rPr>
            </w:pPr>
            <w:r w:rsidRPr="005624D6">
              <w:rPr>
                <w:rFonts w:ascii="Times New Roman" w:hAnsi="Times New Roman"/>
              </w:rPr>
              <w:t>6</w:t>
            </w:r>
          </w:p>
        </w:tc>
      </w:tr>
      <w:tr w:rsidR="00506879" w:rsidRPr="005624D6" w:rsidTr="00506879">
        <w:tc>
          <w:tcPr>
            <w:tcW w:w="248" w:type="pct"/>
            <w:tcBorders>
              <w:top w:val="single" w:sz="4" w:space="0" w:color="auto"/>
              <w:left w:val="single" w:sz="4" w:space="0" w:color="auto"/>
              <w:bottom w:val="single" w:sz="4" w:space="0" w:color="auto"/>
              <w:right w:val="single" w:sz="4" w:space="0" w:color="auto"/>
            </w:tcBorders>
            <w:shd w:val="clear" w:color="auto" w:fill="auto"/>
          </w:tcPr>
          <w:p w:rsidR="00506879" w:rsidRPr="005624D6" w:rsidRDefault="00506879" w:rsidP="00506879">
            <w:pPr>
              <w:widowControl w:val="0"/>
              <w:autoSpaceDE w:val="0"/>
              <w:autoSpaceDN w:val="0"/>
              <w:adjustRightInd w:val="0"/>
              <w:ind w:left="4"/>
              <w:rPr>
                <w:rFonts w:ascii="Times New Roman" w:hAnsi="Times New Roman"/>
              </w:rPr>
            </w:pPr>
          </w:p>
        </w:tc>
        <w:tc>
          <w:tcPr>
            <w:tcW w:w="2905"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rPr>
                <w:rFonts w:ascii="Times New Roman" w:hAnsi="Times New Roman"/>
                <w:b/>
              </w:rPr>
            </w:pPr>
            <w:r w:rsidRPr="005624D6">
              <w:rPr>
                <w:rFonts w:ascii="Times New Roman" w:hAnsi="Times New Roman"/>
                <w:b/>
              </w:rPr>
              <w:t>Итого по всем разделам:</w:t>
            </w:r>
          </w:p>
        </w:tc>
        <w:tc>
          <w:tcPr>
            <w:tcW w:w="676"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=C13+C19+C26+C27</w:instrText>
            </w:r>
            <w:r w:rsidRPr="005624D6">
              <w:rPr>
                <w:rFonts w:ascii="Times New Roman" w:hAnsi="Times New Roman"/>
                <w:b/>
              </w:rPr>
              <w:fldChar w:fldCharType="separate"/>
            </w:r>
            <w:r w:rsidRPr="005624D6">
              <w:rPr>
                <w:rFonts w:ascii="Times New Roman" w:hAnsi="Times New Roman"/>
                <w:b/>
                <w:noProof/>
              </w:rPr>
              <w:t>272</w:t>
            </w:r>
            <w:r w:rsidRPr="005624D6">
              <w:rPr>
                <w:rFonts w:ascii="Times New Roman" w:hAnsi="Times New Roman"/>
                <w:b/>
              </w:rPr>
              <w:fldChar w:fldCharType="end"/>
            </w:r>
          </w:p>
        </w:tc>
        <w:tc>
          <w:tcPr>
            <w:tcW w:w="584"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=D13+D19+D26+D27</w:instrText>
            </w:r>
            <w:r w:rsidRPr="005624D6">
              <w:rPr>
                <w:rFonts w:ascii="Times New Roman" w:hAnsi="Times New Roman"/>
                <w:b/>
              </w:rPr>
              <w:fldChar w:fldCharType="separate"/>
            </w:r>
            <w:r w:rsidRPr="005624D6">
              <w:rPr>
                <w:rFonts w:ascii="Times New Roman" w:hAnsi="Times New Roman"/>
                <w:b/>
                <w:noProof/>
              </w:rPr>
              <w:t>136</w:t>
            </w:r>
            <w:r w:rsidRPr="005624D6">
              <w:rPr>
                <w:rFonts w:ascii="Times New Roman" w:hAnsi="Times New Roman"/>
                <w:b/>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D9D9D9"/>
          </w:tcPr>
          <w:p w:rsidR="00506879" w:rsidRPr="005624D6" w:rsidRDefault="00506879" w:rsidP="00506879">
            <w:pPr>
              <w:jc w:val="center"/>
              <w:rPr>
                <w:rFonts w:ascii="Times New Roman" w:hAnsi="Times New Roman"/>
                <w:b/>
              </w:rPr>
            </w:pPr>
            <w:r w:rsidRPr="005624D6">
              <w:rPr>
                <w:rFonts w:ascii="Times New Roman" w:hAnsi="Times New Roman"/>
                <w:b/>
              </w:rPr>
              <w:fldChar w:fldCharType="begin"/>
            </w:r>
            <w:r w:rsidRPr="005624D6">
              <w:rPr>
                <w:rFonts w:ascii="Times New Roman" w:hAnsi="Times New Roman"/>
                <w:b/>
              </w:rPr>
              <w:instrText>=E13+E19+E26+E27</w:instrText>
            </w:r>
            <w:r w:rsidRPr="005624D6">
              <w:rPr>
                <w:rFonts w:ascii="Times New Roman" w:hAnsi="Times New Roman"/>
                <w:b/>
              </w:rPr>
              <w:fldChar w:fldCharType="separate"/>
            </w:r>
            <w:r w:rsidRPr="005624D6">
              <w:rPr>
                <w:rFonts w:ascii="Times New Roman" w:hAnsi="Times New Roman"/>
                <w:b/>
                <w:noProof/>
              </w:rPr>
              <w:t>136</w:t>
            </w:r>
            <w:r w:rsidRPr="005624D6">
              <w:rPr>
                <w:rFonts w:ascii="Times New Roman" w:hAnsi="Times New Roman"/>
                <w:b/>
              </w:rPr>
              <w:fldChar w:fldCharType="end"/>
            </w:r>
          </w:p>
        </w:tc>
      </w:tr>
    </w:tbl>
    <w:p w:rsidR="009204FC" w:rsidRDefault="009204F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9204FC">
      <w:pPr>
        <w:tabs>
          <w:tab w:val="left" w:pos="2040"/>
        </w:tabs>
        <w:spacing w:line="240" w:lineRule="auto"/>
        <w:jc w:val="both"/>
        <w:rPr>
          <w:rFonts w:ascii="Times New Roman" w:hAnsi="Times New Roman"/>
          <w:b/>
          <w:sz w:val="24"/>
          <w:szCs w:val="24"/>
        </w:rPr>
      </w:pPr>
    </w:p>
    <w:p w:rsidR="00B12FEC" w:rsidRDefault="00B12FEC" w:rsidP="00B12FEC">
      <w:pPr>
        <w:tabs>
          <w:tab w:val="left" w:pos="2220"/>
        </w:tabs>
        <w:jc w:val="center"/>
        <w:rPr>
          <w:rFonts w:ascii="Times New Roman" w:hAnsi="Times New Roman"/>
          <w:b/>
          <w:sz w:val="28"/>
          <w:szCs w:val="28"/>
        </w:rPr>
      </w:pPr>
      <w:r w:rsidRPr="00A84D57">
        <w:rPr>
          <w:rFonts w:ascii="Times New Roman" w:hAnsi="Times New Roman"/>
          <w:b/>
          <w:sz w:val="28"/>
          <w:szCs w:val="28"/>
        </w:rPr>
        <w:lastRenderedPageBreak/>
        <w:t>Календарно-тематическое планирование</w:t>
      </w:r>
      <w:r>
        <w:rPr>
          <w:rFonts w:ascii="Times New Roman" w:hAnsi="Times New Roman"/>
          <w:b/>
          <w:sz w:val="28"/>
          <w:szCs w:val="28"/>
        </w:rPr>
        <w:t xml:space="preserve"> </w:t>
      </w:r>
      <w:r w:rsidRPr="00A84D57">
        <w:rPr>
          <w:rFonts w:ascii="Times New Roman" w:hAnsi="Times New Roman"/>
          <w:b/>
          <w:sz w:val="28"/>
          <w:szCs w:val="28"/>
        </w:rPr>
        <w:t>по предмету «Информатик</w:t>
      </w:r>
      <w:r>
        <w:rPr>
          <w:rFonts w:ascii="Times New Roman" w:hAnsi="Times New Roman"/>
          <w:b/>
          <w:sz w:val="28"/>
          <w:szCs w:val="28"/>
        </w:rPr>
        <w:t xml:space="preserve">а»   </w:t>
      </w:r>
    </w:p>
    <w:p w:rsidR="00B12FEC" w:rsidRPr="00422F7D" w:rsidRDefault="00B12FEC" w:rsidP="00B12FEC">
      <w:pPr>
        <w:tabs>
          <w:tab w:val="left" w:pos="2220"/>
        </w:tabs>
        <w:jc w:val="center"/>
        <w:rPr>
          <w:rFonts w:ascii="Times New Roman" w:hAnsi="Times New Roman"/>
          <w:b/>
          <w:sz w:val="28"/>
          <w:szCs w:val="28"/>
        </w:rPr>
      </w:pPr>
      <w:r>
        <w:rPr>
          <w:rFonts w:ascii="Times New Roman" w:hAnsi="Times New Roman"/>
          <w:b/>
          <w:sz w:val="28"/>
          <w:szCs w:val="28"/>
        </w:rPr>
        <w:t xml:space="preserve">для: 10 Б, 11 А  класса  ФГОС (272 часа, углубленный </w:t>
      </w:r>
      <w:r w:rsidRPr="00A84D57">
        <w:rPr>
          <w:rFonts w:ascii="Times New Roman" w:hAnsi="Times New Roman"/>
          <w:b/>
          <w:sz w:val="28"/>
          <w:szCs w:val="28"/>
        </w:rPr>
        <w:t xml:space="preserve"> курс)</w:t>
      </w:r>
    </w:p>
    <w:p w:rsidR="00506879" w:rsidRPr="00B12FEC" w:rsidRDefault="00506879" w:rsidP="00B12FEC">
      <w:pPr>
        <w:ind w:left="372" w:firstLine="708"/>
        <w:rPr>
          <w:rFonts w:ascii="Times New Roman" w:hAnsi="Times New Roman"/>
          <w:sz w:val="24"/>
          <w:szCs w:val="24"/>
        </w:rPr>
      </w:pPr>
      <w:r w:rsidRPr="00B12FEC">
        <w:rPr>
          <w:rFonts w:ascii="Times New Roman" w:hAnsi="Times New Roman"/>
          <w:sz w:val="24"/>
          <w:szCs w:val="24"/>
        </w:rPr>
        <w:t>Используемые сокращения: СР – самостоятельная работа, ПР – практическая работа.</w:t>
      </w:r>
    </w:p>
    <w:p w:rsidR="00506879" w:rsidRPr="005624D6" w:rsidRDefault="00506879" w:rsidP="00506879">
      <w:pPr>
        <w:ind w:left="372" w:firstLine="708"/>
        <w:rPr>
          <w:rFonts w:ascii="Times New Roman" w:hAnsi="Times New Roman"/>
        </w:rPr>
      </w:pPr>
    </w:p>
    <w:p w:rsidR="00506879" w:rsidRPr="00506879" w:rsidRDefault="00506879" w:rsidP="00506879">
      <w:pPr>
        <w:pStyle w:val="3"/>
        <w:spacing w:before="0"/>
        <w:rPr>
          <w:rFonts w:ascii="Times New Roman" w:hAnsi="Times New Roman"/>
          <w:b/>
          <w:color w:val="000000" w:themeColor="text1"/>
        </w:rPr>
      </w:pPr>
      <w:r w:rsidRPr="00506879">
        <w:rPr>
          <w:rFonts w:ascii="Times New Roman" w:hAnsi="Times New Roman"/>
          <w:b/>
          <w:color w:val="000000" w:themeColor="text1"/>
        </w:rPr>
        <w:t>10 класс (136 часов)</w:t>
      </w:r>
    </w:p>
    <w:tbl>
      <w:tblPr>
        <w:tblW w:w="106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0"/>
        <w:gridCol w:w="1578"/>
        <w:gridCol w:w="1843"/>
        <w:gridCol w:w="2352"/>
        <w:gridCol w:w="2551"/>
        <w:gridCol w:w="1418"/>
      </w:tblGrid>
      <w:tr w:rsidR="00506879" w:rsidRPr="005624D6" w:rsidTr="00B12FEC">
        <w:trPr>
          <w:trHeight w:val="1351"/>
          <w:tblHeader/>
        </w:trPr>
        <w:tc>
          <w:tcPr>
            <w:tcW w:w="940"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pStyle w:val="af2"/>
              <w:spacing w:after="0"/>
              <w:ind w:left="0"/>
              <w:jc w:val="center"/>
              <w:rPr>
                <w:b/>
                <w:bCs/>
                <w:lang w:eastAsia="ru-RU"/>
              </w:rPr>
            </w:pPr>
            <w:r w:rsidRPr="005624D6">
              <w:rPr>
                <w:b/>
                <w:bCs/>
                <w:lang w:eastAsia="ru-RU"/>
              </w:rPr>
              <w:t>Номер урока</w:t>
            </w: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pStyle w:val="af2"/>
              <w:spacing w:after="0"/>
              <w:ind w:left="0"/>
              <w:jc w:val="center"/>
              <w:rPr>
                <w:b/>
                <w:bCs/>
                <w:lang w:eastAsia="ru-RU"/>
              </w:rPr>
            </w:pPr>
            <w:r w:rsidRPr="005624D6">
              <w:rPr>
                <w:b/>
                <w:bCs/>
                <w:lang w:eastAsia="ru-RU"/>
              </w:rPr>
              <w:t>Тема урока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pStyle w:val="af2"/>
              <w:spacing w:after="0"/>
              <w:ind w:left="0"/>
              <w:jc w:val="center"/>
              <w:rPr>
                <w:b/>
                <w:bCs/>
                <w:lang w:eastAsia="ru-RU"/>
              </w:rPr>
            </w:pPr>
            <w:r w:rsidRPr="005624D6">
              <w:rPr>
                <w:b/>
                <w:bCs/>
                <w:lang w:eastAsia="ru-RU"/>
              </w:rPr>
              <w:t>Параграф учебника (номер, название)</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jc w:val="center"/>
              <w:rPr>
                <w:rFonts w:ascii="Times New Roman" w:hAnsi="Times New Roman"/>
                <w:b/>
                <w:color w:val="000000"/>
              </w:rPr>
            </w:pPr>
            <w:r w:rsidRPr="005624D6">
              <w:rPr>
                <w:rFonts w:ascii="Times New Roman" w:hAnsi="Times New Roman"/>
                <w:b/>
                <w:color w:val="000000"/>
              </w:rPr>
              <w:t>Практические работы (номер, название)</w:t>
            </w:r>
          </w:p>
        </w:tc>
        <w:tc>
          <w:tcPr>
            <w:tcW w:w="2551" w:type="dxa"/>
            <w:tcBorders>
              <w:top w:val="single" w:sz="4" w:space="0" w:color="auto"/>
              <w:left w:val="single" w:sz="4" w:space="0" w:color="auto"/>
              <w:bottom w:val="single" w:sz="4" w:space="0" w:color="auto"/>
              <w:right w:val="single" w:sz="4" w:space="0" w:color="auto"/>
            </w:tcBorders>
            <w:vAlign w:val="center"/>
          </w:tcPr>
          <w:p w:rsidR="00B12FEC" w:rsidRDefault="00506879" w:rsidP="00B12FEC">
            <w:pPr>
              <w:pStyle w:val="af2"/>
              <w:spacing w:after="0"/>
              <w:ind w:left="0"/>
              <w:rPr>
                <w:b/>
                <w:color w:val="000000"/>
                <w:lang w:eastAsia="ru-RU"/>
              </w:rPr>
            </w:pPr>
            <w:r w:rsidRPr="005624D6">
              <w:rPr>
                <w:b/>
                <w:color w:val="000000"/>
                <w:lang w:eastAsia="ru-RU"/>
              </w:rPr>
              <w:t xml:space="preserve">Работы компьютерного практикума </w:t>
            </w:r>
          </w:p>
          <w:p w:rsidR="00506879" w:rsidRPr="005624D6" w:rsidRDefault="00506879" w:rsidP="00B12FEC">
            <w:pPr>
              <w:pStyle w:val="af2"/>
              <w:spacing w:after="0"/>
              <w:ind w:left="0"/>
              <w:rPr>
                <w:b/>
                <w:bCs/>
                <w:color w:val="000000"/>
                <w:lang w:eastAsia="ru-RU"/>
              </w:rPr>
            </w:pPr>
            <w:r w:rsidRPr="005624D6">
              <w:rPr>
                <w:b/>
                <w:color w:val="000000"/>
                <w:lang w:eastAsia="ru-RU"/>
              </w:rPr>
              <w:t>(источник, номер, название)</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jc w:val="center"/>
              <w:rPr>
                <w:rFonts w:ascii="Times New Roman" w:hAnsi="Times New Roman"/>
                <w:b/>
                <w:color w:val="000000"/>
              </w:rPr>
            </w:pPr>
            <w:r w:rsidRPr="005624D6">
              <w:rPr>
                <w:rFonts w:ascii="Times New Roman" w:hAnsi="Times New Roman"/>
                <w:b/>
                <w:color w:val="000000"/>
              </w:rPr>
              <w:t>Количество часов</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Техника безопасности. Организация рабочего места.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061"/>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Техника безопасности.</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Оформление документа.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FF"/>
                <w:sz w:val="24"/>
                <w:szCs w:val="24"/>
              </w:rPr>
            </w:pPr>
            <w:r w:rsidRPr="00B7629A">
              <w:rPr>
                <w:rFonts w:ascii="Times New Roman" w:hAnsi="Times New Roman"/>
                <w:sz w:val="24"/>
                <w:szCs w:val="24"/>
              </w:rPr>
              <w:t>Информатика и информация. Информационные процессы.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b/>
                <w:bCs/>
                <w:sz w:val="24"/>
                <w:szCs w:val="24"/>
                <w:lang w:eastAsia="ru-RU"/>
              </w:rPr>
              <w:t xml:space="preserve">§ 1. </w:t>
            </w:r>
            <w:r w:rsidRPr="00B7629A">
              <w:rPr>
                <w:rFonts w:ascii="Times New Roman" w:hAnsi="Times New Roman"/>
                <w:sz w:val="24"/>
                <w:szCs w:val="24"/>
                <w:lang w:eastAsia="ru-RU"/>
              </w:rPr>
              <w:t>Информатика и информация.</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 </w:t>
            </w:r>
            <w:r w:rsidRPr="00B7629A">
              <w:rPr>
                <w:rFonts w:ascii="Times New Roman" w:hAnsi="Times New Roman"/>
                <w:sz w:val="24"/>
                <w:szCs w:val="24"/>
                <w:lang w:eastAsia="ru-RU"/>
              </w:rPr>
              <w:t>Что можно делать с информацией?</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061"/>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Информация и информационные процессы.</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Измерение 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 </w:t>
            </w:r>
            <w:r w:rsidRPr="00B7629A">
              <w:rPr>
                <w:rFonts w:ascii="Times New Roman" w:hAnsi="Times New Roman"/>
                <w:sz w:val="24"/>
                <w:szCs w:val="24"/>
                <w:lang w:eastAsia="ru-RU"/>
              </w:rPr>
              <w:t>Измерение информации.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061"/>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Задачи на измерение количества информации.</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Структура информации (простые структуры).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 </w:t>
            </w:r>
            <w:r w:rsidRPr="00B7629A">
              <w:rPr>
                <w:rFonts w:ascii="Times New Roman" w:hAnsi="Times New Roman"/>
                <w:sz w:val="24"/>
                <w:szCs w:val="24"/>
                <w:lang w:eastAsia="ru-RU"/>
              </w:rPr>
              <w:t>Структура информации.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Структуризация информации (таблица, списки).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Иерархия. Деревья.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 </w:t>
            </w:r>
            <w:r w:rsidRPr="00B7629A">
              <w:rPr>
                <w:rFonts w:ascii="Times New Roman" w:hAnsi="Times New Roman"/>
                <w:sz w:val="24"/>
                <w:szCs w:val="24"/>
                <w:lang w:eastAsia="ru-RU"/>
              </w:rPr>
              <w:t>Структура информации.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061"/>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Деревья</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Структуризация информации (деревья).</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Графы.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 </w:t>
            </w:r>
            <w:r w:rsidRPr="00B7629A">
              <w:rPr>
                <w:rFonts w:ascii="Times New Roman" w:hAnsi="Times New Roman"/>
                <w:sz w:val="24"/>
                <w:szCs w:val="24"/>
                <w:lang w:eastAsia="ru-RU"/>
              </w:rPr>
              <w:t>Структура информации.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061"/>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Задачи на графы.</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Графы.</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FF"/>
                <w:sz w:val="24"/>
                <w:szCs w:val="24"/>
              </w:rPr>
            </w:pPr>
            <w:r w:rsidRPr="00B7629A">
              <w:rPr>
                <w:rFonts w:ascii="Times New Roman" w:hAnsi="Times New Roman"/>
                <w:sz w:val="24"/>
                <w:szCs w:val="24"/>
              </w:rPr>
              <w:t>Язык и алфавит. Кодирование.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b/>
                <w:bCs/>
                <w:sz w:val="24"/>
                <w:szCs w:val="24"/>
                <w:lang w:eastAsia="ru-RU"/>
              </w:rPr>
              <w:t xml:space="preserve">§ 5. </w:t>
            </w:r>
            <w:r w:rsidRPr="00B7629A">
              <w:rPr>
                <w:rFonts w:ascii="Times New Roman" w:hAnsi="Times New Roman"/>
                <w:sz w:val="24"/>
                <w:szCs w:val="24"/>
                <w:lang w:eastAsia="ru-RU"/>
              </w:rPr>
              <w:t>Язык и алфавит.</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 </w:t>
            </w:r>
            <w:r w:rsidRPr="00B7629A">
              <w:rPr>
                <w:rFonts w:ascii="Times New Roman" w:hAnsi="Times New Roman"/>
                <w:sz w:val="24"/>
                <w:szCs w:val="24"/>
                <w:lang w:eastAsia="ru-RU"/>
              </w:rPr>
              <w:t>Кодирование.</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061"/>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Кодирование.</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Декодирование.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 </w:t>
            </w:r>
            <w:r w:rsidRPr="00B7629A">
              <w:rPr>
                <w:rFonts w:ascii="Times New Roman" w:hAnsi="Times New Roman"/>
                <w:sz w:val="24"/>
                <w:szCs w:val="24"/>
                <w:lang w:eastAsia="ru-RU"/>
              </w:rPr>
              <w:t>Кодирование.</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061"/>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Декодирование.</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Декодирование.</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Дискретность.</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 </w:t>
            </w:r>
            <w:r w:rsidRPr="00B7629A">
              <w:rPr>
                <w:rFonts w:ascii="Times New Roman" w:hAnsi="Times New Roman"/>
                <w:sz w:val="24"/>
                <w:szCs w:val="24"/>
                <w:lang w:eastAsia="ru-RU"/>
              </w:rPr>
              <w:t>Дискретность.</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061"/>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Дискретизация.</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Алфавитный подход к оценке количества 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8. </w:t>
            </w:r>
            <w:r w:rsidRPr="00B7629A">
              <w:rPr>
                <w:rFonts w:ascii="Times New Roman" w:hAnsi="Times New Roman"/>
                <w:sz w:val="24"/>
                <w:szCs w:val="24"/>
                <w:lang w:eastAsia="ru-RU"/>
              </w:rPr>
              <w:t>Алфавитный подход к оценке количества информации.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061"/>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Алфавитный подход к оценке количества информации.</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Системы счисления. Позиционные системы счисления.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b/>
                <w:bCs/>
                <w:sz w:val="24"/>
                <w:szCs w:val="24"/>
                <w:lang w:eastAsia="ru-RU"/>
              </w:rPr>
              <w:t xml:space="preserve">§ 9. </w:t>
            </w:r>
            <w:r w:rsidRPr="00B7629A">
              <w:rPr>
                <w:rFonts w:ascii="Times New Roman" w:hAnsi="Times New Roman"/>
                <w:sz w:val="24"/>
                <w:szCs w:val="24"/>
                <w:lang w:eastAsia="ru-RU"/>
              </w:rPr>
              <w:t>Системы счисления.</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10. </w:t>
            </w:r>
            <w:r w:rsidRPr="00B7629A">
              <w:rPr>
                <w:rFonts w:ascii="Times New Roman" w:hAnsi="Times New Roman"/>
                <w:sz w:val="24"/>
                <w:szCs w:val="24"/>
                <w:lang w:eastAsia="ru-RU"/>
              </w:rPr>
              <w:t>Позиционные системы счисления.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Позиционные системы счисления.</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Двоичная система счисления.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11. </w:t>
            </w:r>
            <w:r w:rsidRPr="00B7629A">
              <w:rPr>
                <w:rFonts w:ascii="Times New Roman" w:hAnsi="Times New Roman"/>
                <w:sz w:val="24"/>
                <w:szCs w:val="24"/>
                <w:lang w:eastAsia="ru-RU"/>
              </w:rPr>
              <w:t>Двоичная система счисления.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Двоичная система счисления.</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Восьмеричная система счисления.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12. </w:t>
            </w:r>
            <w:r w:rsidRPr="00B7629A">
              <w:rPr>
                <w:rFonts w:ascii="Times New Roman" w:hAnsi="Times New Roman"/>
                <w:sz w:val="24"/>
                <w:szCs w:val="24"/>
                <w:lang w:eastAsia="ru-RU"/>
              </w:rPr>
              <w:t>Восьмеричная система счисления.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Восьмеричная система счисления.</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Шестнадцатеричная система счисления.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13. </w:t>
            </w:r>
            <w:r w:rsidRPr="00B7629A">
              <w:rPr>
                <w:rFonts w:ascii="Times New Roman" w:hAnsi="Times New Roman"/>
                <w:bCs/>
                <w:sz w:val="24"/>
                <w:szCs w:val="24"/>
                <w:lang w:eastAsia="ru-RU"/>
              </w:rPr>
              <w:t>Ш</w:t>
            </w:r>
            <w:r w:rsidRPr="00B7629A">
              <w:rPr>
                <w:rFonts w:ascii="Times New Roman" w:hAnsi="Times New Roman"/>
                <w:sz w:val="24"/>
                <w:szCs w:val="24"/>
                <w:lang w:eastAsia="ru-RU"/>
              </w:rPr>
              <w:t>естнадцатеричная система счисления.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Шестнадцатеричная система счисления.</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Другие системы счисления.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14. </w:t>
            </w:r>
            <w:r w:rsidRPr="00B7629A">
              <w:rPr>
                <w:rFonts w:ascii="Times New Roman" w:hAnsi="Times New Roman"/>
                <w:sz w:val="24"/>
                <w:szCs w:val="24"/>
                <w:lang w:eastAsia="ru-RU"/>
              </w:rPr>
              <w:t>Другие системы счисления.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Необычные системы счисления.</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Контрольная работа по теме «Системы счисления».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Кодирование символов.</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15. </w:t>
            </w:r>
            <w:r w:rsidRPr="00B7629A">
              <w:rPr>
                <w:rFonts w:ascii="Times New Roman" w:hAnsi="Times New Roman"/>
                <w:kern w:val="32"/>
                <w:sz w:val="24"/>
                <w:szCs w:val="24"/>
                <w:lang w:eastAsia="ru-RU"/>
              </w:rPr>
              <w:t>Кодирование символов</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Кодирование символов.</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Кодирование графической </w:t>
            </w:r>
            <w:r w:rsidRPr="00B7629A">
              <w:rPr>
                <w:rFonts w:ascii="Times New Roman" w:hAnsi="Times New Roman"/>
                <w:color w:val="000000"/>
                <w:sz w:val="24"/>
                <w:szCs w:val="24"/>
              </w:rPr>
              <w:lastRenderedPageBreak/>
              <w:t>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16. </w:t>
            </w:r>
            <w:r w:rsidRPr="00B7629A">
              <w:rPr>
                <w:rFonts w:ascii="Times New Roman" w:hAnsi="Times New Roman"/>
                <w:kern w:val="32"/>
                <w:sz w:val="24"/>
                <w:szCs w:val="24"/>
                <w:lang w:eastAsia="ru-RU"/>
              </w:rPr>
              <w:t xml:space="preserve">Кодирование графических </w:t>
            </w:r>
            <w:r w:rsidRPr="00B7629A">
              <w:rPr>
                <w:rFonts w:ascii="Times New Roman" w:hAnsi="Times New Roman"/>
                <w:kern w:val="32"/>
                <w:sz w:val="24"/>
                <w:szCs w:val="24"/>
                <w:lang w:eastAsia="ru-RU"/>
              </w:rPr>
              <w:lastRenderedPageBreak/>
              <w:t>изображений</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lastRenderedPageBreak/>
              <w:t>Кодирование графических изображений.</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Кодирование звуковой информации. Кодирование видеоинформации.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17. </w:t>
            </w:r>
            <w:r w:rsidRPr="00B7629A">
              <w:rPr>
                <w:rFonts w:ascii="Times New Roman" w:hAnsi="Times New Roman"/>
                <w:kern w:val="32"/>
                <w:sz w:val="24"/>
                <w:szCs w:val="24"/>
                <w:lang w:eastAsia="ru-RU"/>
              </w:rPr>
              <w:t>Кодирование звуковой и видеоинформации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Кодирование звука и видео.</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Контрольная работа по теме «Кодирование 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Логика и компьютер. Логические операции.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Cs/>
                <w:sz w:val="24"/>
                <w:szCs w:val="24"/>
                <w:lang w:eastAsia="ru-RU"/>
              </w:rPr>
            </w:pPr>
            <w:r w:rsidRPr="00B7629A">
              <w:rPr>
                <w:rFonts w:ascii="Times New Roman" w:hAnsi="Times New Roman"/>
                <w:b/>
                <w:bCs/>
                <w:sz w:val="24"/>
                <w:szCs w:val="24"/>
                <w:lang w:eastAsia="ru-RU"/>
              </w:rPr>
              <w:t xml:space="preserve">§ 18. </w:t>
            </w:r>
            <w:r w:rsidRPr="00B7629A">
              <w:rPr>
                <w:rFonts w:ascii="Times New Roman" w:hAnsi="Times New Roman"/>
                <w:bCs/>
                <w:sz w:val="24"/>
                <w:szCs w:val="24"/>
                <w:lang w:eastAsia="ru-RU"/>
              </w:rPr>
              <w:t>Логика и компьютер</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19. </w:t>
            </w:r>
            <w:r w:rsidRPr="00B7629A">
              <w:rPr>
                <w:rFonts w:ascii="Times New Roman" w:hAnsi="Times New Roman"/>
                <w:kern w:val="32"/>
                <w:sz w:val="24"/>
                <w:szCs w:val="24"/>
                <w:lang w:eastAsia="ru-RU"/>
              </w:rPr>
              <w:t>Логические операции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Тренажёр «Логика».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Логические операции.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19. </w:t>
            </w:r>
            <w:r w:rsidRPr="00B7629A">
              <w:rPr>
                <w:rFonts w:ascii="Times New Roman" w:hAnsi="Times New Roman"/>
                <w:kern w:val="32"/>
                <w:sz w:val="24"/>
                <w:szCs w:val="24"/>
                <w:lang w:eastAsia="ru-RU"/>
              </w:rPr>
              <w:t>Логические операции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Логические операции.</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Практикум: задачи на использование логических операций и таблицы истинности.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19. </w:t>
            </w:r>
            <w:r w:rsidRPr="00B7629A">
              <w:rPr>
                <w:rFonts w:ascii="Times New Roman" w:hAnsi="Times New Roman"/>
                <w:kern w:val="32"/>
                <w:sz w:val="24"/>
                <w:szCs w:val="24"/>
                <w:lang w:eastAsia="ru-RU"/>
              </w:rPr>
              <w:t>Логические операции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Таблицы истинности.</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Диаграммы Эйлера-Венна.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20. </w:t>
            </w:r>
            <w:r w:rsidRPr="00B7629A">
              <w:rPr>
                <w:rFonts w:ascii="Times New Roman" w:hAnsi="Times New Roman"/>
                <w:kern w:val="32"/>
                <w:sz w:val="24"/>
                <w:szCs w:val="24"/>
                <w:lang w:eastAsia="ru-RU"/>
              </w:rPr>
              <w:t>Диаграммы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Запросы для поисковых систем.</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Исследование запросов для поисковых систем.</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Упрощение логических выражений.</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21. </w:t>
            </w:r>
            <w:r w:rsidRPr="00B7629A">
              <w:rPr>
                <w:rFonts w:ascii="Times New Roman" w:hAnsi="Times New Roman"/>
                <w:kern w:val="32"/>
                <w:sz w:val="24"/>
                <w:szCs w:val="24"/>
                <w:lang w:eastAsia="ru-RU"/>
              </w:rPr>
              <w:t>Упрощение логических выражений</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Упрощение логических выражений.</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Синтез логических </w:t>
            </w:r>
            <w:r w:rsidRPr="00B7629A">
              <w:rPr>
                <w:rFonts w:ascii="Times New Roman" w:hAnsi="Times New Roman"/>
                <w:color w:val="000000"/>
                <w:sz w:val="24"/>
                <w:szCs w:val="24"/>
              </w:rPr>
              <w:lastRenderedPageBreak/>
              <w:t>выражений.</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22. </w:t>
            </w:r>
            <w:r w:rsidRPr="00B7629A">
              <w:rPr>
                <w:rFonts w:ascii="Times New Roman" w:hAnsi="Times New Roman"/>
                <w:kern w:val="32"/>
                <w:sz w:val="24"/>
                <w:szCs w:val="24"/>
                <w:lang w:eastAsia="ru-RU"/>
              </w:rPr>
              <w:t xml:space="preserve">Синтез логических </w:t>
            </w:r>
            <w:r w:rsidRPr="00B7629A">
              <w:rPr>
                <w:rFonts w:ascii="Times New Roman" w:hAnsi="Times New Roman"/>
                <w:kern w:val="32"/>
                <w:sz w:val="24"/>
                <w:szCs w:val="24"/>
                <w:lang w:eastAsia="ru-RU"/>
              </w:rPr>
              <w:lastRenderedPageBreak/>
              <w:t>выражений</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1"/>
              </w:numPr>
              <w:tabs>
                <w:tab w:val="left" w:pos="956"/>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lastRenderedPageBreak/>
              <w:t xml:space="preserve">Синтез логических </w:t>
            </w:r>
            <w:r w:rsidRPr="00B7629A">
              <w:rPr>
                <w:rFonts w:ascii="Times New Roman" w:hAnsi="Times New Roman"/>
                <w:color w:val="000000"/>
                <w:sz w:val="24"/>
                <w:szCs w:val="24"/>
              </w:rPr>
              <w:lastRenderedPageBreak/>
              <w:t>выражений.</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Предикаты и кванторы.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23. </w:t>
            </w:r>
            <w:r w:rsidRPr="00B7629A">
              <w:rPr>
                <w:rFonts w:ascii="Times New Roman" w:hAnsi="Times New Roman"/>
                <w:kern w:val="32"/>
                <w:sz w:val="24"/>
                <w:szCs w:val="24"/>
                <w:lang w:eastAsia="ru-RU"/>
              </w:rPr>
              <w:t>Предикаты и кванторы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1"/>
              </w:numPr>
              <w:tabs>
                <w:tab w:val="left" w:pos="956"/>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Построение предикатов.</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Логические элементы компьютера.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24. </w:t>
            </w:r>
            <w:r w:rsidRPr="00B7629A">
              <w:rPr>
                <w:rFonts w:ascii="Times New Roman" w:hAnsi="Times New Roman"/>
                <w:kern w:val="32"/>
                <w:sz w:val="24"/>
                <w:szCs w:val="24"/>
                <w:lang w:eastAsia="ru-RU"/>
              </w:rPr>
              <w:t>Логические элементы компьютера</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1"/>
              </w:numPr>
              <w:tabs>
                <w:tab w:val="left" w:pos="956"/>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Построение схем на логических элементах.</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Логические задачи.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25. </w:t>
            </w:r>
            <w:r w:rsidRPr="00B7629A">
              <w:rPr>
                <w:rFonts w:ascii="Times New Roman" w:hAnsi="Times New Roman"/>
                <w:kern w:val="32"/>
                <w:sz w:val="24"/>
                <w:szCs w:val="24"/>
                <w:lang w:eastAsia="ru-RU"/>
              </w:rPr>
              <w:t>Логические задачи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Логические задачи.</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Контрольная работа по теме «Логические основы компьютеров».</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Хранение в памяти целых чисел.</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26. </w:t>
            </w:r>
            <w:r w:rsidRPr="00B7629A">
              <w:rPr>
                <w:rFonts w:ascii="Times New Roman" w:hAnsi="Times New Roman"/>
                <w:kern w:val="32"/>
                <w:sz w:val="24"/>
                <w:szCs w:val="24"/>
                <w:lang w:eastAsia="ru-RU"/>
              </w:rPr>
              <w:t>Особенности представления чисел в компьютере</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27. </w:t>
            </w:r>
            <w:r w:rsidRPr="00B7629A">
              <w:rPr>
                <w:rFonts w:ascii="Times New Roman" w:hAnsi="Times New Roman"/>
                <w:kern w:val="32"/>
                <w:sz w:val="24"/>
                <w:szCs w:val="24"/>
                <w:lang w:eastAsia="ru-RU"/>
              </w:rPr>
              <w:t>Хранение в памяти целых чисел</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Хранение в памяти целых чисел.</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27. </w:t>
            </w:r>
            <w:r w:rsidRPr="00B7629A">
              <w:rPr>
                <w:rFonts w:ascii="Times New Roman" w:hAnsi="Times New Roman"/>
                <w:kern w:val="32"/>
                <w:sz w:val="24"/>
                <w:szCs w:val="24"/>
                <w:lang w:eastAsia="ru-RU"/>
              </w:rPr>
              <w:t>Хранение в памяти целых чисел</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1"/>
              </w:numPr>
              <w:tabs>
                <w:tab w:val="left" w:pos="956"/>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Хранение в памяти целых чисел.</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Целые числа в памяти.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Арифметические и логические (битовые) операции. Маски.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28. </w:t>
            </w:r>
            <w:r w:rsidRPr="00B7629A">
              <w:rPr>
                <w:rFonts w:ascii="Times New Roman" w:hAnsi="Times New Roman"/>
                <w:kern w:val="32"/>
                <w:sz w:val="24"/>
                <w:szCs w:val="24"/>
                <w:lang w:eastAsia="ru-RU"/>
              </w:rPr>
              <w:t>Операции с целыми числами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Арифметические операции.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Арифметические и логические (битовые) </w:t>
            </w:r>
            <w:r w:rsidRPr="00B7629A">
              <w:rPr>
                <w:rFonts w:ascii="Times New Roman" w:hAnsi="Times New Roman"/>
                <w:color w:val="000000"/>
                <w:sz w:val="24"/>
                <w:szCs w:val="24"/>
              </w:rPr>
              <w:lastRenderedPageBreak/>
              <w:t>операции. Маски.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28. </w:t>
            </w:r>
            <w:r w:rsidRPr="00B7629A">
              <w:rPr>
                <w:rFonts w:ascii="Times New Roman" w:hAnsi="Times New Roman"/>
                <w:kern w:val="32"/>
                <w:sz w:val="24"/>
                <w:szCs w:val="24"/>
                <w:lang w:eastAsia="ru-RU"/>
              </w:rPr>
              <w:t>Операции с целыми числами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1"/>
              </w:numPr>
              <w:tabs>
                <w:tab w:val="left" w:pos="956"/>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Операции с целыми числами.</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Логические операции и сдвиги.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Хранение в памяти вещественных чисел.</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29. </w:t>
            </w:r>
            <w:r w:rsidRPr="00B7629A">
              <w:rPr>
                <w:rFonts w:ascii="Times New Roman" w:hAnsi="Times New Roman"/>
                <w:kern w:val="32"/>
                <w:sz w:val="24"/>
                <w:szCs w:val="24"/>
                <w:lang w:eastAsia="ru-RU"/>
              </w:rPr>
              <w:t>Хранение в памяти вещественных чисел</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Выполнение арифметических операций с нормализованными числами.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30. </w:t>
            </w:r>
            <w:r w:rsidRPr="00B7629A">
              <w:rPr>
                <w:rFonts w:ascii="Times New Roman" w:hAnsi="Times New Roman"/>
                <w:kern w:val="32"/>
                <w:sz w:val="24"/>
                <w:szCs w:val="24"/>
                <w:lang w:eastAsia="ru-RU"/>
              </w:rPr>
              <w:t>Операции с вещественными числами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1"/>
              </w:numPr>
              <w:tabs>
                <w:tab w:val="left" w:pos="956"/>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Вещественные числа в памяти компьютера.</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История развития вычислительной техники.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31. </w:t>
            </w:r>
            <w:r w:rsidRPr="00B7629A">
              <w:rPr>
                <w:rFonts w:ascii="Times New Roman" w:hAnsi="Times New Roman"/>
                <w:kern w:val="32"/>
                <w:sz w:val="24"/>
                <w:szCs w:val="24"/>
                <w:lang w:eastAsia="ru-RU"/>
              </w:rPr>
              <w:t>История развития вычислительной техники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История и перспективы развития вычислительной техники.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31. </w:t>
            </w:r>
            <w:r w:rsidRPr="00B7629A">
              <w:rPr>
                <w:rFonts w:ascii="Times New Roman" w:hAnsi="Times New Roman"/>
                <w:kern w:val="32"/>
                <w:sz w:val="24"/>
                <w:szCs w:val="24"/>
                <w:lang w:eastAsia="ru-RU"/>
              </w:rPr>
              <w:t>История развития вычислительной техники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История развития вычислительной техники.</w:t>
            </w:r>
          </w:p>
          <w:p w:rsidR="00506879" w:rsidRPr="00B7629A" w:rsidRDefault="00506879" w:rsidP="00506879">
            <w:pPr>
              <w:tabs>
                <w:tab w:val="left" w:pos="1203"/>
              </w:tabs>
              <w:rPr>
                <w:rFonts w:ascii="Times New Roman" w:hAnsi="Times New Roman"/>
                <w:color w:val="000000"/>
                <w:sz w:val="24"/>
                <w:szCs w:val="24"/>
              </w:rPr>
            </w:pPr>
            <w:r w:rsidRPr="00B7629A">
              <w:rPr>
                <w:rFonts w:ascii="Times New Roman" w:hAnsi="Times New Roman"/>
                <w:color w:val="000000"/>
                <w:sz w:val="24"/>
                <w:szCs w:val="24"/>
              </w:rPr>
              <w:t>Представление докладов.</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Принципы устройства компьютеров.</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32. </w:t>
            </w:r>
            <w:r w:rsidRPr="00B7629A">
              <w:rPr>
                <w:rFonts w:ascii="Times New Roman" w:hAnsi="Times New Roman"/>
                <w:kern w:val="32"/>
                <w:sz w:val="24"/>
                <w:szCs w:val="24"/>
                <w:lang w:eastAsia="ru-RU"/>
              </w:rPr>
              <w:t>Принципы устройства компьютеров</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Принципы устройства компьютеров.</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Магистрально-модульная организация компьютера.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33. </w:t>
            </w:r>
            <w:r w:rsidRPr="00B7629A">
              <w:rPr>
                <w:rFonts w:ascii="Times New Roman" w:hAnsi="Times New Roman"/>
                <w:kern w:val="32"/>
                <w:sz w:val="24"/>
                <w:szCs w:val="24"/>
                <w:lang w:eastAsia="ru-RU"/>
              </w:rPr>
              <w:t>Магистрально-модульная организация компьютера.</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Магистрально-модульная организация компьютера.</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Процессор.</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34. </w:t>
            </w:r>
            <w:r w:rsidRPr="00B7629A">
              <w:rPr>
                <w:rFonts w:ascii="Times New Roman" w:hAnsi="Times New Roman"/>
                <w:kern w:val="32"/>
                <w:sz w:val="24"/>
                <w:szCs w:val="24"/>
                <w:lang w:eastAsia="ru-RU"/>
              </w:rPr>
              <w:t>Процессор</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Процессор.</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Моделирование работы процессора.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34. </w:t>
            </w:r>
            <w:r w:rsidRPr="00B7629A">
              <w:rPr>
                <w:rFonts w:ascii="Times New Roman" w:hAnsi="Times New Roman"/>
                <w:kern w:val="32"/>
                <w:sz w:val="24"/>
                <w:szCs w:val="24"/>
                <w:lang w:eastAsia="ru-RU"/>
              </w:rPr>
              <w:t>Процессор</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Моделирование работы процессора.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Память.</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35. </w:t>
            </w:r>
            <w:r w:rsidRPr="00B7629A">
              <w:rPr>
                <w:rFonts w:ascii="Times New Roman" w:hAnsi="Times New Roman"/>
                <w:kern w:val="32"/>
                <w:sz w:val="24"/>
                <w:szCs w:val="24"/>
                <w:lang w:eastAsia="ru-RU"/>
              </w:rPr>
              <w:t>Память</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Память.</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Устройства ввода.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36. </w:t>
            </w:r>
            <w:r w:rsidRPr="00B7629A">
              <w:rPr>
                <w:rFonts w:ascii="Times New Roman" w:hAnsi="Times New Roman"/>
                <w:kern w:val="32"/>
                <w:sz w:val="24"/>
                <w:szCs w:val="24"/>
                <w:lang w:eastAsia="ru-RU"/>
              </w:rPr>
              <w:t>Устройства ввода</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Устройства ввода.</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Устройства вывода.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37. </w:t>
            </w:r>
            <w:r w:rsidRPr="00B7629A">
              <w:rPr>
                <w:rFonts w:ascii="Times New Roman" w:hAnsi="Times New Roman"/>
                <w:kern w:val="32"/>
                <w:sz w:val="24"/>
                <w:szCs w:val="24"/>
                <w:lang w:eastAsia="ru-RU"/>
              </w:rPr>
              <w:t>Устройства вывода</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Устройства вывода.</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Процессор и устройства вывода.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Что такое программное обеспечение? Прикладные программы.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38. </w:t>
            </w:r>
            <w:r w:rsidRPr="00B7629A">
              <w:rPr>
                <w:rFonts w:ascii="Times New Roman" w:hAnsi="Times New Roman"/>
                <w:kern w:val="32"/>
                <w:sz w:val="24"/>
                <w:szCs w:val="24"/>
                <w:lang w:eastAsia="ru-RU"/>
              </w:rPr>
              <w:t>Что такое программное обеспечение?</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39. </w:t>
            </w:r>
            <w:r w:rsidRPr="00B7629A">
              <w:rPr>
                <w:rFonts w:ascii="Times New Roman" w:hAnsi="Times New Roman"/>
                <w:kern w:val="32"/>
                <w:sz w:val="24"/>
                <w:szCs w:val="24"/>
                <w:lang w:eastAsia="ru-RU"/>
              </w:rPr>
              <w:t>Прикладные программы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Прикладные программы.</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Практикум: использование возможностей текстовых процессорах (резюме).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39. </w:t>
            </w:r>
            <w:r w:rsidRPr="00B7629A">
              <w:rPr>
                <w:rFonts w:ascii="Times New Roman" w:hAnsi="Times New Roman"/>
                <w:kern w:val="32"/>
                <w:sz w:val="24"/>
                <w:szCs w:val="24"/>
                <w:lang w:eastAsia="ru-RU"/>
              </w:rPr>
              <w:t>Прикладные программы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Использование возможностей текстовых процессоров.</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Практикум: использование возможностей текстовых процессоров (проверка орфографии, тезаурус, ссылки, сноски).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39. </w:t>
            </w:r>
            <w:r w:rsidRPr="00B7629A">
              <w:rPr>
                <w:rFonts w:ascii="Times New Roman" w:hAnsi="Times New Roman"/>
                <w:kern w:val="32"/>
                <w:sz w:val="24"/>
                <w:szCs w:val="24"/>
                <w:lang w:eastAsia="ru-RU"/>
              </w:rPr>
              <w:t>Прикладные программы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Использование возможностей текстовых процессоров.</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Практикум: коллективная работа над текстом; правила оформления рефератов; правила </w:t>
            </w:r>
            <w:r w:rsidRPr="00B7629A">
              <w:rPr>
                <w:rFonts w:ascii="Times New Roman" w:hAnsi="Times New Roman"/>
                <w:color w:val="000000"/>
                <w:sz w:val="24"/>
                <w:szCs w:val="24"/>
              </w:rPr>
              <w:lastRenderedPageBreak/>
              <w:t>цитирования источников.</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39. </w:t>
            </w:r>
            <w:r w:rsidRPr="00B7629A">
              <w:rPr>
                <w:rFonts w:ascii="Times New Roman" w:hAnsi="Times New Roman"/>
                <w:kern w:val="32"/>
                <w:sz w:val="24"/>
                <w:szCs w:val="24"/>
                <w:lang w:eastAsia="ru-RU"/>
              </w:rPr>
              <w:t>Прикладные программы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Оформление рефератов.</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Практикум: набор и оформление математических текстов.</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39. </w:t>
            </w:r>
            <w:r w:rsidRPr="00B7629A">
              <w:rPr>
                <w:rFonts w:ascii="Times New Roman" w:hAnsi="Times New Roman"/>
                <w:kern w:val="32"/>
                <w:sz w:val="24"/>
                <w:szCs w:val="24"/>
                <w:lang w:eastAsia="ru-RU"/>
              </w:rPr>
              <w:t>Прикладные программы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Оформление математических текстов.</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Практикум: знакомство с настольно-издательскими системами.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39. </w:t>
            </w:r>
            <w:r w:rsidRPr="00B7629A">
              <w:rPr>
                <w:rFonts w:ascii="Times New Roman" w:hAnsi="Times New Roman"/>
                <w:kern w:val="32"/>
                <w:sz w:val="24"/>
                <w:szCs w:val="24"/>
                <w:lang w:eastAsia="ru-RU"/>
              </w:rPr>
              <w:t>Прикладные программы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Знакомство с системой (Scribus).</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Практикум: знакомство с аудиоредакторами.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39. </w:t>
            </w:r>
            <w:r w:rsidRPr="00B7629A">
              <w:rPr>
                <w:rFonts w:ascii="Times New Roman" w:hAnsi="Times New Roman"/>
                <w:kern w:val="32"/>
                <w:sz w:val="24"/>
                <w:szCs w:val="24"/>
                <w:lang w:eastAsia="ru-RU"/>
              </w:rPr>
              <w:t>Прикладные программы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Знакомство с аудиолредактором (Audacity).</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Практикум: знакомство с видеоредакторами.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39. </w:t>
            </w:r>
            <w:r w:rsidRPr="00B7629A">
              <w:rPr>
                <w:rFonts w:ascii="Times New Roman" w:hAnsi="Times New Roman"/>
                <w:kern w:val="32"/>
                <w:sz w:val="24"/>
                <w:szCs w:val="24"/>
                <w:lang w:eastAsia="ru-RU"/>
              </w:rPr>
              <w:t>Прикладные программы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Знакомство с видеоредактором.</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Системное программное обеспечение.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40. </w:t>
            </w:r>
            <w:r w:rsidRPr="00B7629A">
              <w:rPr>
                <w:rFonts w:ascii="Times New Roman" w:hAnsi="Times New Roman"/>
                <w:kern w:val="32"/>
                <w:sz w:val="24"/>
                <w:szCs w:val="24"/>
                <w:lang w:eastAsia="ru-RU"/>
              </w:rPr>
              <w:t>Системное программное обеспечение</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Практикум: сканирование и распознавание текста.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40. </w:t>
            </w:r>
            <w:r w:rsidRPr="00B7629A">
              <w:rPr>
                <w:rFonts w:ascii="Times New Roman" w:hAnsi="Times New Roman"/>
                <w:kern w:val="32"/>
                <w:sz w:val="24"/>
                <w:szCs w:val="24"/>
                <w:lang w:eastAsia="ru-RU"/>
              </w:rPr>
              <w:t>Системное программное обеспечение</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Системное программное обеспечение.</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Сканирование и распознавание текста.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Системы программирования.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41. </w:t>
            </w:r>
            <w:r w:rsidRPr="00B7629A">
              <w:rPr>
                <w:rFonts w:ascii="Times New Roman" w:hAnsi="Times New Roman"/>
                <w:kern w:val="32"/>
                <w:sz w:val="24"/>
                <w:szCs w:val="24"/>
                <w:lang w:eastAsia="ru-RU"/>
              </w:rPr>
              <w:t>Системы программирования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Системы программирования.</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Инсталляция программ.</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42. </w:t>
            </w:r>
            <w:r w:rsidRPr="00B7629A">
              <w:rPr>
                <w:rFonts w:ascii="Times New Roman" w:hAnsi="Times New Roman"/>
                <w:kern w:val="32"/>
                <w:sz w:val="24"/>
                <w:szCs w:val="24"/>
                <w:lang w:eastAsia="ru-RU"/>
              </w:rPr>
              <w:t>Инсталляция программ</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Инсталляция программ.</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Правовая </w:t>
            </w:r>
            <w:r w:rsidRPr="00B7629A">
              <w:rPr>
                <w:rFonts w:ascii="Times New Roman" w:hAnsi="Times New Roman"/>
                <w:color w:val="000000"/>
                <w:sz w:val="24"/>
                <w:szCs w:val="24"/>
              </w:rPr>
              <w:lastRenderedPageBreak/>
              <w:t>охрана программ и данных.</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43. </w:t>
            </w:r>
            <w:r w:rsidRPr="00B7629A">
              <w:rPr>
                <w:rFonts w:ascii="Times New Roman" w:hAnsi="Times New Roman"/>
                <w:kern w:val="32"/>
                <w:sz w:val="24"/>
                <w:szCs w:val="24"/>
                <w:lang w:eastAsia="ru-RU"/>
              </w:rPr>
              <w:t xml:space="preserve">Правовая </w:t>
            </w:r>
            <w:r w:rsidRPr="00B7629A">
              <w:rPr>
                <w:rFonts w:ascii="Times New Roman" w:hAnsi="Times New Roman"/>
                <w:kern w:val="32"/>
                <w:sz w:val="24"/>
                <w:szCs w:val="24"/>
                <w:lang w:eastAsia="ru-RU"/>
              </w:rPr>
              <w:lastRenderedPageBreak/>
              <w:t>охрана программ и данных</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lastRenderedPageBreak/>
              <w:t xml:space="preserve">Правовая охрана программ и </w:t>
            </w:r>
            <w:r w:rsidRPr="00B7629A">
              <w:rPr>
                <w:rFonts w:ascii="Times New Roman" w:hAnsi="Times New Roman"/>
                <w:color w:val="000000"/>
                <w:sz w:val="24"/>
                <w:szCs w:val="24"/>
              </w:rPr>
              <w:lastRenderedPageBreak/>
              <w:t>данных.</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Компьютерные сети. Основные понятия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44. </w:t>
            </w:r>
            <w:r w:rsidRPr="00B7629A">
              <w:rPr>
                <w:rFonts w:ascii="Times New Roman" w:hAnsi="Times New Roman"/>
                <w:kern w:val="32"/>
                <w:sz w:val="24"/>
                <w:szCs w:val="24"/>
                <w:lang w:eastAsia="ru-RU"/>
              </w:rPr>
              <w:t>Основные понятия</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45. </w:t>
            </w:r>
            <w:r w:rsidRPr="00B7629A">
              <w:rPr>
                <w:rFonts w:ascii="Times New Roman" w:hAnsi="Times New Roman"/>
                <w:kern w:val="32"/>
                <w:sz w:val="24"/>
                <w:szCs w:val="24"/>
                <w:lang w:eastAsia="ru-RU"/>
              </w:rPr>
              <w:t>Структура (топология) сети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Компьютерные сети.</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Локальные сети.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46. </w:t>
            </w:r>
            <w:r w:rsidRPr="00B7629A">
              <w:rPr>
                <w:rFonts w:ascii="Times New Roman" w:hAnsi="Times New Roman"/>
                <w:kern w:val="32"/>
                <w:sz w:val="24"/>
                <w:szCs w:val="24"/>
                <w:lang w:eastAsia="ru-RU"/>
              </w:rPr>
              <w:t>Локальные сети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Локальные сети.</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Сеть Интернет.</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47. </w:t>
            </w:r>
            <w:r w:rsidRPr="00B7629A">
              <w:rPr>
                <w:rFonts w:ascii="Times New Roman" w:hAnsi="Times New Roman"/>
                <w:kern w:val="32"/>
                <w:sz w:val="24"/>
                <w:szCs w:val="24"/>
                <w:lang w:eastAsia="ru-RU"/>
              </w:rPr>
              <w:t>Сеть Интернет</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Адреса в Интернете.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48. </w:t>
            </w:r>
            <w:r w:rsidRPr="00B7629A">
              <w:rPr>
                <w:rFonts w:ascii="Times New Roman" w:hAnsi="Times New Roman"/>
                <w:kern w:val="32"/>
                <w:sz w:val="24"/>
                <w:szCs w:val="24"/>
                <w:lang w:eastAsia="ru-RU"/>
              </w:rPr>
              <w:t>Адреса в Интернете</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Адреса в Интернете.</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Практикум: тестирование сети.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48. </w:t>
            </w:r>
            <w:r w:rsidRPr="00B7629A">
              <w:rPr>
                <w:rFonts w:ascii="Times New Roman" w:hAnsi="Times New Roman"/>
                <w:kern w:val="32"/>
                <w:sz w:val="24"/>
                <w:szCs w:val="24"/>
                <w:lang w:eastAsia="ru-RU"/>
              </w:rPr>
              <w:t>Адреса в Интернете</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Тестирование сети.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Всемирная паутина. Поиск информации в Интернете.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49. </w:t>
            </w:r>
            <w:r w:rsidRPr="00B7629A">
              <w:rPr>
                <w:rFonts w:ascii="Times New Roman" w:hAnsi="Times New Roman"/>
                <w:kern w:val="32"/>
                <w:sz w:val="24"/>
                <w:szCs w:val="24"/>
                <w:lang w:eastAsia="ru-RU"/>
              </w:rPr>
              <w:t>Всемирная паутина</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Сравнение поисковых систем.</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Электронная почта. Другие службы Интернета.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50. </w:t>
            </w:r>
            <w:r w:rsidRPr="00B7629A">
              <w:rPr>
                <w:rFonts w:ascii="Times New Roman" w:hAnsi="Times New Roman"/>
                <w:kern w:val="32"/>
                <w:sz w:val="24"/>
                <w:szCs w:val="24"/>
                <w:lang w:eastAsia="ru-RU"/>
              </w:rPr>
              <w:t>Электронная почта</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51. </w:t>
            </w:r>
            <w:r w:rsidRPr="00B7629A">
              <w:rPr>
                <w:rFonts w:ascii="Times New Roman" w:hAnsi="Times New Roman"/>
                <w:kern w:val="32"/>
                <w:sz w:val="24"/>
                <w:szCs w:val="24"/>
                <w:lang w:eastAsia="ru-RU"/>
              </w:rPr>
              <w:t>Другие службы Интернета</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Представление докладов.</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Электронная коммерция.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52. </w:t>
            </w:r>
            <w:r w:rsidRPr="00B7629A">
              <w:rPr>
                <w:rFonts w:ascii="Times New Roman" w:hAnsi="Times New Roman"/>
                <w:kern w:val="32"/>
                <w:sz w:val="24"/>
                <w:szCs w:val="24"/>
                <w:lang w:eastAsia="ru-RU"/>
              </w:rPr>
              <w:t>Электронная коммерция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Представление докладов.</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Интернет и право. Нетикет.</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53. </w:t>
            </w:r>
            <w:r w:rsidRPr="00B7629A">
              <w:rPr>
                <w:rFonts w:ascii="Times New Roman" w:hAnsi="Times New Roman"/>
                <w:kern w:val="32"/>
                <w:sz w:val="24"/>
                <w:szCs w:val="24"/>
                <w:lang w:eastAsia="ru-RU"/>
              </w:rPr>
              <w:t>Право и этика в Интернете</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Представление докладов.</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Простейшие программы.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54. </w:t>
            </w:r>
            <w:r w:rsidRPr="00B7629A">
              <w:rPr>
                <w:rFonts w:ascii="Times New Roman" w:hAnsi="Times New Roman"/>
                <w:kern w:val="32"/>
                <w:sz w:val="24"/>
                <w:szCs w:val="24"/>
                <w:lang w:eastAsia="ru-RU"/>
              </w:rPr>
              <w:t>Алгоритм и его свойства</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55. </w:t>
            </w:r>
            <w:r w:rsidRPr="00B7629A">
              <w:rPr>
                <w:rFonts w:ascii="Times New Roman" w:hAnsi="Times New Roman"/>
                <w:kern w:val="32"/>
                <w:sz w:val="24"/>
                <w:szCs w:val="24"/>
                <w:lang w:eastAsia="ru-RU"/>
              </w:rPr>
              <w:lastRenderedPageBreak/>
              <w:t>Простейшие программы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lastRenderedPageBreak/>
              <w:t>Оператор вывода.</w:t>
            </w:r>
          </w:p>
          <w:p w:rsidR="00506879" w:rsidRPr="00B7629A" w:rsidRDefault="00506879" w:rsidP="00506879">
            <w:pPr>
              <w:tabs>
                <w:tab w:val="left" w:pos="1203"/>
              </w:tabs>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Вычисления. Стандартные функции.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56. </w:t>
            </w:r>
            <w:r w:rsidRPr="00B7629A">
              <w:rPr>
                <w:rFonts w:ascii="Times New Roman" w:hAnsi="Times New Roman"/>
                <w:kern w:val="32"/>
                <w:sz w:val="24"/>
                <w:szCs w:val="24"/>
                <w:lang w:eastAsia="ru-RU"/>
              </w:rPr>
              <w:t>Вычисления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 xml:space="preserve">Операторы </w:t>
            </w:r>
            <w:r w:rsidRPr="00B7629A">
              <w:rPr>
                <w:rFonts w:ascii="Times New Roman" w:hAnsi="Times New Roman"/>
                <w:b/>
                <w:color w:val="000000"/>
                <w:sz w:val="24"/>
                <w:szCs w:val="24"/>
              </w:rPr>
              <w:t>div</w:t>
            </w:r>
            <w:r w:rsidRPr="00B7629A">
              <w:rPr>
                <w:rFonts w:ascii="Times New Roman" w:hAnsi="Times New Roman"/>
                <w:color w:val="000000"/>
                <w:sz w:val="24"/>
                <w:szCs w:val="24"/>
              </w:rPr>
              <w:t xml:space="preserve"> и </w:t>
            </w:r>
            <w:r w:rsidRPr="00B7629A">
              <w:rPr>
                <w:rFonts w:ascii="Times New Roman" w:hAnsi="Times New Roman"/>
                <w:b/>
                <w:color w:val="000000"/>
                <w:sz w:val="24"/>
                <w:szCs w:val="24"/>
              </w:rPr>
              <w:t>mod</w:t>
            </w:r>
            <w:r w:rsidRPr="00B7629A">
              <w:rPr>
                <w:rFonts w:ascii="Times New Roman" w:hAnsi="Times New Roman"/>
                <w:color w:val="000000"/>
                <w:sz w:val="24"/>
                <w:szCs w:val="24"/>
              </w:rPr>
              <w:t>.</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Простые вычисления.</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Условный оператор.</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57. </w:t>
            </w:r>
            <w:r w:rsidRPr="00B7629A">
              <w:rPr>
                <w:rFonts w:ascii="Times New Roman" w:hAnsi="Times New Roman"/>
                <w:kern w:val="32"/>
                <w:sz w:val="24"/>
                <w:szCs w:val="24"/>
                <w:lang w:eastAsia="ru-RU"/>
              </w:rPr>
              <w:t>Ветвления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Ветвления.</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Ветвления.</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Сложные условия.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57. </w:t>
            </w:r>
            <w:r w:rsidRPr="00B7629A">
              <w:rPr>
                <w:rFonts w:ascii="Times New Roman" w:hAnsi="Times New Roman"/>
                <w:kern w:val="32"/>
                <w:sz w:val="24"/>
                <w:szCs w:val="24"/>
                <w:lang w:eastAsia="ru-RU"/>
              </w:rPr>
              <w:t>Ветвления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Сложные условия.</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Сложные условия.</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Множественный выбор.</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57. </w:t>
            </w:r>
            <w:r w:rsidRPr="00B7629A">
              <w:rPr>
                <w:rFonts w:ascii="Times New Roman" w:hAnsi="Times New Roman"/>
                <w:kern w:val="32"/>
                <w:sz w:val="24"/>
                <w:szCs w:val="24"/>
                <w:lang w:eastAsia="ru-RU"/>
              </w:rPr>
              <w:t>Ветвления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Множественный выбор.</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Практикум: использование ветвлений.</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57. </w:t>
            </w:r>
            <w:r w:rsidRPr="00B7629A">
              <w:rPr>
                <w:rFonts w:ascii="Times New Roman" w:hAnsi="Times New Roman"/>
                <w:kern w:val="32"/>
                <w:sz w:val="24"/>
                <w:szCs w:val="24"/>
                <w:lang w:eastAsia="ru-RU"/>
              </w:rPr>
              <w:t>Ветвления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Задачи на ветвления.</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Контрольная работа «Ветвления».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Цикл с условием.</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58. </w:t>
            </w:r>
            <w:r w:rsidRPr="00B7629A">
              <w:rPr>
                <w:rFonts w:ascii="Times New Roman" w:hAnsi="Times New Roman"/>
                <w:kern w:val="32"/>
                <w:sz w:val="24"/>
                <w:szCs w:val="24"/>
                <w:lang w:eastAsia="ru-RU"/>
              </w:rPr>
              <w:t>Циклические алгоритмы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Циклы с условием.</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Цикл с условием.</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58. </w:t>
            </w:r>
            <w:r w:rsidRPr="00B7629A">
              <w:rPr>
                <w:rFonts w:ascii="Times New Roman" w:hAnsi="Times New Roman"/>
                <w:kern w:val="32"/>
                <w:sz w:val="24"/>
                <w:szCs w:val="24"/>
                <w:lang w:eastAsia="ru-RU"/>
              </w:rPr>
              <w:t>Циклические алгоритмы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Циклы с условием.</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Циклы с условием.</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Цикл с переменной.</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58. </w:t>
            </w:r>
            <w:r w:rsidRPr="00B7629A">
              <w:rPr>
                <w:rFonts w:ascii="Times New Roman" w:hAnsi="Times New Roman"/>
                <w:kern w:val="32"/>
                <w:sz w:val="24"/>
                <w:szCs w:val="24"/>
                <w:lang w:eastAsia="ru-RU"/>
              </w:rPr>
              <w:t>Циклические алгоритмы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Циклы с переменной.</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Циклы с переменной.</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Вложенные циклы.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58. </w:t>
            </w:r>
            <w:r w:rsidRPr="00B7629A">
              <w:rPr>
                <w:rFonts w:ascii="Times New Roman" w:hAnsi="Times New Roman"/>
                <w:kern w:val="32"/>
                <w:sz w:val="24"/>
                <w:szCs w:val="24"/>
                <w:lang w:eastAsia="ru-RU"/>
              </w:rPr>
              <w:t>Циклические алгоритмы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Вложенные циклы.</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Контрольная работа «Циклы».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Процедуры.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59. </w:t>
            </w:r>
            <w:r w:rsidRPr="00B7629A">
              <w:rPr>
                <w:rFonts w:ascii="Times New Roman" w:hAnsi="Times New Roman"/>
                <w:kern w:val="32"/>
                <w:sz w:val="24"/>
                <w:szCs w:val="24"/>
                <w:lang w:eastAsia="ru-RU"/>
              </w:rPr>
              <w:t>Процедуры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Процедуры.</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Изменяемые </w:t>
            </w:r>
            <w:r w:rsidRPr="00B7629A">
              <w:rPr>
                <w:rFonts w:ascii="Times New Roman" w:hAnsi="Times New Roman"/>
                <w:color w:val="000000"/>
                <w:sz w:val="24"/>
                <w:szCs w:val="24"/>
              </w:rPr>
              <w:lastRenderedPageBreak/>
              <w:t>параметры в процедурах.</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59. </w:t>
            </w:r>
            <w:r w:rsidRPr="00B7629A">
              <w:rPr>
                <w:rFonts w:ascii="Times New Roman" w:hAnsi="Times New Roman"/>
                <w:kern w:val="32"/>
                <w:sz w:val="24"/>
                <w:szCs w:val="24"/>
                <w:lang w:eastAsia="ru-RU"/>
              </w:rPr>
              <w:lastRenderedPageBreak/>
              <w:t>Процедуры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 xml:space="preserve">Процедуры с изменяемыми </w:t>
            </w:r>
            <w:r w:rsidRPr="00B7629A">
              <w:rPr>
                <w:rFonts w:ascii="Times New Roman" w:hAnsi="Times New Roman"/>
                <w:sz w:val="24"/>
                <w:szCs w:val="24"/>
                <w:lang w:eastAsia="ru-RU"/>
              </w:rPr>
              <w:lastRenderedPageBreak/>
              <w:t>параметрами.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lastRenderedPageBreak/>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Функции.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60. </w:t>
            </w:r>
            <w:r w:rsidRPr="00B7629A">
              <w:rPr>
                <w:rFonts w:ascii="Times New Roman" w:hAnsi="Times New Roman"/>
                <w:kern w:val="32"/>
                <w:sz w:val="24"/>
                <w:szCs w:val="24"/>
                <w:lang w:eastAsia="ru-RU"/>
              </w:rPr>
              <w:t>Функции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Функции.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Логические функции.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60. </w:t>
            </w:r>
            <w:r w:rsidRPr="00B7629A">
              <w:rPr>
                <w:rFonts w:ascii="Times New Roman" w:hAnsi="Times New Roman"/>
                <w:kern w:val="32"/>
                <w:sz w:val="24"/>
                <w:szCs w:val="24"/>
                <w:lang w:eastAsia="ru-RU"/>
              </w:rPr>
              <w:t>Функции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Логические функции.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Рекурсия.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61. </w:t>
            </w:r>
            <w:r w:rsidRPr="00B7629A">
              <w:rPr>
                <w:rFonts w:ascii="Times New Roman" w:hAnsi="Times New Roman"/>
                <w:kern w:val="32"/>
                <w:sz w:val="24"/>
                <w:szCs w:val="24"/>
                <w:lang w:eastAsia="ru-RU"/>
              </w:rPr>
              <w:t>Рекурсия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Рекурсия.</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Стек.</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61. </w:t>
            </w:r>
            <w:r w:rsidRPr="00B7629A">
              <w:rPr>
                <w:rFonts w:ascii="Times New Roman" w:hAnsi="Times New Roman"/>
                <w:kern w:val="32"/>
                <w:sz w:val="24"/>
                <w:szCs w:val="24"/>
                <w:lang w:eastAsia="ru-RU"/>
              </w:rPr>
              <w:t>Рекурсия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Стек.</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Контрольная работа «Процедуры и функции».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Массивы. Перебор элементов массива.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62. </w:t>
            </w:r>
            <w:r w:rsidRPr="00B7629A">
              <w:rPr>
                <w:rFonts w:ascii="Times New Roman" w:hAnsi="Times New Roman"/>
                <w:kern w:val="32"/>
                <w:sz w:val="24"/>
                <w:szCs w:val="24"/>
                <w:lang w:eastAsia="ru-RU"/>
              </w:rPr>
              <w:t>Массивы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Массивы.</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Перебор элементов массива.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Линейный поиск в массиве.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63. </w:t>
            </w:r>
            <w:r w:rsidRPr="00B7629A">
              <w:rPr>
                <w:rFonts w:ascii="Times New Roman" w:hAnsi="Times New Roman"/>
                <w:kern w:val="32"/>
                <w:sz w:val="24"/>
                <w:szCs w:val="24"/>
                <w:lang w:eastAsia="ru-RU"/>
              </w:rPr>
              <w:t>Алгоритмы обработки массивов</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Линейный поиск.</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Поиск максимального элемента в массиве.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63. </w:t>
            </w:r>
            <w:r w:rsidRPr="00B7629A">
              <w:rPr>
                <w:rFonts w:ascii="Times New Roman" w:hAnsi="Times New Roman"/>
                <w:kern w:val="32"/>
                <w:sz w:val="24"/>
                <w:szCs w:val="24"/>
                <w:lang w:eastAsia="ru-RU"/>
              </w:rPr>
              <w:t>Алгоритмы обработки массивов</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Поиск максимального элемента массива.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Алгоритмы обработки массивов (реверс, сдвиг).</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63. </w:t>
            </w:r>
            <w:r w:rsidRPr="00B7629A">
              <w:rPr>
                <w:rFonts w:ascii="Times New Roman" w:hAnsi="Times New Roman"/>
                <w:kern w:val="32"/>
                <w:sz w:val="24"/>
                <w:szCs w:val="24"/>
                <w:lang w:eastAsia="ru-RU"/>
              </w:rPr>
              <w:t>Алгоритмы обработки массивов</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Алгоритмы обработки массивов.</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Алгоритмы обработки массивов.</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Отбор элементов массива по условию.</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63. </w:t>
            </w:r>
            <w:r w:rsidRPr="00B7629A">
              <w:rPr>
                <w:rFonts w:ascii="Times New Roman" w:hAnsi="Times New Roman"/>
                <w:kern w:val="32"/>
                <w:sz w:val="24"/>
                <w:szCs w:val="24"/>
                <w:lang w:eastAsia="ru-RU"/>
              </w:rPr>
              <w:t>Алгоритмы обработки массивов</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Отбор элементов массива по условию.</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Сортировка массивов. Метод </w:t>
            </w:r>
            <w:r w:rsidRPr="00B7629A">
              <w:rPr>
                <w:rFonts w:ascii="Times New Roman" w:hAnsi="Times New Roman"/>
                <w:color w:val="000000"/>
                <w:sz w:val="24"/>
                <w:szCs w:val="24"/>
              </w:rPr>
              <w:lastRenderedPageBreak/>
              <w:t>пузырька.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64. </w:t>
            </w:r>
            <w:r w:rsidRPr="00B7629A">
              <w:rPr>
                <w:rFonts w:ascii="Times New Roman" w:hAnsi="Times New Roman"/>
                <w:kern w:val="32"/>
                <w:sz w:val="24"/>
                <w:szCs w:val="24"/>
                <w:lang w:eastAsia="ru-RU"/>
              </w:rPr>
              <w:t>Сортировка</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Метод пузырька.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Сортировка массивов. Метод выбора.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64. </w:t>
            </w:r>
            <w:r w:rsidRPr="00B7629A">
              <w:rPr>
                <w:rFonts w:ascii="Times New Roman" w:hAnsi="Times New Roman"/>
                <w:kern w:val="32"/>
                <w:sz w:val="24"/>
                <w:szCs w:val="24"/>
                <w:lang w:eastAsia="ru-RU"/>
              </w:rPr>
              <w:t>Сортировка</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Метод выбора.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Сортировка массивов. Быстрая сортировка.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64. </w:t>
            </w:r>
            <w:r w:rsidRPr="00B7629A">
              <w:rPr>
                <w:rFonts w:ascii="Times New Roman" w:hAnsi="Times New Roman"/>
                <w:kern w:val="32"/>
                <w:sz w:val="24"/>
                <w:szCs w:val="24"/>
                <w:lang w:eastAsia="ru-RU"/>
              </w:rPr>
              <w:t>Сортировка</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Быстрая сортировка.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Двоичный поиск в массиве.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65. </w:t>
            </w:r>
            <w:r w:rsidRPr="00B7629A">
              <w:rPr>
                <w:rFonts w:ascii="Times New Roman" w:hAnsi="Times New Roman"/>
                <w:kern w:val="32"/>
                <w:sz w:val="24"/>
                <w:szCs w:val="24"/>
                <w:lang w:eastAsia="ru-RU"/>
              </w:rPr>
              <w:t>Двоичный поиск</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Двоичный поиск.</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Контрольная работа «Массивы».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Символьные 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66. </w:t>
            </w:r>
            <w:r w:rsidRPr="00B7629A">
              <w:rPr>
                <w:rFonts w:ascii="Times New Roman" w:hAnsi="Times New Roman"/>
                <w:kern w:val="32"/>
                <w:sz w:val="24"/>
                <w:szCs w:val="24"/>
                <w:lang w:eastAsia="ru-RU"/>
              </w:rPr>
              <w:t>Символьные строки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Посимвольная обработка строк.</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Функции для работы с символьными строками.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66. </w:t>
            </w:r>
            <w:r w:rsidRPr="00B7629A">
              <w:rPr>
                <w:rFonts w:ascii="Times New Roman" w:hAnsi="Times New Roman"/>
                <w:kern w:val="32"/>
                <w:sz w:val="24"/>
                <w:szCs w:val="24"/>
                <w:lang w:eastAsia="ru-RU"/>
              </w:rPr>
              <w:t>Символьные строки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Символьные строки.</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Функции для работы со строками.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Преобразования «строка-число».</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66. </w:t>
            </w:r>
            <w:r w:rsidRPr="00B7629A">
              <w:rPr>
                <w:rFonts w:ascii="Times New Roman" w:hAnsi="Times New Roman"/>
                <w:kern w:val="32"/>
                <w:sz w:val="24"/>
                <w:szCs w:val="24"/>
                <w:lang w:eastAsia="ru-RU"/>
              </w:rPr>
              <w:t>Символьные строки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Преобразования «строка-число».</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Строки в процедурах и функциях.</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66. </w:t>
            </w:r>
            <w:r w:rsidRPr="00B7629A">
              <w:rPr>
                <w:rFonts w:ascii="Times New Roman" w:hAnsi="Times New Roman"/>
                <w:kern w:val="32"/>
                <w:sz w:val="24"/>
                <w:szCs w:val="24"/>
                <w:lang w:eastAsia="ru-RU"/>
              </w:rPr>
              <w:t>Символьные строки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Строки в процедурах и функциях.</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Рекурсивный перебор.</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66. </w:t>
            </w:r>
            <w:r w:rsidRPr="00B7629A">
              <w:rPr>
                <w:rFonts w:ascii="Times New Roman" w:hAnsi="Times New Roman"/>
                <w:kern w:val="32"/>
                <w:sz w:val="24"/>
                <w:szCs w:val="24"/>
                <w:lang w:eastAsia="ru-RU"/>
              </w:rPr>
              <w:t>Символьные строки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Рекурсивный перебор.</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Сравнение и сортировка строк.</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66. </w:t>
            </w:r>
            <w:r w:rsidRPr="00B7629A">
              <w:rPr>
                <w:rFonts w:ascii="Times New Roman" w:hAnsi="Times New Roman"/>
                <w:kern w:val="32"/>
                <w:sz w:val="24"/>
                <w:szCs w:val="24"/>
                <w:lang w:eastAsia="ru-RU"/>
              </w:rPr>
              <w:t>Символьные строки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Сравнение и сортировка строк.</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Практикум: обработка </w:t>
            </w:r>
            <w:r w:rsidRPr="00B7629A">
              <w:rPr>
                <w:rFonts w:ascii="Times New Roman" w:hAnsi="Times New Roman"/>
                <w:color w:val="000000"/>
                <w:sz w:val="24"/>
                <w:szCs w:val="24"/>
              </w:rPr>
              <w:lastRenderedPageBreak/>
              <w:t>символьных строк.</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66. </w:t>
            </w:r>
            <w:r w:rsidRPr="00B7629A">
              <w:rPr>
                <w:rFonts w:ascii="Times New Roman" w:hAnsi="Times New Roman"/>
                <w:kern w:val="32"/>
                <w:sz w:val="24"/>
                <w:szCs w:val="24"/>
                <w:lang w:eastAsia="ru-RU"/>
              </w:rPr>
              <w:t xml:space="preserve">Символьные </w:t>
            </w:r>
            <w:r w:rsidRPr="00B7629A">
              <w:rPr>
                <w:rFonts w:ascii="Times New Roman" w:hAnsi="Times New Roman"/>
                <w:kern w:val="32"/>
                <w:sz w:val="24"/>
                <w:szCs w:val="24"/>
                <w:lang w:eastAsia="ru-RU"/>
              </w:rPr>
              <w:lastRenderedPageBreak/>
              <w:t>строки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 xml:space="preserve">Обработка символьных строк: </w:t>
            </w:r>
            <w:r w:rsidRPr="00B7629A">
              <w:rPr>
                <w:rFonts w:ascii="Times New Roman" w:hAnsi="Times New Roman"/>
                <w:sz w:val="24"/>
                <w:szCs w:val="24"/>
                <w:lang w:eastAsia="ru-RU"/>
              </w:rPr>
              <w:lastRenderedPageBreak/>
              <w:t>сложные задачи.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lastRenderedPageBreak/>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Контрольная работа «Символьные 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Матрицы.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67. </w:t>
            </w:r>
            <w:r w:rsidRPr="00B7629A">
              <w:rPr>
                <w:rFonts w:ascii="Times New Roman" w:hAnsi="Times New Roman"/>
                <w:kern w:val="32"/>
                <w:sz w:val="24"/>
                <w:szCs w:val="24"/>
                <w:lang w:eastAsia="ru-RU"/>
              </w:rPr>
              <w:t>Матрицы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Матрицы.</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Матрицы.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67. </w:t>
            </w:r>
            <w:r w:rsidRPr="00B7629A">
              <w:rPr>
                <w:rFonts w:ascii="Times New Roman" w:hAnsi="Times New Roman"/>
                <w:kern w:val="32"/>
                <w:sz w:val="24"/>
                <w:szCs w:val="24"/>
                <w:lang w:eastAsia="ru-RU"/>
              </w:rPr>
              <w:t>Матрицы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Обработка блоков матрицы.</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Файловый ввод и вывод.</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68. </w:t>
            </w:r>
            <w:r w:rsidRPr="00B7629A">
              <w:rPr>
                <w:rFonts w:ascii="Times New Roman" w:hAnsi="Times New Roman"/>
                <w:kern w:val="32"/>
                <w:sz w:val="24"/>
                <w:szCs w:val="24"/>
                <w:lang w:eastAsia="ru-RU"/>
              </w:rPr>
              <w:t>Работа с файлами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Файловый ввод и вывод.</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Обработка массивов, записанных в файле.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68. </w:t>
            </w:r>
            <w:r w:rsidRPr="00B7629A">
              <w:rPr>
                <w:rFonts w:ascii="Times New Roman" w:hAnsi="Times New Roman"/>
                <w:kern w:val="32"/>
                <w:sz w:val="24"/>
                <w:szCs w:val="24"/>
                <w:lang w:eastAsia="ru-RU"/>
              </w:rPr>
              <w:t>Работа с файлами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Обработка массивов из файла.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Обработка смешанных данных, записанных в файле.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68. </w:t>
            </w:r>
            <w:r w:rsidRPr="00B7629A">
              <w:rPr>
                <w:rFonts w:ascii="Times New Roman" w:hAnsi="Times New Roman"/>
                <w:kern w:val="32"/>
                <w:sz w:val="24"/>
                <w:szCs w:val="24"/>
                <w:lang w:eastAsia="ru-RU"/>
              </w:rPr>
              <w:t>Работа с файлами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Обработка смешанных данных из файла.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Контрольная работа «Файлы».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Точность вычислений.</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69. </w:t>
            </w:r>
            <w:r w:rsidRPr="00B7629A">
              <w:rPr>
                <w:rFonts w:ascii="Times New Roman" w:hAnsi="Times New Roman"/>
                <w:kern w:val="32"/>
                <w:sz w:val="24"/>
                <w:szCs w:val="24"/>
                <w:lang w:eastAsia="ru-RU"/>
              </w:rPr>
              <w:t>Точность вычислений</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Точность вычислений.</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Решение уравнений. Метод перебора.</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70. </w:t>
            </w:r>
            <w:r w:rsidRPr="00B7629A">
              <w:rPr>
                <w:rFonts w:ascii="Times New Roman" w:hAnsi="Times New Roman"/>
                <w:kern w:val="32"/>
                <w:sz w:val="24"/>
                <w:szCs w:val="24"/>
                <w:lang w:eastAsia="ru-RU"/>
              </w:rPr>
              <w:t>Решение уравнений</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Решение уравнений методом перебора.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Решение уравнений. Метод деления отрезка пополам.</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70. </w:t>
            </w:r>
            <w:r w:rsidRPr="00B7629A">
              <w:rPr>
                <w:rFonts w:ascii="Times New Roman" w:hAnsi="Times New Roman"/>
                <w:kern w:val="32"/>
                <w:sz w:val="24"/>
                <w:szCs w:val="24"/>
                <w:lang w:eastAsia="ru-RU"/>
              </w:rPr>
              <w:t>Решение уравнений</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Решение уравнений методом деления отрезка пополам.</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Решение уравнений в табличных процессорах.</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70. </w:t>
            </w:r>
            <w:r w:rsidRPr="00B7629A">
              <w:rPr>
                <w:rFonts w:ascii="Times New Roman" w:hAnsi="Times New Roman"/>
                <w:kern w:val="32"/>
                <w:sz w:val="24"/>
                <w:szCs w:val="24"/>
                <w:lang w:eastAsia="ru-RU"/>
              </w:rPr>
              <w:t>Решение уравнений</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Решение уравнений в табличных процессорах.</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Дискретизация. Вычисление длины кривой.</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71. </w:t>
            </w:r>
            <w:r w:rsidRPr="00B7629A">
              <w:rPr>
                <w:rFonts w:ascii="Times New Roman" w:hAnsi="Times New Roman"/>
                <w:kern w:val="32"/>
                <w:sz w:val="24"/>
                <w:szCs w:val="24"/>
                <w:lang w:eastAsia="ru-RU"/>
              </w:rPr>
              <w:t>Дискретизация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Вычисление длины кривой.</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Дискретизация. Вычисление площадей фигур.</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71. </w:t>
            </w:r>
            <w:r w:rsidRPr="00B7629A">
              <w:rPr>
                <w:rFonts w:ascii="Times New Roman" w:hAnsi="Times New Roman"/>
                <w:kern w:val="32"/>
                <w:sz w:val="24"/>
                <w:szCs w:val="24"/>
                <w:lang w:eastAsia="ru-RU"/>
              </w:rPr>
              <w:t>Дискретизация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Вычисление площади фигуры.</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Оптимизация. Метод дихотомии.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72. </w:t>
            </w:r>
            <w:r w:rsidRPr="00B7629A">
              <w:rPr>
                <w:rFonts w:ascii="Times New Roman" w:hAnsi="Times New Roman"/>
                <w:kern w:val="32"/>
                <w:sz w:val="24"/>
                <w:szCs w:val="24"/>
                <w:lang w:eastAsia="ru-RU"/>
              </w:rPr>
              <w:t>Оптимизация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Оптимизация. Метод дихотомии.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Оптимизация с помощью табличных процессоров.</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72. </w:t>
            </w:r>
            <w:r w:rsidRPr="00B7629A">
              <w:rPr>
                <w:rFonts w:ascii="Times New Roman" w:hAnsi="Times New Roman"/>
                <w:kern w:val="32"/>
                <w:sz w:val="24"/>
                <w:szCs w:val="24"/>
                <w:lang w:eastAsia="ru-RU"/>
              </w:rPr>
              <w:t>Оптимизация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Оптимизация с помощью табличных процессоров.</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Статистические расчеты.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73. </w:t>
            </w:r>
            <w:r w:rsidRPr="00B7629A">
              <w:rPr>
                <w:rFonts w:ascii="Times New Roman" w:hAnsi="Times New Roman"/>
                <w:kern w:val="32"/>
                <w:sz w:val="24"/>
                <w:szCs w:val="24"/>
                <w:lang w:eastAsia="ru-RU"/>
              </w:rPr>
              <w:t>Статистические расчеты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Статистические расчеты.</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Условные вычисления.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73. </w:t>
            </w:r>
            <w:r w:rsidRPr="00B7629A">
              <w:rPr>
                <w:rFonts w:ascii="Times New Roman" w:hAnsi="Times New Roman"/>
                <w:kern w:val="32"/>
                <w:sz w:val="24"/>
                <w:szCs w:val="24"/>
                <w:lang w:eastAsia="ru-RU"/>
              </w:rPr>
              <w:t>Статистические расчеты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Условные вычисления.</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Обработка результатов эксперимента. Метод наименьших квадратов.</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74. </w:t>
            </w:r>
            <w:r w:rsidRPr="00B7629A">
              <w:rPr>
                <w:rFonts w:ascii="Times New Roman" w:hAnsi="Times New Roman"/>
                <w:kern w:val="32"/>
                <w:sz w:val="24"/>
                <w:szCs w:val="24"/>
                <w:lang w:eastAsia="ru-RU"/>
              </w:rPr>
              <w:t>Обработка результатов эксперимента</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Метод наименьших квадратов.</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Восстановление зависимостей в табличных </w:t>
            </w:r>
            <w:r w:rsidRPr="00B7629A">
              <w:rPr>
                <w:rFonts w:ascii="Times New Roman" w:hAnsi="Times New Roman"/>
                <w:color w:val="000000"/>
                <w:sz w:val="24"/>
                <w:szCs w:val="24"/>
              </w:rPr>
              <w:lastRenderedPageBreak/>
              <w:t>процессорах.</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74. </w:t>
            </w:r>
            <w:r w:rsidRPr="00B7629A">
              <w:rPr>
                <w:rFonts w:ascii="Times New Roman" w:hAnsi="Times New Roman"/>
                <w:kern w:val="32"/>
                <w:sz w:val="24"/>
                <w:szCs w:val="24"/>
                <w:lang w:eastAsia="ru-RU"/>
              </w:rPr>
              <w:t>Обработка результатов эксперимента</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Линии тренда.</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Вредоносные программы.</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75. </w:t>
            </w:r>
            <w:r w:rsidRPr="00B7629A">
              <w:rPr>
                <w:rFonts w:ascii="Times New Roman" w:hAnsi="Times New Roman"/>
                <w:kern w:val="32"/>
                <w:sz w:val="24"/>
                <w:szCs w:val="24"/>
                <w:lang w:eastAsia="ru-RU"/>
              </w:rPr>
              <w:t>Основные понятия</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76. </w:t>
            </w:r>
            <w:r w:rsidRPr="00B7629A">
              <w:rPr>
                <w:rFonts w:ascii="Times New Roman" w:hAnsi="Times New Roman"/>
                <w:kern w:val="32"/>
                <w:sz w:val="24"/>
                <w:szCs w:val="24"/>
                <w:lang w:eastAsia="ru-RU"/>
              </w:rPr>
              <w:t>Вредоносные программы</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Защита от вредоносных программ.</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77. </w:t>
            </w:r>
            <w:r w:rsidRPr="00B7629A">
              <w:rPr>
                <w:rFonts w:ascii="Times New Roman" w:hAnsi="Times New Roman"/>
                <w:kern w:val="32"/>
                <w:sz w:val="24"/>
                <w:szCs w:val="24"/>
                <w:lang w:eastAsia="ru-RU"/>
              </w:rPr>
              <w:t>Защита от вредоносных программ</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Вредоносные программы и защита от них.</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Использование антивирусных программ.</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Что такое шифрование? Хэширование и пароли.</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78. </w:t>
            </w:r>
            <w:r w:rsidRPr="00B7629A">
              <w:rPr>
                <w:rFonts w:ascii="Times New Roman" w:hAnsi="Times New Roman"/>
                <w:kern w:val="32"/>
                <w:sz w:val="24"/>
                <w:szCs w:val="24"/>
                <w:lang w:eastAsia="ru-RU"/>
              </w:rPr>
              <w:t>Шифрование</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79. </w:t>
            </w:r>
            <w:r w:rsidRPr="00B7629A">
              <w:rPr>
                <w:rFonts w:ascii="Times New Roman" w:hAnsi="Times New Roman"/>
                <w:kern w:val="32"/>
                <w:sz w:val="24"/>
                <w:szCs w:val="24"/>
                <w:lang w:eastAsia="ru-RU"/>
              </w:rPr>
              <w:t>Хэширование и пароли</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tabs>
                <w:tab w:val="left" w:pos="1203"/>
              </w:tabs>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Простые алгоритмы шифрования данных.</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Современные алгоритмы шифрования.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80. </w:t>
            </w:r>
            <w:r w:rsidRPr="00B7629A">
              <w:rPr>
                <w:rFonts w:ascii="Times New Roman" w:hAnsi="Times New Roman"/>
                <w:kern w:val="32"/>
                <w:sz w:val="24"/>
                <w:szCs w:val="24"/>
                <w:lang w:eastAsia="ru-RU"/>
              </w:rPr>
              <w:t>Современные алгоритмы шифрования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Современные алгоритмы шифрования и хэширования.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Стеганография.</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81. </w:t>
            </w:r>
            <w:r w:rsidRPr="00B7629A">
              <w:rPr>
                <w:rFonts w:ascii="Times New Roman" w:hAnsi="Times New Roman"/>
                <w:kern w:val="32"/>
                <w:sz w:val="24"/>
                <w:szCs w:val="24"/>
                <w:lang w:eastAsia="ru-RU"/>
              </w:rPr>
              <w:t>Стеганография</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0"/>
              </w:numPr>
              <w:tabs>
                <w:tab w:val="left" w:pos="1203"/>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Шифрование и хэширование.</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9"/>
              </w:numPr>
              <w:tabs>
                <w:tab w:val="left" w:pos="1001"/>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Использование стеганографии.</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8"/>
              </w:numPr>
              <w:spacing w:after="0" w:line="240" w:lineRule="auto"/>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Безопасность в Интернете.</w:t>
            </w: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82.</w:t>
            </w:r>
            <w:r w:rsidRPr="00B7629A">
              <w:rPr>
                <w:rFonts w:ascii="Times New Roman" w:hAnsi="Times New Roman"/>
                <w:kern w:val="32"/>
                <w:sz w:val="24"/>
                <w:szCs w:val="24"/>
                <w:lang w:eastAsia="ru-RU"/>
              </w:rPr>
              <w:t xml:space="preserve"> Безопасность в Интернете</w:t>
            </w: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Представление докладов.</w:t>
            </w: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360"/>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bCs/>
                <w:sz w:val="24"/>
                <w:szCs w:val="24"/>
                <w:lang w:eastAsia="ru-RU"/>
              </w:rPr>
              <w:t>Резерв:</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8</w:t>
            </w:r>
          </w:p>
        </w:tc>
      </w:tr>
      <w:tr w:rsidR="00506879" w:rsidRPr="00B7629A" w:rsidTr="00B12FEC">
        <w:tc>
          <w:tcPr>
            <w:tcW w:w="940"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720"/>
              <w:jc w:val="center"/>
              <w:rPr>
                <w:rFonts w:ascii="Times New Roman" w:hAnsi="Times New Roman"/>
                <w:b/>
                <w:bCs/>
                <w:sz w:val="24"/>
                <w:szCs w:val="24"/>
                <w:lang w:eastAsia="ru-RU"/>
              </w:rPr>
            </w:pPr>
          </w:p>
        </w:tc>
        <w:tc>
          <w:tcPr>
            <w:tcW w:w="157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2352"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bCs/>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136</w:t>
            </w:r>
          </w:p>
        </w:tc>
      </w:tr>
    </w:tbl>
    <w:p w:rsidR="00506879" w:rsidRPr="00B7629A" w:rsidRDefault="00506879" w:rsidP="00506879">
      <w:pPr>
        <w:pStyle w:val="3"/>
        <w:spacing w:before="0"/>
        <w:rPr>
          <w:rFonts w:ascii="Times New Roman" w:hAnsi="Times New Roman" w:cs="Times New Roman"/>
          <w:b/>
          <w:color w:val="000000" w:themeColor="text1"/>
        </w:rPr>
      </w:pPr>
    </w:p>
    <w:p w:rsidR="00B12FEC" w:rsidRPr="00B7629A" w:rsidRDefault="00B12FEC" w:rsidP="00B12FEC">
      <w:pPr>
        <w:rPr>
          <w:rFonts w:ascii="Times New Roman" w:hAnsi="Times New Roman"/>
          <w:sz w:val="24"/>
          <w:szCs w:val="24"/>
        </w:rPr>
      </w:pPr>
    </w:p>
    <w:p w:rsidR="00506879" w:rsidRPr="00B7629A" w:rsidRDefault="00506879" w:rsidP="00506879">
      <w:pPr>
        <w:pStyle w:val="3"/>
        <w:spacing w:before="0"/>
        <w:rPr>
          <w:rFonts w:ascii="Times New Roman" w:hAnsi="Times New Roman" w:cs="Times New Roman"/>
          <w:b/>
          <w:color w:val="000000" w:themeColor="text1"/>
        </w:rPr>
      </w:pPr>
      <w:r w:rsidRPr="00B7629A">
        <w:rPr>
          <w:rFonts w:ascii="Times New Roman" w:hAnsi="Times New Roman" w:cs="Times New Roman"/>
          <w:b/>
          <w:color w:val="000000" w:themeColor="text1"/>
        </w:rPr>
        <w:t>11 класс (136 часов)</w:t>
      </w:r>
    </w:p>
    <w:tbl>
      <w:tblPr>
        <w:tblW w:w="1088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6"/>
        <w:gridCol w:w="2063"/>
        <w:gridCol w:w="2496"/>
        <w:gridCol w:w="1984"/>
        <w:gridCol w:w="1985"/>
        <w:gridCol w:w="1417"/>
      </w:tblGrid>
      <w:tr w:rsidR="00506879" w:rsidRPr="00B7629A" w:rsidTr="00B12FEC">
        <w:trPr>
          <w:tblHeader/>
        </w:trPr>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jc w:val="center"/>
              <w:rPr>
                <w:rFonts w:ascii="Times New Roman" w:hAnsi="Times New Roman"/>
                <w:b/>
                <w:bCs/>
                <w:sz w:val="24"/>
                <w:szCs w:val="24"/>
                <w:lang w:eastAsia="ru-RU"/>
              </w:rPr>
            </w:pPr>
            <w:r w:rsidRPr="00B7629A">
              <w:rPr>
                <w:rFonts w:ascii="Times New Roman" w:hAnsi="Times New Roman"/>
                <w:b/>
                <w:bCs/>
                <w:sz w:val="24"/>
                <w:szCs w:val="24"/>
                <w:lang w:eastAsia="ru-RU"/>
              </w:rPr>
              <w:t>Номер урока</w:t>
            </w: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jc w:val="center"/>
              <w:rPr>
                <w:rFonts w:ascii="Times New Roman" w:hAnsi="Times New Roman"/>
                <w:b/>
                <w:bCs/>
                <w:sz w:val="24"/>
                <w:szCs w:val="24"/>
                <w:lang w:eastAsia="ru-RU"/>
              </w:rPr>
            </w:pPr>
            <w:r w:rsidRPr="00B7629A">
              <w:rPr>
                <w:rFonts w:ascii="Times New Roman" w:hAnsi="Times New Roman"/>
                <w:b/>
                <w:bCs/>
                <w:sz w:val="24"/>
                <w:szCs w:val="24"/>
                <w:lang w:eastAsia="ru-RU"/>
              </w:rPr>
              <w:t>Тема урока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jc w:val="center"/>
              <w:rPr>
                <w:rFonts w:ascii="Times New Roman" w:hAnsi="Times New Roman"/>
                <w:b/>
                <w:bCs/>
                <w:sz w:val="24"/>
                <w:szCs w:val="24"/>
                <w:lang w:eastAsia="ru-RU"/>
              </w:rPr>
            </w:pPr>
            <w:r w:rsidRPr="00B7629A">
              <w:rPr>
                <w:rFonts w:ascii="Times New Roman" w:hAnsi="Times New Roman"/>
                <w:b/>
                <w:bCs/>
                <w:sz w:val="24"/>
                <w:szCs w:val="24"/>
                <w:lang w:eastAsia="ru-RU"/>
              </w:rPr>
              <w:t>Параграф учебника (номер, название)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B12FEC">
            <w:pPr>
              <w:jc w:val="center"/>
              <w:rPr>
                <w:rFonts w:ascii="Times New Roman" w:hAnsi="Times New Roman"/>
                <w:b/>
                <w:color w:val="000000"/>
                <w:sz w:val="24"/>
                <w:szCs w:val="24"/>
              </w:rPr>
            </w:pPr>
            <w:r w:rsidRPr="00B7629A">
              <w:rPr>
                <w:rFonts w:ascii="Times New Roman" w:hAnsi="Times New Roman"/>
                <w:b/>
                <w:color w:val="000000"/>
                <w:sz w:val="24"/>
                <w:szCs w:val="24"/>
              </w:rPr>
              <w:t>Практические работы (номер, название)</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jc w:val="center"/>
              <w:rPr>
                <w:rFonts w:ascii="Times New Roman" w:hAnsi="Times New Roman"/>
                <w:b/>
                <w:bCs/>
                <w:color w:val="000000"/>
                <w:sz w:val="24"/>
                <w:szCs w:val="24"/>
                <w:lang w:eastAsia="ru-RU"/>
              </w:rPr>
            </w:pPr>
            <w:r w:rsidRPr="00B7629A">
              <w:rPr>
                <w:rFonts w:ascii="Times New Roman" w:hAnsi="Times New Roman"/>
                <w:b/>
                <w:color w:val="000000"/>
                <w:sz w:val="24"/>
                <w:szCs w:val="24"/>
                <w:lang w:eastAsia="ru-RU"/>
              </w:rPr>
              <w:t>Работы компьютерного практикума (источник, номер, название)</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Количество часов</w:t>
            </w:r>
          </w:p>
          <w:p w:rsidR="00506879" w:rsidRPr="00B7629A" w:rsidRDefault="00506879" w:rsidP="00506879">
            <w:pPr>
              <w:jc w:val="center"/>
              <w:rPr>
                <w:rFonts w:ascii="Times New Roman" w:hAnsi="Times New Roman"/>
                <w:b/>
                <w:color w:val="000000"/>
                <w:sz w:val="24"/>
                <w:szCs w:val="24"/>
              </w:rPr>
            </w:pP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Техника безопасности.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021"/>
                <w:tab w:val="left" w:pos="1089"/>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Техника безопасности.</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Набор и оформление документа.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Формула Хартли.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 </w:t>
            </w:r>
            <w:r w:rsidRPr="00B7629A">
              <w:rPr>
                <w:rFonts w:ascii="Times New Roman" w:hAnsi="Times New Roman"/>
                <w:kern w:val="32"/>
                <w:sz w:val="24"/>
                <w:szCs w:val="24"/>
                <w:lang w:eastAsia="ru-RU"/>
              </w:rPr>
              <w:t>Количество информации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021"/>
                <w:tab w:val="left" w:pos="1089"/>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Задачи на количество информации.</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Информация и вероятность. Формула Шеннона.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 </w:t>
            </w:r>
            <w:r w:rsidRPr="00B7629A">
              <w:rPr>
                <w:rFonts w:ascii="Times New Roman" w:hAnsi="Times New Roman"/>
                <w:kern w:val="32"/>
                <w:sz w:val="24"/>
                <w:szCs w:val="24"/>
                <w:lang w:eastAsia="ru-RU"/>
              </w:rPr>
              <w:t>Количество информации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021"/>
                <w:tab w:val="left" w:pos="1089"/>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Информация и вероятность.</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Передача информации.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 </w:t>
            </w:r>
            <w:r w:rsidRPr="00B7629A">
              <w:rPr>
                <w:rFonts w:ascii="Times New Roman" w:hAnsi="Times New Roman"/>
                <w:sz w:val="24"/>
                <w:szCs w:val="24"/>
                <w:lang w:eastAsia="ru-RU"/>
              </w:rPr>
              <w:t>Передача информации.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021"/>
                <w:tab w:val="left" w:pos="1089"/>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Передача информации.</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Помехоустойчивые коды.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 </w:t>
            </w:r>
            <w:r w:rsidRPr="00B7629A">
              <w:rPr>
                <w:rFonts w:ascii="Times New Roman" w:hAnsi="Times New Roman"/>
                <w:sz w:val="24"/>
                <w:szCs w:val="24"/>
                <w:lang w:eastAsia="ru-RU"/>
              </w:rPr>
              <w:t>Передача информации.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3"/>
              </w:numPr>
              <w:tabs>
                <w:tab w:val="left" w:pos="884"/>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Помехоустойчивые коды.</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Сжатие данных без потерь.</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 </w:t>
            </w:r>
            <w:r w:rsidRPr="00B7629A">
              <w:rPr>
                <w:rFonts w:ascii="Times New Roman" w:hAnsi="Times New Roman"/>
                <w:sz w:val="24"/>
                <w:szCs w:val="24"/>
                <w:lang w:eastAsia="ru-RU"/>
              </w:rPr>
              <w:t>Сжатие данных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Алгоритм RLE.</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Алгоритм Хаффмана.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 </w:t>
            </w:r>
            <w:r w:rsidRPr="00B7629A">
              <w:rPr>
                <w:rFonts w:ascii="Times New Roman" w:hAnsi="Times New Roman"/>
                <w:sz w:val="24"/>
                <w:szCs w:val="24"/>
                <w:lang w:eastAsia="ru-RU"/>
              </w:rPr>
              <w:t>Сжатие данных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021"/>
                <w:tab w:val="left" w:pos="1089"/>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Кодирование и декодирование.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Сравнение алгоритмов сжатия.</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использование архиватора.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Использование архиваторов.</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Сжатие информации с потерями.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 </w:t>
            </w:r>
            <w:r w:rsidRPr="00B7629A">
              <w:rPr>
                <w:rFonts w:ascii="Times New Roman" w:hAnsi="Times New Roman"/>
                <w:sz w:val="24"/>
                <w:szCs w:val="24"/>
                <w:lang w:eastAsia="ru-RU"/>
              </w:rPr>
              <w:t>Сжатие данных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021"/>
                <w:tab w:val="left" w:pos="1089"/>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Сжатие данных.</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Сжатие с потерями.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Информация и управление. Системный подход.</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 </w:t>
            </w:r>
            <w:r w:rsidRPr="00B7629A">
              <w:rPr>
                <w:rFonts w:ascii="Times New Roman" w:hAnsi="Times New Roman"/>
                <w:kern w:val="32"/>
                <w:sz w:val="24"/>
                <w:szCs w:val="24"/>
                <w:lang w:eastAsia="ru-RU"/>
              </w:rPr>
              <w:t>Информация и управление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021"/>
                <w:tab w:val="left" w:pos="1089"/>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Информация и управление.</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Информационное общество.</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 </w:t>
            </w:r>
            <w:r w:rsidRPr="00B7629A">
              <w:rPr>
                <w:rFonts w:ascii="Times New Roman" w:hAnsi="Times New Roman"/>
                <w:kern w:val="32"/>
                <w:sz w:val="24"/>
                <w:szCs w:val="24"/>
                <w:lang w:eastAsia="ru-RU"/>
              </w:rPr>
              <w:t>Информационное общество</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Представление докладов.</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Модели и моделирование.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 </w:t>
            </w:r>
            <w:r w:rsidRPr="00B7629A">
              <w:rPr>
                <w:rFonts w:ascii="Times New Roman" w:hAnsi="Times New Roman"/>
                <w:kern w:val="32"/>
                <w:sz w:val="24"/>
                <w:szCs w:val="24"/>
                <w:lang w:eastAsia="ru-RU"/>
              </w:rPr>
              <w:t>Модели и моделирование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Моделирование работы процессора.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Системный подход в моделировании.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 </w:t>
            </w:r>
            <w:r w:rsidRPr="00B7629A">
              <w:rPr>
                <w:rFonts w:ascii="Times New Roman" w:hAnsi="Times New Roman"/>
                <w:kern w:val="32"/>
                <w:sz w:val="24"/>
                <w:szCs w:val="24"/>
                <w:lang w:eastAsia="ru-RU"/>
              </w:rPr>
              <w:t>Системный подход в моделировании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021"/>
                <w:tab w:val="left" w:pos="1089"/>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Анализ моделей.</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Использование графов.</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 </w:t>
            </w:r>
            <w:r w:rsidRPr="00B7629A">
              <w:rPr>
                <w:rFonts w:ascii="Times New Roman" w:hAnsi="Times New Roman"/>
                <w:kern w:val="32"/>
                <w:sz w:val="24"/>
                <w:szCs w:val="24"/>
                <w:lang w:eastAsia="ru-RU"/>
              </w:rPr>
              <w:t>Системный подход в моделировании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021"/>
                <w:tab w:val="left" w:pos="1089"/>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Задачи на графы.</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Этапы моделирования.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8. </w:t>
            </w:r>
            <w:r w:rsidRPr="00B7629A">
              <w:rPr>
                <w:rFonts w:ascii="Times New Roman" w:hAnsi="Times New Roman"/>
                <w:kern w:val="32"/>
                <w:sz w:val="24"/>
                <w:szCs w:val="24"/>
                <w:lang w:eastAsia="ru-RU"/>
              </w:rPr>
              <w:t>Этапы моделирования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191"/>
                <w:tab w:val="left" w:pos="1257"/>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Моделирование.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Моделирование движения. Дискретизация.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9. </w:t>
            </w:r>
            <w:r w:rsidRPr="00B7629A">
              <w:rPr>
                <w:rFonts w:ascii="Times New Roman" w:hAnsi="Times New Roman"/>
                <w:kern w:val="32"/>
                <w:sz w:val="24"/>
                <w:szCs w:val="24"/>
                <w:lang w:eastAsia="ru-RU"/>
              </w:rPr>
              <w:t>Моделирование движения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моделирование движения.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9. </w:t>
            </w:r>
            <w:r w:rsidRPr="00B7629A">
              <w:rPr>
                <w:rFonts w:ascii="Times New Roman" w:hAnsi="Times New Roman"/>
                <w:kern w:val="32"/>
                <w:sz w:val="24"/>
                <w:szCs w:val="24"/>
                <w:lang w:eastAsia="ru-RU"/>
              </w:rPr>
              <w:t>Моделирование движения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Моделирование движения.</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Модели ограниченного и неограниченного роста.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10. </w:t>
            </w:r>
            <w:r w:rsidRPr="00B7629A">
              <w:rPr>
                <w:rFonts w:ascii="Times New Roman" w:hAnsi="Times New Roman"/>
                <w:kern w:val="32"/>
                <w:sz w:val="24"/>
                <w:szCs w:val="24"/>
                <w:lang w:eastAsia="ru-RU"/>
              </w:rPr>
              <w:t>Математические модели в биологии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Моделирование популяции.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Моделирование эпидемии.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10. </w:t>
            </w:r>
            <w:r w:rsidRPr="00B7629A">
              <w:rPr>
                <w:rFonts w:ascii="Times New Roman" w:hAnsi="Times New Roman"/>
                <w:kern w:val="32"/>
                <w:sz w:val="24"/>
                <w:szCs w:val="24"/>
                <w:lang w:eastAsia="ru-RU"/>
              </w:rPr>
              <w:t>Математические модели в биологии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884"/>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Моделирование эпидемии.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Модель «хищник-жертва».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10. </w:t>
            </w:r>
            <w:r w:rsidRPr="00B7629A">
              <w:rPr>
                <w:rFonts w:ascii="Times New Roman" w:hAnsi="Times New Roman"/>
                <w:kern w:val="32"/>
                <w:sz w:val="24"/>
                <w:szCs w:val="24"/>
                <w:lang w:eastAsia="ru-RU"/>
              </w:rPr>
              <w:t>Математические модели в биологии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Модель «хищник-жертва».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Обратная связь. Саморегуляция.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10. </w:t>
            </w:r>
            <w:r w:rsidRPr="00B7629A">
              <w:rPr>
                <w:rFonts w:ascii="Times New Roman" w:hAnsi="Times New Roman"/>
                <w:kern w:val="32"/>
                <w:sz w:val="24"/>
                <w:szCs w:val="24"/>
                <w:lang w:eastAsia="ru-RU"/>
              </w:rPr>
              <w:t>Математические модели в биологии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Саморегуляция.</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Системы массового обслуживания.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11. </w:t>
            </w:r>
            <w:r w:rsidRPr="00B7629A">
              <w:rPr>
                <w:rFonts w:ascii="Times New Roman" w:hAnsi="Times New Roman"/>
                <w:kern w:val="32"/>
                <w:sz w:val="24"/>
                <w:szCs w:val="24"/>
                <w:lang w:eastAsia="ru-RU"/>
              </w:rPr>
              <w:t>Системы массового обслуживания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моделирование работы банка.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11. </w:t>
            </w:r>
            <w:r w:rsidRPr="00B7629A">
              <w:rPr>
                <w:rFonts w:ascii="Times New Roman" w:hAnsi="Times New Roman"/>
                <w:kern w:val="32"/>
                <w:sz w:val="24"/>
                <w:szCs w:val="24"/>
                <w:lang w:eastAsia="ru-RU"/>
              </w:rPr>
              <w:t>Системы массового обслуживания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Моделирование работы банка.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Информационные системы.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12. </w:t>
            </w:r>
            <w:r w:rsidRPr="00B7629A">
              <w:rPr>
                <w:rFonts w:ascii="Times New Roman" w:hAnsi="Times New Roman"/>
                <w:kern w:val="32"/>
                <w:sz w:val="24"/>
                <w:szCs w:val="24"/>
                <w:lang w:eastAsia="ru-RU"/>
              </w:rPr>
              <w:t>Информационные системы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Таблицы. </w:t>
            </w:r>
            <w:r w:rsidRPr="00B7629A">
              <w:rPr>
                <w:rFonts w:ascii="Times New Roman" w:hAnsi="Times New Roman"/>
                <w:color w:val="000000"/>
                <w:sz w:val="24"/>
                <w:szCs w:val="24"/>
              </w:rPr>
              <w:lastRenderedPageBreak/>
              <w:t>Основные понятия.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13. </w:t>
            </w:r>
            <w:r w:rsidRPr="00B7629A">
              <w:rPr>
                <w:rFonts w:ascii="Times New Roman" w:hAnsi="Times New Roman"/>
                <w:kern w:val="32"/>
                <w:sz w:val="24"/>
                <w:szCs w:val="24"/>
                <w:lang w:eastAsia="ru-RU"/>
              </w:rPr>
              <w:t>Таблицы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191"/>
                <w:tab w:val="left" w:pos="1257"/>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 xml:space="preserve">Основные понятия </w:t>
            </w:r>
            <w:r w:rsidRPr="00B7629A">
              <w:rPr>
                <w:rFonts w:ascii="Times New Roman" w:hAnsi="Times New Roman"/>
                <w:color w:val="000000"/>
                <w:sz w:val="24"/>
                <w:szCs w:val="24"/>
              </w:rPr>
              <w:lastRenderedPageBreak/>
              <w:t>баз данных.</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Модели данных.</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Cs/>
                <w:sz w:val="24"/>
                <w:szCs w:val="24"/>
                <w:lang w:eastAsia="ru-RU"/>
              </w:rPr>
            </w:pPr>
            <w:r w:rsidRPr="00B7629A">
              <w:rPr>
                <w:rFonts w:ascii="Times New Roman" w:hAnsi="Times New Roman"/>
                <w:b/>
                <w:bCs/>
                <w:sz w:val="24"/>
                <w:szCs w:val="24"/>
                <w:lang w:eastAsia="ru-RU"/>
              </w:rPr>
              <w:t xml:space="preserve">§ 14. </w:t>
            </w:r>
            <w:r w:rsidRPr="00B7629A">
              <w:rPr>
                <w:rFonts w:ascii="Times New Roman" w:hAnsi="Times New Roman"/>
                <w:bCs/>
                <w:sz w:val="24"/>
                <w:szCs w:val="24"/>
                <w:lang w:eastAsia="ru-RU"/>
              </w:rPr>
              <w:t>Многотабличные базы данных</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15. </w:t>
            </w:r>
            <w:r w:rsidRPr="00B7629A">
              <w:rPr>
                <w:rFonts w:ascii="Times New Roman" w:hAnsi="Times New Roman"/>
                <w:kern w:val="32"/>
                <w:sz w:val="24"/>
                <w:szCs w:val="24"/>
                <w:lang w:eastAsia="ru-RU"/>
              </w:rPr>
              <w:t>Реляционная модель данных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Реляционные базы данных.</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15. </w:t>
            </w:r>
            <w:r w:rsidRPr="00B7629A">
              <w:rPr>
                <w:rFonts w:ascii="Times New Roman" w:hAnsi="Times New Roman"/>
                <w:kern w:val="32"/>
                <w:sz w:val="24"/>
                <w:szCs w:val="24"/>
                <w:lang w:eastAsia="ru-RU"/>
              </w:rPr>
              <w:t>Реляционная модель данных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3"/>
              </w:numPr>
              <w:tabs>
                <w:tab w:val="left" w:pos="884"/>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Проектирование реляционных баз данных.</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операции с таблицей.</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16. </w:t>
            </w:r>
            <w:r w:rsidRPr="00B7629A">
              <w:rPr>
                <w:rFonts w:ascii="Times New Roman" w:hAnsi="Times New Roman"/>
                <w:kern w:val="32"/>
                <w:sz w:val="24"/>
                <w:szCs w:val="24"/>
                <w:lang w:eastAsia="ru-RU"/>
              </w:rPr>
              <w:t>Работа с таблицей</w:t>
            </w:r>
          </w:p>
          <w:p w:rsidR="00506879" w:rsidRPr="00B7629A" w:rsidRDefault="00506879" w:rsidP="00506879">
            <w:pPr>
              <w:pStyle w:val="af2"/>
              <w:spacing w:after="0"/>
              <w:ind w:left="0"/>
              <w:rPr>
                <w:rFonts w:ascii="Times New Roman" w:hAnsi="Times New Roman"/>
                <w:b/>
                <w:bCs/>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Работа с готовой таблицей.</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создание таблицы.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17. </w:t>
            </w:r>
            <w:r w:rsidRPr="00B7629A">
              <w:rPr>
                <w:rFonts w:ascii="Times New Roman" w:hAnsi="Times New Roman"/>
                <w:kern w:val="32"/>
                <w:sz w:val="24"/>
                <w:szCs w:val="24"/>
                <w:lang w:eastAsia="ru-RU"/>
              </w:rPr>
              <w:t>Создание однотабличной базы данных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Создание однотабличной базы данных.</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Запросы.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18. </w:t>
            </w:r>
            <w:r w:rsidRPr="00B7629A">
              <w:rPr>
                <w:rFonts w:ascii="Times New Roman" w:hAnsi="Times New Roman"/>
                <w:kern w:val="32"/>
                <w:sz w:val="24"/>
                <w:szCs w:val="24"/>
                <w:lang w:eastAsia="ru-RU"/>
              </w:rPr>
              <w:t>Запросы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Создание запросов.</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Формы.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19. </w:t>
            </w:r>
            <w:r w:rsidRPr="00B7629A">
              <w:rPr>
                <w:rFonts w:ascii="Times New Roman" w:hAnsi="Times New Roman"/>
                <w:kern w:val="32"/>
                <w:sz w:val="24"/>
                <w:szCs w:val="24"/>
                <w:lang w:eastAsia="ru-RU"/>
              </w:rPr>
              <w:t>Формы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Создание формы.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Отчеты.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20. </w:t>
            </w:r>
            <w:r w:rsidRPr="00B7629A">
              <w:rPr>
                <w:rFonts w:ascii="Times New Roman" w:hAnsi="Times New Roman"/>
                <w:kern w:val="32"/>
                <w:sz w:val="24"/>
                <w:szCs w:val="24"/>
                <w:lang w:eastAsia="ru-RU"/>
              </w:rPr>
              <w:t>Отчеты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Оформление отчета.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Язык структурных запросов (SQL).</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18. </w:t>
            </w:r>
            <w:r w:rsidRPr="00B7629A">
              <w:rPr>
                <w:rFonts w:ascii="Times New Roman" w:hAnsi="Times New Roman"/>
                <w:kern w:val="32"/>
                <w:sz w:val="24"/>
                <w:szCs w:val="24"/>
                <w:lang w:eastAsia="ru-RU"/>
              </w:rPr>
              <w:t>Запросы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Язык SQL.</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Многотабличные базы данных.</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21. </w:t>
            </w:r>
            <w:r w:rsidRPr="00B7629A">
              <w:rPr>
                <w:rFonts w:ascii="Times New Roman" w:hAnsi="Times New Roman"/>
                <w:bCs/>
                <w:sz w:val="24"/>
                <w:szCs w:val="24"/>
                <w:lang w:eastAsia="ru-RU"/>
              </w:rPr>
              <w:t>Работа с м</w:t>
            </w:r>
            <w:r w:rsidRPr="00B7629A">
              <w:rPr>
                <w:rFonts w:ascii="Times New Roman" w:hAnsi="Times New Roman"/>
                <w:kern w:val="32"/>
                <w:sz w:val="24"/>
                <w:szCs w:val="24"/>
                <w:lang w:eastAsia="ru-RU"/>
              </w:rPr>
              <w:t>ноготабличной базой данных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Построение таблиц в реляционной БД.</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Формы с подчиненной формой.</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21. </w:t>
            </w:r>
            <w:r w:rsidRPr="00B7629A">
              <w:rPr>
                <w:rFonts w:ascii="Times New Roman" w:hAnsi="Times New Roman"/>
                <w:bCs/>
                <w:sz w:val="24"/>
                <w:szCs w:val="24"/>
                <w:lang w:eastAsia="ru-RU"/>
              </w:rPr>
              <w:t>Работа с м</w:t>
            </w:r>
            <w:r w:rsidRPr="00B7629A">
              <w:rPr>
                <w:rFonts w:ascii="Times New Roman" w:hAnsi="Times New Roman"/>
                <w:kern w:val="32"/>
                <w:sz w:val="24"/>
                <w:szCs w:val="24"/>
                <w:lang w:eastAsia="ru-RU"/>
              </w:rPr>
              <w:t>ноготабличной базой данных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Создание формы с подчиненной.</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Запросы к многотабличным базам данных.</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21. </w:t>
            </w:r>
            <w:r w:rsidRPr="00B7629A">
              <w:rPr>
                <w:rFonts w:ascii="Times New Roman" w:hAnsi="Times New Roman"/>
                <w:bCs/>
                <w:sz w:val="24"/>
                <w:szCs w:val="24"/>
                <w:lang w:eastAsia="ru-RU"/>
              </w:rPr>
              <w:t>Работа с м</w:t>
            </w:r>
            <w:r w:rsidRPr="00B7629A">
              <w:rPr>
                <w:rFonts w:ascii="Times New Roman" w:hAnsi="Times New Roman"/>
                <w:kern w:val="32"/>
                <w:sz w:val="24"/>
                <w:szCs w:val="24"/>
                <w:lang w:eastAsia="ru-RU"/>
              </w:rPr>
              <w:t>ноготабличной базой данных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Создание запроса к многотабличной БД.</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Отчеты с группировкой.</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21. </w:t>
            </w:r>
            <w:r w:rsidRPr="00B7629A">
              <w:rPr>
                <w:rFonts w:ascii="Times New Roman" w:hAnsi="Times New Roman"/>
                <w:bCs/>
                <w:sz w:val="24"/>
                <w:szCs w:val="24"/>
                <w:lang w:eastAsia="ru-RU"/>
              </w:rPr>
              <w:t>Работа с м</w:t>
            </w:r>
            <w:r w:rsidRPr="00B7629A">
              <w:rPr>
                <w:rFonts w:ascii="Times New Roman" w:hAnsi="Times New Roman"/>
                <w:kern w:val="32"/>
                <w:sz w:val="24"/>
                <w:szCs w:val="24"/>
                <w:lang w:eastAsia="ru-RU"/>
              </w:rPr>
              <w:t>ноготабличной базой данных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Создание отчета с группировкой.</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Нереляционные базы данных.</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22. </w:t>
            </w:r>
            <w:r w:rsidRPr="00B7629A">
              <w:rPr>
                <w:rFonts w:ascii="Times New Roman" w:hAnsi="Times New Roman"/>
                <w:kern w:val="32"/>
                <w:sz w:val="24"/>
                <w:szCs w:val="24"/>
                <w:lang w:eastAsia="ru-RU"/>
              </w:rPr>
              <w:t>Нереляционные базы данных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Нереляционные БД.</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Экспертные системы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23. </w:t>
            </w:r>
            <w:r w:rsidRPr="00B7629A">
              <w:rPr>
                <w:rFonts w:ascii="Times New Roman" w:hAnsi="Times New Roman"/>
                <w:kern w:val="32"/>
                <w:sz w:val="24"/>
                <w:szCs w:val="24"/>
                <w:lang w:eastAsia="ru-RU"/>
              </w:rPr>
              <w:t>Экспертные системы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Простая экспертная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Веб-сайты и веб-страницы.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24. </w:t>
            </w:r>
            <w:r w:rsidRPr="00B7629A">
              <w:rPr>
                <w:rFonts w:ascii="Times New Roman" w:hAnsi="Times New Roman"/>
                <w:kern w:val="32"/>
                <w:sz w:val="24"/>
                <w:szCs w:val="24"/>
                <w:lang w:eastAsia="ru-RU"/>
              </w:rPr>
              <w:t>Веб-сайты и веб-страницы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191"/>
                <w:tab w:val="left" w:pos="1257"/>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Веб-сайты и веб-страницы.</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Текстовые страницы.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25. </w:t>
            </w:r>
            <w:r w:rsidRPr="00B7629A">
              <w:rPr>
                <w:rFonts w:ascii="Times New Roman" w:hAnsi="Times New Roman"/>
                <w:kern w:val="32"/>
                <w:sz w:val="24"/>
                <w:szCs w:val="24"/>
                <w:lang w:eastAsia="ru-RU"/>
              </w:rPr>
              <w:t>Текстовые веб-страницы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оформление текстовой веб-страницы.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25. </w:t>
            </w:r>
            <w:r w:rsidRPr="00B7629A">
              <w:rPr>
                <w:rFonts w:ascii="Times New Roman" w:hAnsi="Times New Roman"/>
                <w:kern w:val="32"/>
                <w:sz w:val="24"/>
                <w:szCs w:val="24"/>
                <w:lang w:eastAsia="ru-RU"/>
              </w:rPr>
              <w:t>Текстовые веб-страницы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Текстовые веб-страницы.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Списки.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25. </w:t>
            </w:r>
            <w:r w:rsidRPr="00B7629A">
              <w:rPr>
                <w:rFonts w:ascii="Times New Roman" w:hAnsi="Times New Roman"/>
                <w:kern w:val="32"/>
                <w:sz w:val="24"/>
                <w:szCs w:val="24"/>
                <w:lang w:eastAsia="ru-RU"/>
              </w:rPr>
              <w:t>Текстовые веб-страницы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Списки.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Гиперссылки.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25. </w:t>
            </w:r>
            <w:r w:rsidRPr="00B7629A">
              <w:rPr>
                <w:rFonts w:ascii="Times New Roman" w:hAnsi="Times New Roman"/>
                <w:kern w:val="32"/>
                <w:sz w:val="24"/>
                <w:szCs w:val="24"/>
                <w:lang w:eastAsia="ru-RU"/>
              </w:rPr>
              <w:t>Текстовые веб-страницы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страница с гиперссылками.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25. </w:t>
            </w:r>
            <w:r w:rsidRPr="00B7629A">
              <w:rPr>
                <w:rFonts w:ascii="Times New Roman" w:hAnsi="Times New Roman"/>
                <w:kern w:val="32"/>
                <w:sz w:val="24"/>
                <w:szCs w:val="24"/>
                <w:lang w:eastAsia="ru-RU"/>
              </w:rPr>
              <w:t>Текстовые веб-страницы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Гиперссылки.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Содержание и оформление. Стили.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26. </w:t>
            </w:r>
            <w:r w:rsidRPr="00B7629A">
              <w:rPr>
                <w:rFonts w:ascii="Times New Roman" w:hAnsi="Times New Roman"/>
                <w:kern w:val="32"/>
                <w:sz w:val="24"/>
                <w:szCs w:val="24"/>
                <w:lang w:eastAsia="ru-RU"/>
              </w:rPr>
              <w:t>Оформление документа</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191"/>
                <w:tab w:val="left" w:pos="1257"/>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Каскадные таблицы стилей.</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использование CSS.</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26. </w:t>
            </w:r>
            <w:r w:rsidRPr="00B7629A">
              <w:rPr>
                <w:rFonts w:ascii="Times New Roman" w:hAnsi="Times New Roman"/>
                <w:kern w:val="32"/>
                <w:sz w:val="24"/>
                <w:szCs w:val="24"/>
                <w:lang w:eastAsia="ru-RU"/>
              </w:rPr>
              <w:t>Оформление документа</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Использование CSS.</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Рисунки на веб-страницах.</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27. </w:t>
            </w:r>
            <w:r w:rsidRPr="00B7629A">
              <w:rPr>
                <w:rFonts w:ascii="Times New Roman" w:hAnsi="Times New Roman"/>
                <w:kern w:val="32"/>
                <w:sz w:val="24"/>
                <w:szCs w:val="24"/>
                <w:lang w:eastAsia="ru-RU"/>
              </w:rPr>
              <w:t>Рисунки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Вставка рисунков в документ.</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Мультимедиа.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28. </w:t>
            </w:r>
            <w:r w:rsidRPr="00B7629A">
              <w:rPr>
                <w:rFonts w:ascii="Times New Roman" w:hAnsi="Times New Roman"/>
                <w:kern w:val="32"/>
                <w:sz w:val="24"/>
                <w:szCs w:val="24"/>
                <w:lang w:eastAsia="ru-RU"/>
              </w:rPr>
              <w:t>Мультимедиа</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Вставка звука и видео в документ.</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Таблицы.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29. </w:t>
            </w:r>
            <w:r w:rsidRPr="00B7629A">
              <w:rPr>
                <w:rFonts w:ascii="Times New Roman" w:hAnsi="Times New Roman"/>
                <w:kern w:val="32"/>
                <w:sz w:val="24"/>
                <w:szCs w:val="24"/>
                <w:lang w:eastAsia="ru-RU"/>
              </w:rPr>
              <w:t>Таблицы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использование таблиц.</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29. </w:t>
            </w:r>
            <w:r w:rsidRPr="00B7629A">
              <w:rPr>
                <w:rFonts w:ascii="Times New Roman" w:hAnsi="Times New Roman"/>
                <w:kern w:val="32"/>
                <w:sz w:val="24"/>
                <w:szCs w:val="24"/>
                <w:lang w:eastAsia="ru-RU"/>
              </w:rPr>
              <w:t>Таблицы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Табличная верстка.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Блоки. Блочная верстка.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30. </w:t>
            </w:r>
            <w:r w:rsidRPr="00B7629A">
              <w:rPr>
                <w:rFonts w:ascii="Times New Roman" w:hAnsi="Times New Roman"/>
                <w:kern w:val="32"/>
                <w:sz w:val="24"/>
                <w:szCs w:val="24"/>
                <w:lang w:eastAsia="ru-RU"/>
              </w:rPr>
              <w:t>Блоки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блочная верстка.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30. </w:t>
            </w:r>
            <w:r w:rsidRPr="00B7629A">
              <w:rPr>
                <w:rFonts w:ascii="Times New Roman" w:hAnsi="Times New Roman"/>
                <w:kern w:val="32"/>
                <w:sz w:val="24"/>
                <w:szCs w:val="24"/>
                <w:lang w:eastAsia="ru-RU"/>
              </w:rPr>
              <w:t>Блоки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Блочная верстка.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XML и XHTML.</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31. </w:t>
            </w:r>
            <w:r w:rsidRPr="00B7629A">
              <w:rPr>
                <w:rFonts w:ascii="Times New Roman" w:hAnsi="Times New Roman"/>
                <w:kern w:val="32"/>
                <w:sz w:val="24"/>
                <w:szCs w:val="24"/>
                <w:lang w:eastAsia="ru-RU"/>
              </w:rPr>
              <w:t>XML и XHTML</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База данных в формате XML.</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Динамический HTML.</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32. </w:t>
            </w:r>
            <w:r w:rsidRPr="00B7629A">
              <w:rPr>
                <w:rFonts w:ascii="Times New Roman" w:hAnsi="Times New Roman"/>
                <w:kern w:val="32"/>
                <w:sz w:val="24"/>
                <w:szCs w:val="24"/>
                <w:lang w:eastAsia="ru-RU"/>
              </w:rPr>
              <w:t>Динамический HTML</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использование Javascript.</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32. </w:t>
            </w:r>
            <w:r w:rsidRPr="00B7629A">
              <w:rPr>
                <w:rFonts w:ascii="Times New Roman" w:hAnsi="Times New Roman"/>
                <w:kern w:val="32"/>
                <w:sz w:val="24"/>
                <w:szCs w:val="24"/>
                <w:lang w:eastAsia="ru-RU"/>
              </w:rPr>
              <w:t>Динамический HTML</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Использование Javascript.</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Размещение веб-сайтов.</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33. </w:t>
            </w:r>
            <w:r w:rsidRPr="00B7629A">
              <w:rPr>
                <w:rFonts w:ascii="Times New Roman" w:hAnsi="Times New Roman"/>
                <w:kern w:val="32"/>
                <w:sz w:val="24"/>
                <w:szCs w:val="24"/>
                <w:lang w:eastAsia="ru-RU"/>
              </w:rPr>
              <w:t>Размещение веб-сайтов</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Сравнение вариантов хостинга.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Уточнение понятие алгоритма.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34. </w:t>
            </w:r>
            <w:r w:rsidRPr="00B7629A">
              <w:rPr>
                <w:rFonts w:ascii="Times New Roman" w:hAnsi="Times New Roman"/>
                <w:kern w:val="32"/>
                <w:sz w:val="24"/>
                <w:szCs w:val="24"/>
                <w:lang w:eastAsia="ru-RU"/>
              </w:rPr>
              <w:t>Уточнение понятия алгоритма</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Машина Тьюринга.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Универсальные исполнители.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34. </w:t>
            </w:r>
            <w:r w:rsidRPr="00B7629A">
              <w:rPr>
                <w:rFonts w:ascii="Times New Roman" w:hAnsi="Times New Roman"/>
                <w:kern w:val="32"/>
                <w:sz w:val="24"/>
                <w:szCs w:val="24"/>
                <w:lang w:eastAsia="ru-RU"/>
              </w:rPr>
              <w:t>Уточнение понятия алгоритма</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Машина Поста.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Универсальные исполнители.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34. </w:t>
            </w:r>
            <w:r w:rsidRPr="00B7629A">
              <w:rPr>
                <w:rFonts w:ascii="Times New Roman" w:hAnsi="Times New Roman"/>
                <w:kern w:val="32"/>
                <w:sz w:val="24"/>
                <w:szCs w:val="24"/>
                <w:lang w:eastAsia="ru-RU"/>
              </w:rPr>
              <w:t>Уточнение понятия алгоритма</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Нормальные алгорифмы Маркова.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Алгоритмически неразрешимые задачи.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35. </w:t>
            </w:r>
            <w:r w:rsidRPr="00B7629A">
              <w:rPr>
                <w:rFonts w:ascii="Times New Roman" w:hAnsi="Times New Roman"/>
                <w:kern w:val="32"/>
                <w:sz w:val="24"/>
                <w:szCs w:val="24"/>
                <w:lang w:eastAsia="ru-RU"/>
              </w:rPr>
              <w:t>Алгоритмически неразрешимые задачи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Вычислимые функции.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Сложность вычислений.</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36. </w:t>
            </w:r>
            <w:r w:rsidRPr="00B7629A">
              <w:rPr>
                <w:rFonts w:ascii="Times New Roman" w:hAnsi="Times New Roman"/>
                <w:kern w:val="32"/>
                <w:sz w:val="24"/>
                <w:szCs w:val="24"/>
                <w:lang w:eastAsia="ru-RU"/>
              </w:rPr>
              <w:t>Сложность вычислений</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191"/>
                <w:tab w:val="left" w:pos="1257"/>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Сложность вычислений.</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Доказательство правильности программ.</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37. </w:t>
            </w:r>
            <w:r w:rsidRPr="00B7629A">
              <w:rPr>
                <w:rFonts w:ascii="Times New Roman" w:hAnsi="Times New Roman"/>
                <w:kern w:val="32"/>
                <w:sz w:val="24"/>
                <w:szCs w:val="24"/>
                <w:lang w:eastAsia="ru-RU"/>
              </w:rPr>
              <w:t>Доказательство правильности программ</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Инвариант цикла.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Решето Эратосфена.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38. </w:t>
            </w:r>
            <w:r w:rsidRPr="00B7629A">
              <w:rPr>
                <w:rFonts w:ascii="Times New Roman" w:hAnsi="Times New Roman"/>
                <w:kern w:val="32"/>
                <w:sz w:val="24"/>
                <w:szCs w:val="24"/>
                <w:lang w:eastAsia="ru-RU"/>
              </w:rPr>
              <w:t>Целочисленные алгоритмы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Решето Эратосфена.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Длинные числа.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38. </w:t>
            </w:r>
            <w:r w:rsidRPr="00B7629A">
              <w:rPr>
                <w:rFonts w:ascii="Times New Roman" w:hAnsi="Times New Roman"/>
                <w:kern w:val="32"/>
                <w:sz w:val="24"/>
                <w:szCs w:val="24"/>
                <w:lang w:eastAsia="ru-RU"/>
              </w:rPr>
              <w:t>Целочисленные алгоритмы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«Длинные числа».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Структуры (записи).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39. </w:t>
            </w:r>
            <w:r w:rsidRPr="00B7629A">
              <w:rPr>
                <w:rFonts w:ascii="Times New Roman" w:hAnsi="Times New Roman"/>
                <w:kern w:val="32"/>
                <w:sz w:val="24"/>
                <w:szCs w:val="24"/>
                <w:lang w:eastAsia="ru-RU"/>
              </w:rPr>
              <w:t>Структуры (записи)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Ввод и вывод структур.</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Структуры (записи).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39. </w:t>
            </w:r>
            <w:r w:rsidRPr="00B7629A">
              <w:rPr>
                <w:rFonts w:ascii="Times New Roman" w:hAnsi="Times New Roman"/>
                <w:kern w:val="32"/>
                <w:sz w:val="24"/>
                <w:szCs w:val="24"/>
                <w:lang w:eastAsia="ru-RU"/>
              </w:rPr>
              <w:t>Структуры (записи)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Чтение структур из файла.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Структуры (записи).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39. </w:t>
            </w:r>
            <w:r w:rsidRPr="00B7629A">
              <w:rPr>
                <w:rFonts w:ascii="Times New Roman" w:hAnsi="Times New Roman"/>
                <w:kern w:val="32"/>
                <w:sz w:val="24"/>
                <w:szCs w:val="24"/>
                <w:lang w:eastAsia="ru-RU"/>
              </w:rPr>
              <w:t>Структуры (записи)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Сортировка структур с помощью указателей.</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Динамические массивы.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40. </w:t>
            </w:r>
            <w:r w:rsidRPr="00B7629A">
              <w:rPr>
                <w:rFonts w:ascii="Times New Roman" w:hAnsi="Times New Roman"/>
                <w:kern w:val="32"/>
                <w:sz w:val="24"/>
                <w:szCs w:val="24"/>
                <w:lang w:eastAsia="ru-RU"/>
              </w:rPr>
              <w:t>Динамические массивы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Динамические массивы.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Динамические массивы.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40. </w:t>
            </w:r>
            <w:r w:rsidRPr="00B7629A">
              <w:rPr>
                <w:rFonts w:ascii="Times New Roman" w:hAnsi="Times New Roman"/>
                <w:kern w:val="32"/>
                <w:sz w:val="24"/>
                <w:szCs w:val="24"/>
                <w:lang w:eastAsia="ru-RU"/>
              </w:rPr>
              <w:t>Динамические массивы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Расширяющиеся динамические массивы.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Списки.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41. </w:t>
            </w:r>
            <w:r w:rsidRPr="00B7629A">
              <w:rPr>
                <w:rFonts w:ascii="Times New Roman" w:hAnsi="Times New Roman"/>
                <w:kern w:val="32"/>
                <w:sz w:val="24"/>
                <w:szCs w:val="24"/>
                <w:lang w:eastAsia="ru-RU"/>
              </w:rPr>
              <w:t>Списки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Списки.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41. </w:t>
            </w:r>
            <w:r w:rsidRPr="00B7629A">
              <w:rPr>
                <w:rFonts w:ascii="Times New Roman" w:hAnsi="Times New Roman"/>
                <w:kern w:val="32"/>
                <w:sz w:val="24"/>
                <w:szCs w:val="24"/>
                <w:lang w:eastAsia="ru-RU"/>
              </w:rPr>
              <w:t>Списки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Алфавитно-частотный словарь.</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Использование модулей.</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41. </w:t>
            </w:r>
            <w:r w:rsidRPr="00B7629A">
              <w:rPr>
                <w:rFonts w:ascii="Times New Roman" w:hAnsi="Times New Roman"/>
                <w:kern w:val="32"/>
                <w:sz w:val="24"/>
                <w:szCs w:val="24"/>
                <w:lang w:eastAsia="ru-RU"/>
              </w:rPr>
              <w:t>Списки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Модули.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Стек.</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42. </w:t>
            </w:r>
            <w:r w:rsidRPr="00B7629A">
              <w:rPr>
                <w:rFonts w:ascii="Times New Roman" w:hAnsi="Times New Roman"/>
                <w:kern w:val="32"/>
                <w:sz w:val="24"/>
                <w:szCs w:val="24"/>
                <w:lang w:eastAsia="ru-RU"/>
              </w:rPr>
              <w:t>Стек, очередь, дек</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Вычисление арифметических выражений.</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Стек.</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42. </w:t>
            </w:r>
            <w:r w:rsidRPr="00B7629A">
              <w:rPr>
                <w:rFonts w:ascii="Times New Roman" w:hAnsi="Times New Roman"/>
                <w:kern w:val="32"/>
                <w:sz w:val="24"/>
                <w:szCs w:val="24"/>
                <w:lang w:eastAsia="ru-RU"/>
              </w:rPr>
              <w:t>Стек, очередь, дек</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Проверка скобочных выражений.</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Очередь. Дек.</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42. </w:t>
            </w:r>
            <w:r w:rsidRPr="00B7629A">
              <w:rPr>
                <w:rFonts w:ascii="Times New Roman" w:hAnsi="Times New Roman"/>
                <w:kern w:val="32"/>
                <w:sz w:val="24"/>
                <w:szCs w:val="24"/>
                <w:lang w:eastAsia="ru-RU"/>
              </w:rPr>
              <w:t>Стек, очередь, дек</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Заливка области.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Деревья. Основные </w:t>
            </w:r>
            <w:r w:rsidRPr="00B7629A">
              <w:rPr>
                <w:rFonts w:ascii="Times New Roman" w:hAnsi="Times New Roman"/>
                <w:color w:val="000000"/>
                <w:sz w:val="24"/>
                <w:szCs w:val="24"/>
              </w:rPr>
              <w:lastRenderedPageBreak/>
              <w:t>понятия.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43. </w:t>
            </w:r>
            <w:r w:rsidRPr="00B7629A">
              <w:rPr>
                <w:rFonts w:ascii="Times New Roman" w:hAnsi="Times New Roman"/>
                <w:kern w:val="32"/>
                <w:sz w:val="24"/>
                <w:szCs w:val="24"/>
                <w:lang w:eastAsia="ru-RU"/>
              </w:rPr>
              <w:t>Деревья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Вычисление арифметических выражений.</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43. </w:t>
            </w:r>
            <w:r w:rsidRPr="00B7629A">
              <w:rPr>
                <w:rFonts w:ascii="Times New Roman" w:hAnsi="Times New Roman"/>
                <w:kern w:val="32"/>
                <w:sz w:val="24"/>
                <w:szCs w:val="24"/>
                <w:lang w:eastAsia="ru-RU"/>
              </w:rPr>
              <w:t>Деревья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191"/>
                <w:tab w:val="left" w:pos="1257"/>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Деревья.</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Вычисление арифметических выражений.</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Хранение двоичного дерева в массиве.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43. </w:t>
            </w:r>
            <w:r w:rsidRPr="00B7629A">
              <w:rPr>
                <w:rFonts w:ascii="Times New Roman" w:hAnsi="Times New Roman"/>
                <w:kern w:val="32"/>
                <w:sz w:val="24"/>
                <w:szCs w:val="24"/>
                <w:lang w:eastAsia="ru-RU"/>
              </w:rPr>
              <w:t>Деревья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Хранение двоичного дерева в массиве.</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Графы. Основные понятия.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44. </w:t>
            </w:r>
            <w:r w:rsidRPr="00B7629A">
              <w:rPr>
                <w:rFonts w:ascii="Times New Roman" w:hAnsi="Times New Roman"/>
                <w:kern w:val="32"/>
                <w:sz w:val="24"/>
                <w:szCs w:val="24"/>
                <w:lang w:eastAsia="ru-RU"/>
              </w:rPr>
              <w:t>Графы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191"/>
                <w:tab w:val="left" w:pos="1257"/>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Графы.</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Жадные алгоритмы (задача Прима-Крускала).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44. </w:t>
            </w:r>
            <w:r w:rsidRPr="00B7629A">
              <w:rPr>
                <w:rFonts w:ascii="Times New Roman" w:hAnsi="Times New Roman"/>
                <w:kern w:val="32"/>
                <w:sz w:val="24"/>
                <w:szCs w:val="24"/>
                <w:lang w:eastAsia="ru-RU"/>
              </w:rPr>
              <w:t>Графы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Алгоритм Прима-Крускала.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Поиск кратчайших путей в графе.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44. </w:t>
            </w:r>
            <w:r w:rsidRPr="00B7629A">
              <w:rPr>
                <w:rFonts w:ascii="Times New Roman" w:hAnsi="Times New Roman"/>
                <w:kern w:val="32"/>
                <w:sz w:val="24"/>
                <w:szCs w:val="24"/>
                <w:lang w:eastAsia="ru-RU"/>
              </w:rPr>
              <w:t>Графы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Алгоритм Дейкстры.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Поиск кратчайших путей в графе.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44. </w:t>
            </w:r>
            <w:r w:rsidRPr="00B7629A">
              <w:rPr>
                <w:rFonts w:ascii="Times New Roman" w:hAnsi="Times New Roman"/>
                <w:kern w:val="32"/>
                <w:sz w:val="24"/>
                <w:szCs w:val="24"/>
                <w:lang w:eastAsia="ru-RU"/>
              </w:rPr>
              <w:t>Графы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Алгоритм Флойда-Уоршелла.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Динамическое программирование.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45. </w:t>
            </w:r>
            <w:r w:rsidRPr="00B7629A">
              <w:rPr>
                <w:rFonts w:ascii="Times New Roman" w:hAnsi="Times New Roman"/>
                <w:kern w:val="32"/>
                <w:sz w:val="24"/>
                <w:szCs w:val="24"/>
                <w:lang w:eastAsia="ru-RU"/>
              </w:rPr>
              <w:t>Динамическое программирование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Числа Фибоначчи.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Динамическое программирование.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45. </w:t>
            </w:r>
            <w:r w:rsidRPr="00B7629A">
              <w:rPr>
                <w:rFonts w:ascii="Times New Roman" w:hAnsi="Times New Roman"/>
                <w:kern w:val="32"/>
                <w:sz w:val="24"/>
                <w:szCs w:val="24"/>
                <w:lang w:eastAsia="ru-RU"/>
              </w:rPr>
              <w:t>Динамическое программирование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Задача о куче.</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Динамическое программирование.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45. </w:t>
            </w:r>
            <w:r w:rsidRPr="00B7629A">
              <w:rPr>
                <w:rFonts w:ascii="Times New Roman" w:hAnsi="Times New Roman"/>
                <w:kern w:val="32"/>
                <w:sz w:val="24"/>
                <w:szCs w:val="24"/>
                <w:lang w:eastAsia="ru-RU"/>
              </w:rPr>
              <w:t>Динамическое программирование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Количество программ</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Динамическое программирование.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45. </w:t>
            </w:r>
            <w:r w:rsidRPr="00B7629A">
              <w:rPr>
                <w:rFonts w:ascii="Times New Roman" w:hAnsi="Times New Roman"/>
                <w:kern w:val="32"/>
                <w:sz w:val="24"/>
                <w:szCs w:val="24"/>
                <w:lang w:eastAsia="ru-RU"/>
              </w:rPr>
              <w:t>Динамическое программирование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191"/>
                <w:tab w:val="left" w:pos="1257"/>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Динамическое программирование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Размер монет.</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Что такое ООП?</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46. </w:t>
            </w:r>
            <w:r w:rsidRPr="00B7629A">
              <w:rPr>
                <w:rFonts w:ascii="Times New Roman" w:hAnsi="Times New Roman"/>
                <w:kern w:val="32"/>
                <w:sz w:val="24"/>
                <w:szCs w:val="24"/>
                <w:lang w:eastAsia="ru-RU"/>
              </w:rPr>
              <w:t>Что такое ООП?</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47. </w:t>
            </w:r>
            <w:r w:rsidRPr="00B7629A">
              <w:rPr>
                <w:rFonts w:ascii="Times New Roman" w:hAnsi="Times New Roman"/>
                <w:kern w:val="32"/>
                <w:sz w:val="24"/>
                <w:szCs w:val="24"/>
                <w:lang w:eastAsia="ru-RU"/>
              </w:rPr>
              <w:t xml:space="preserve">Объекты и </w:t>
            </w:r>
            <w:r w:rsidRPr="00B7629A">
              <w:rPr>
                <w:rFonts w:ascii="Times New Roman" w:hAnsi="Times New Roman"/>
                <w:kern w:val="32"/>
                <w:sz w:val="24"/>
                <w:szCs w:val="24"/>
                <w:lang w:eastAsia="ru-RU"/>
              </w:rPr>
              <w:lastRenderedPageBreak/>
              <w:t>классы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Создание объектов в программе.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48. </w:t>
            </w:r>
            <w:r w:rsidRPr="00B7629A">
              <w:rPr>
                <w:rFonts w:ascii="Times New Roman" w:hAnsi="Times New Roman"/>
                <w:kern w:val="32"/>
                <w:sz w:val="24"/>
                <w:szCs w:val="24"/>
                <w:lang w:eastAsia="ru-RU"/>
              </w:rPr>
              <w:t>Создание объектов в программе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sz w:val="24"/>
                <w:szCs w:val="24"/>
                <w:lang w:eastAsia="ru-RU"/>
              </w:rPr>
              <w:t>Проект № 1. Движение на дороге.</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Создание объектов в программе.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48. </w:t>
            </w:r>
            <w:r w:rsidRPr="00B7629A">
              <w:rPr>
                <w:rFonts w:ascii="Times New Roman" w:hAnsi="Times New Roman"/>
                <w:kern w:val="32"/>
                <w:sz w:val="24"/>
                <w:szCs w:val="24"/>
                <w:lang w:eastAsia="ru-RU"/>
              </w:rPr>
              <w:t>Создание объектов в программе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sz w:val="24"/>
                <w:szCs w:val="24"/>
                <w:lang w:eastAsia="ru-RU"/>
              </w:rPr>
              <w:t>Проект № 1. Движение на дороге.</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Скрытие внутреннего устройства.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val="en-US" w:eastAsia="ru-RU"/>
              </w:rPr>
            </w:pPr>
            <w:r w:rsidRPr="00B7629A">
              <w:rPr>
                <w:rFonts w:ascii="Times New Roman" w:hAnsi="Times New Roman"/>
                <w:b/>
                <w:bCs/>
                <w:sz w:val="24"/>
                <w:szCs w:val="24"/>
                <w:lang w:eastAsia="ru-RU"/>
              </w:rPr>
              <w:t xml:space="preserve">§ 49. </w:t>
            </w:r>
            <w:r w:rsidRPr="00B7629A">
              <w:rPr>
                <w:rFonts w:ascii="Times New Roman" w:hAnsi="Times New Roman"/>
                <w:kern w:val="32"/>
                <w:sz w:val="24"/>
                <w:szCs w:val="24"/>
                <w:lang w:eastAsia="ru-RU"/>
              </w:rPr>
              <w:t>Скрытие внутреннего устройства</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Скрытие внутреннего устройства объектов.</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Иерархия классов.</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50. </w:t>
            </w:r>
            <w:r w:rsidRPr="00B7629A">
              <w:rPr>
                <w:rFonts w:ascii="Times New Roman" w:hAnsi="Times New Roman"/>
                <w:kern w:val="32"/>
                <w:sz w:val="24"/>
                <w:szCs w:val="24"/>
                <w:lang w:eastAsia="ru-RU"/>
              </w:rPr>
              <w:t>Иерархия классов</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sz w:val="24"/>
                <w:szCs w:val="24"/>
                <w:lang w:eastAsia="ru-RU"/>
              </w:rPr>
              <w:t>Проект № 2. Иерархия классов (логические элементы).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Иерархия классов.</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50. </w:t>
            </w:r>
            <w:r w:rsidRPr="00B7629A">
              <w:rPr>
                <w:rFonts w:ascii="Times New Roman" w:hAnsi="Times New Roman"/>
                <w:kern w:val="32"/>
                <w:sz w:val="24"/>
                <w:szCs w:val="24"/>
                <w:lang w:eastAsia="ru-RU"/>
              </w:rPr>
              <w:t>Иерархия классов</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sz w:val="24"/>
                <w:szCs w:val="24"/>
                <w:lang w:eastAsia="ru-RU"/>
              </w:rPr>
              <w:t>Проект № 2. Иерархия классов (логические элементы).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классы логических элементов.</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50. </w:t>
            </w:r>
            <w:r w:rsidRPr="00B7629A">
              <w:rPr>
                <w:rFonts w:ascii="Times New Roman" w:hAnsi="Times New Roman"/>
                <w:kern w:val="32"/>
                <w:sz w:val="24"/>
                <w:szCs w:val="24"/>
                <w:lang w:eastAsia="ru-RU"/>
              </w:rPr>
              <w:t>Иерархия классов</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sz w:val="24"/>
                <w:szCs w:val="24"/>
                <w:lang w:eastAsia="ru-RU"/>
              </w:rPr>
              <w:t>Проект № 2. Иерархия классов (логические элементы).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Программы с графическим интерфейсом.</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51. </w:t>
            </w:r>
            <w:r w:rsidRPr="00B7629A">
              <w:rPr>
                <w:rFonts w:ascii="Times New Roman" w:hAnsi="Times New Roman"/>
                <w:kern w:val="32"/>
                <w:sz w:val="24"/>
                <w:szCs w:val="24"/>
                <w:lang w:eastAsia="ru-RU"/>
              </w:rPr>
              <w:t>Программы с графическим интерфейсом</w:t>
            </w:r>
          </w:p>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52. </w:t>
            </w:r>
            <w:r w:rsidRPr="00B7629A">
              <w:rPr>
                <w:rFonts w:ascii="Times New Roman" w:hAnsi="Times New Roman"/>
                <w:kern w:val="32"/>
                <w:sz w:val="24"/>
                <w:szCs w:val="24"/>
                <w:lang w:eastAsia="ru-RU"/>
              </w:rPr>
              <w:t>Основы программирования в RAD-средах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Работа в среде быстрой разработки программ.</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52. </w:t>
            </w:r>
            <w:r w:rsidRPr="00B7629A">
              <w:rPr>
                <w:rFonts w:ascii="Times New Roman" w:hAnsi="Times New Roman"/>
                <w:kern w:val="32"/>
                <w:sz w:val="24"/>
                <w:szCs w:val="24"/>
                <w:lang w:eastAsia="ru-RU"/>
              </w:rPr>
              <w:t>Основы программирования в RAD-средах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 xml:space="preserve">Практическая работа: объекты </w:t>
            </w:r>
            <w:r w:rsidRPr="00B7629A">
              <w:rPr>
                <w:rFonts w:ascii="Times New Roman" w:hAnsi="Times New Roman"/>
                <w:color w:val="000000"/>
                <w:sz w:val="24"/>
                <w:szCs w:val="24"/>
              </w:rPr>
              <w:lastRenderedPageBreak/>
              <w:t>и их свойства.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lastRenderedPageBreak/>
              <w:t xml:space="preserve">§ 52. </w:t>
            </w:r>
            <w:r w:rsidRPr="00B7629A">
              <w:rPr>
                <w:rFonts w:ascii="Times New Roman" w:hAnsi="Times New Roman"/>
                <w:kern w:val="32"/>
                <w:sz w:val="24"/>
                <w:szCs w:val="24"/>
                <w:lang w:eastAsia="ru-RU"/>
              </w:rPr>
              <w:t>Основы программирования в RAD-средах</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Создание формы в RAD-среде.</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использование готовых компонентов.</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53. </w:t>
            </w:r>
            <w:r w:rsidRPr="00B7629A">
              <w:rPr>
                <w:rFonts w:ascii="Times New Roman" w:hAnsi="Times New Roman"/>
                <w:kern w:val="32"/>
                <w:sz w:val="24"/>
                <w:szCs w:val="24"/>
                <w:lang w:eastAsia="ru-RU"/>
              </w:rPr>
              <w:t>Использование компонентов</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Использование компонентов.</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использование готовых компонентов.</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53. </w:t>
            </w:r>
            <w:r w:rsidRPr="00B7629A">
              <w:rPr>
                <w:rFonts w:ascii="Times New Roman" w:hAnsi="Times New Roman"/>
                <w:kern w:val="32"/>
                <w:sz w:val="24"/>
                <w:szCs w:val="24"/>
                <w:lang w:eastAsia="ru-RU"/>
              </w:rPr>
              <w:t>Использование компонентов</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Компоненты для ввода и вывода данных.</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совершенствование компонентов.</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54. </w:t>
            </w:r>
            <w:r w:rsidRPr="00B7629A">
              <w:rPr>
                <w:rFonts w:ascii="Times New Roman" w:hAnsi="Times New Roman"/>
                <w:kern w:val="32"/>
                <w:sz w:val="24"/>
                <w:szCs w:val="24"/>
                <w:lang w:eastAsia="ru-RU"/>
              </w:rPr>
              <w:t>Разработка компонентов</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Разработка компонентов.</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Модель и представление.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55. </w:t>
            </w:r>
            <w:r w:rsidRPr="00B7629A">
              <w:rPr>
                <w:rFonts w:ascii="Times New Roman" w:hAnsi="Times New Roman"/>
                <w:kern w:val="32"/>
                <w:sz w:val="24"/>
                <w:szCs w:val="24"/>
                <w:lang w:eastAsia="ru-RU"/>
              </w:rPr>
              <w:t>Модель и представление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sz w:val="24"/>
                <w:szCs w:val="24"/>
                <w:lang w:eastAsia="ru-RU"/>
              </w:rPr>
              <w:t>Проект № 3. Модель и представление.</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модель и представление.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55. </w:t>
            </w:r>
            <w:r w:rsidRPr="00B7629A">
              <w:rPr>
                <w:rFonts w:ascii="Times New Roman" w:hAnsi="Times New Roman"/>
                <w:kern w:val="32"/>
                <w:sz w:val="24"/>
                <w:szCs w:val="24"/>
                <w:lang w:eastAsia="ru-RU"/>
              </w:rPr>
              <w:t>Модель и представление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r w:rsidRPr="00B7629A">
              <w:rPr>
                <w:rFonts w:ascii="Times New Roman" w:hAnsi="Times New Roman"/>
                <w:sz w:val="24"/>
                <w:szCs w:val="24"/>
                <w:lang w:eastAsia="ru-RU"/>
              </w:rPr>
              <w:t>Проект № 3. Модель и представление.</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Основы растровой графики.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56. </w:t>
            </w:r>
            <w:r w:rsidRPr="00B7629A">
              <w:rPr>
                <w:rFonts w:ascii="Times New Roman" w:hAnsi="Times New Roman"/>
                <w:kern w:val="32"/>
                <w:sz w:val="24"/>
                <w:szCs w:val="24"/>
                <w:lang w:eastAsia="ru-RU"/>
              </w:rPr>
              <w:t>Основы растровой графики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numPr>
                <w:ilvl w:val="0"/>
                <w:numId w:val="14"/>
              </w:numPr>
              <w:tabs>
                <w:tab w:val="left" w:pos="1191"/>
                <w:tab w:val="left" w:pos="1257"/>
              </w:tabs>
              <w:suppressAutoHyphens w:val="0"/>
              <w:spacing w:after="0" w:line="240" w:lineRule="auto"/>
              <w:ind w:left="0" w:firstLine="0"/>
              <w:jc w:val="both"/>
              <w:rPr>
                <w:rFonts w:ascii="Times New Roman" w:hAnsi="Times New Roman"/>
                <w:color w:val="000000"/>
                <w:sz w:val="24"/>
                <w:szCs w:val="24"/>
              </w:rPr>
            </w:pPr>
            <w:r w:rsidRPr="00B7629A">
              <w:rPr>
                <w:rFonts w:ascii="Times New Roman" w:hAnsi="Times New Roman"/>
                <w:color w:val="000000"/>
                <w:sz w:val="24"/>
                <w:szCs w:val="24"/>
              </w:rPr>
              <w:t>Растровая графика.</w:t>
            </w: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Ввод цифровых изображений. Кадрирование.</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57. </w:t>
            </w:r>
            <w:r w:rsidRPr="00B7629A">
              <w:rPr>
                <w:rFonts w:ascii="Times New Roman" w:hAnsi="Times New Roman"/>
                <w:kern w:val="32"/>
                <w:sz w:val="24"/>
                <w:szCs w:val="24"/>
                <w:lang w:eastAsia="ru-RU"/>
              </w:rPr>
              <w:t>Ввод изображений</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Ввод и кадрирование изображений.</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Коррекция фотографий.</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58. </w:t>
            </w:r>
            <w:r w:rsidRPr="00B7629A">
              <w:rPr>
                <w:rFonts w:ascii="Times New Roman" w:hAnsi="Times New Roman"/>
                <w:kern w:val="32"/>
                <w:sz w:val="24"/>
                <w:szCs w:val="24"/>
                <w:lang w:eastAsia="ru-RU"/>
              </w:rPr>
              <w:t>Коррекция фотографий</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Коррекция фотографий.</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Работа с областями.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59. </w:t>
            </w:r>
            <w:r w:rsidRPr="00B7629A">
              <w:rPr>
                <w:rFonts w:ascii="Times New Roman" w:hAnsi="Times New Roman"/>
                <w:kern w:val="32"/>
                <w:sz w:val="24"/>
                <w:szCs w:val="24"/>
                <w:lang w:eastAsia="ru-RU"/>
              </w:rPr>
              <w:t>Работа с областями</w:t>
            </w:r>
          </w:p>
          <w:p w:rsidR="00506879" w:rsidRPr="00B7629A" w:rsidRDefault="00506879" w:rsidP="00506879">
            <w:pPr>
              <w:pStyle w:val="af2"/>
              <w:spacing w:after="0"/>
              <w:ind w:left="0"/>
              <w:rPr>
                <w:rFonts w:ascii="Times New Roman" w:hAnsi="Times New Roman"/>
                <w:b/>
                <w:bCs/>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Работа с областями.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Работа с областями.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kern w:val="32"/>
                <w:sz w:val="24"/>
                <w:szCs w:val="24"/>
                <w:lang w:eastAsia="ru-RU"/>
              </w:rPr>
            </w:pPr>
            <w:r w:rsidRPr="00B7629A">
              <w:rPr>
                <w:rFonts w:ascii="Times New Roman" w:hAnsi="Times New Roman"/>
                <w:b/>
                <w:bCs/>
                <w:sz w:val="24"/>
                <w:szCs w:val="24"/>
                <w:lang w:eastAsia="ru-RU"/>
              </w:rPr>
              <w:t xml:space="preserve">§ 59. </w:t>
            </w:r>
            <w:r w:rsidRPr="00B7629A">
              <w:rPr>
                <w:rFonts w:ascii="Times New Roman" w:hAnsi="Times New Roman"/>
                <w:kern w:val="32"/>
                <w:sz w:val="24"/>
                <w:szCs w:val="24"/>
                <w:lang w:eastAsia="ru-RU"/>
              </w:rPr>
              <w:t>Работа с областями</w:t>
            </w:r>
          </w:p>
          <w:p w:rsidR="00506879" w:rsidRPr="00B7629A" w:rsidRDefault="00506879" w:rsidP="00506879">
            <w:pPr>
              <w:pStyle w:val="af2"/>
              <w:spacing w:after="0"/>
              <w:ind w:left="0"/>
              <w:rPr>
                <w:rFonts w:ascii="Times New Roman" w:hAnsi="Times New Roman"/>
                <w:b/>
                <w:bCs/>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Работа с областями.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Фильтры.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60. </w:t>
            </w:r>
            <w:r w:rsidRPr="00B7629A">
              <w:rPr>
                <w:rFonts w:ascii="Times New Roman" w:hAnsi="Times New Roman"/>
                <w:kern w:val="32"/>
                <w:sz w:val="24"/>
                <w:szCs w:val="24"/>
                <w:lang w:eastAsia="ru-RU"/>
              </w:rPr>
              <w:t>Фильтры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Многослойные изображения.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61. </w:t>
            </w:r>
            <w:r w:rsidRPr="00B7629A">
              <w:rPr>
                <w:rFonts w:ascii="Times New Roman" w:hAnsi="Times New Roman"/>
                <w:kern w:val="32"/>
                <w:sz w:val="24"/>
                <w:szCs w:val="24"/>
                <w:lang w:eastAsia="ru-RU"/>
              </w:rPr>
              <w:t>Многослойные изображения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Многослойные изображения.</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Многослойные изображения.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61. </w:t>
            </w:r>
            <w:r w:rsidRPr="00B7629A">
              <w:rPr>
                <w:rFonts w:ascii="Times New Roman" w:hAnsi="Times New Roman"/>
                <w:kern w:val="32"/>
                <w:sz w:val="24"/>
                <w:szCs w:val="24"/>
                <w:lang w:eastAsia="ru-RU"/>
              </w:rPr>
              <w:t>Многослойные изображения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Многослойные изображения.</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Каналы.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62. </w:t>
            </w:r>
            <w:r w:rsidRPr="00B7629A">
              <w:rPr>
                <w:rFonts w:ascii="Times New Roman" w:hAnsi="Times New Roman"/>
                <w:kern w:val="32"/>
                <w:sz w:val="24"/>
                <w:szCs w:val="24"/>
                <w:lang w:eastAsia="ru-RU"/>
              </w:rPr>
              <w:t>Каналы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Каналы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Иллюстраций для веб-сайтов.</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63. </w:t>
            </w:r>
            <w:r w:rsidRPr="00B7629A">
              <w:rPr>
                <w:rFonts w:ascii="Times New Roman" w:hAnsi="Times New Roman"/>
                <w:kern w:val="32"/>
                <w:sz w:val="24"/>
                <w:szCs w:val="24"/>
                <w:lang w:eastAsia="ru-RU"/>
              </w:rPr>
              <w:t>Иллюстрации для веб-сайтов</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Иллюстрации для веб-сайтов.</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GIF-анимация.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64. </w:t>
            </w:r>
            <w:r w:rsidRPr="00B7629A">
              <w:rPr>
                <w:rFonts w:ascii="Times New Roman" w:hAnsi="Times New Roman"/>
                <w:kern w:val="32"/>
                <w:sz w:val="24"/>
                <w:szCs w:val="24"/>
                <w:lang w:eastAsia="ru-RU"/>
              </w:rPr>
              <w:t>Анимация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GIF-анимация</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Контуры.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65. </w:t>
            </w:r>
            <w:r w:rsidRPr="00B7629A">
              <w:rPr>
                <w:rFonts w:ascii="Times New Roman" w:hAnsi="Times New Roman"/>
                <w:kern w:val="32"/>
                <w:sz w:val="24"/>
                <w:szCs w:val="24"/>
                <w:lang w:eastAsia="ru-RU"/>
              </w:rPr>
              <w:t>Контуры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Контуры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Введение в 3D-графику. Проекции.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66. </w:t>
            </w:r>
            <w:r w:rsidRPr="00B7629A">
              <w:rPr>
                <w:rFonts w:ascii="Times New Roman" w:hAnsi="Times New Roman"/>
                <w:kern w:val="32"/>
                <w:sz w:val="24"/>
                <w:szCs w:val="24"/>
                <w:lang w:eastAsia="ru-RU"/>
              </w:rPr>
              <w:t>Введение</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Управление сценой.</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Работа с объектами.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67. </w:t>
            </w:r>
            <w:r w:rsidRPr="00B7629A">
              <w:rPr>
                <w:rFonts w:ascii="Times New Roman" w:hAnsi="Times New Roman"/>
                <w:kern w:val="32"/>
                <w:sz w:val="24"/>
                <w:szCs w:val="24"/>
                <w:lang w:eastAsia="ru-RU"/>
              </w:rPr>
              <w:t>Работа с объектами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Работа с объектами.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Сеточные модели.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68. </w:t>
            </w:r>
            <w:r w:rsidRPr="00B7629A">
              <w:rPr>
                <w:rFonts w:ascii="Times New Roman" w:hAnsi="Times New Roman"/>
                <w:kern w:val="32"/>
                <w:sz w:val="24"/>
                <w:szCs w:val="24"/>
                <w:lang w:eastAsia="ru-RU"/>
              </w:rPr>
              <w:t>Сеточные модели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Сеточные модели.</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68. </w:t>
            </w:r>
            <w:r w:rsidRPr="00B7629A">
              <w:rPr>
                <w:rFonts w:ascii="Times New Roman" w:hAnsi="Times New Roman"/>
                <w:kern w:val="32"/>
                <w:sz w:val="24"/>
                <w:szCs w:val="24"/>
                <w:lang w:eastAsia="ru-RU"/>
              </w:rPr>
              <w:t>Сеточные модели</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Сеточные модели.</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Модификаторы.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69. </w:t>
            </w:r>
            <w:r w:rsidRPr="00B7629A">
              <w:rPr>
                <w:rFonts w:ascii="Times New Roman" w:hAnsi="Times New Roman"/>
                <w:kern w:val="32"/>
                <w:sz w:val="24"/>
                <w:szCs w:val="24"/>
                <w:lang w:eastAsia="ru-RU"/>
              </w:rPr>
              <w:t>Модификаторы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Модификаторы.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Контуры.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70. </w:t>
            </w:r>
            <w:r w:rsidRPr="00B7629A">
              <w:rPr>
                <w:rFonts w:ascii="Times New Roman" w:hAnsi="Times New Roman"/>
                <w:kern w:val="32"/>
                <w:sz w:val="24"/>
                <w:szCs w:val="24"/>
                <w:lang w:eastAsia="ru-RU"/>
              </w:rPr>
              <w:t>Контуры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Пластина.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Контуры.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70. </w:t>
            </w:r>
            <w:r w:rsidRPr="00B7629A">
              <w:rPr>
                <w:rFonts w:ascii="Times New Roman" w:hAnsi="Times New Roman"/>
                <w:kern w:val="32"/>
                <w:sz w:val="24"/>
                <w:szCs w:val="24"/>
                <w:lang w:eastAsia="ru-RU"/>
              </w:rPr>
              <w:t>Контуры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Тела вращения.</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Материалы и текстуры.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71. </w:t>
            </w:r>
            <w:r w:rsidRPr="00B7629A">
              <w:rPr>
                <w:rFonts w:ascii="Times New Roman" w:hAnsi="Times New Roman"/>
                <w:kern w:val="32"/>
                <w:sz w:val="24"/>
                <w:szCs w:val="24"/>
                <w:lang w:eastAsia="ru-RU"/>
              </w:rPr>
              <w:t>Материалы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Материалы.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Текстуры.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71. </w:t>
            </w:r>
            <w:r w:rsidRPr="00B7629A">
              <w:rPr>
                <w:rFonts w:ascii="Times New Roman" w:hAnsi="Times New Roman"/>
                <w:kern w:val="32"/>
                <w:sz w:val="24"/>
                <w:szCs w:val="24"/>
                <w:lang w:eastAsia="ru-RU"/>
              </w:rPr>
              <w:t>Материалы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Текстуры.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UV-развертка.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71. </w:t>
            </w:r>
            <w:r w:rsidRPr="00B7629A">
              <w:rPr>
                <w:rFonts w:ascii="Times New Roman" w:hAnsi="Times New Roman"/>
                <w:kern w:val="32"/>
                <w:sz w:val="24"/>
                <w:szCs w:val="24"/>
                <w:lang w:eastAsia="ru-RU"/>
              </w:rPr>
              <w:t>Материалы</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UV-развертка.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Рендеринг.</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72. </w:t>
            </w:r>
            <w:r w:rsidRPr="00B7629A">
              <w:rPr>
                <w:rFonts w:ascii="Times New Roman" w:hAnsi="Times New Roman"/>
                <w:kern w:val="32"/>
                <w:sz w:val="24"/>
                <w:szCs w:val="24"/>
                <w:lang w:eastAsia="ru-RU"/>
              </w:rPr>
              <w:t>Рендеринг</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Рендеринг.</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Анимация.</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73. </w:t>
            </w:r>
            <w:r w:rsidRPr="00B7629A">
              <w:rPr>
                <w:rFonts w:ascii="Times New Roman" w:hAnsi="Times New Roman"/>
                <w:kern w:val="32"/>
                <w:sz w:val="24"/>
                <w:szCs w:val="24"/>
                <w:lang w:eastAsia="ru-RU"/>
              </w:rPr>
              <w:t>Анимация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Анимация.</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Анимация. Ключевые формы.</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73. </w:t>
            </w:r>
            <w:r w:rsidRPr="00B7629A">
              <w:rPr>
                <w:rFonts w:ascii="Times New Roman" w:hAnsi="Times New Roman"/>
                <w:kern w:val="32"/>
                <w:sz w:val="24"/>
                <w:szCs w:val="24"/>
                <w:lang w:eastAsia="ru-RU"/>
              </w:rPr>
              <w:t>Анимация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Анимация. Ключевые формы.</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Анимация. Арматура.</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73. </w:t>
            </w:r>
            <w:r w:rsidRPr="00B7629A">
              <w:rPr>
                <w:rFonts w:ascii="Times New Roman" w:hAnsi="Times New Roman"/>
                <w:kern w:val="32"/>
                <w:sz w:val="24"/>
                <w:szCs w:val="24"/>
                <w:lang w:eastAsia="ru-RU"/>
              </w:rPr>
              <w:t>Анимация</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Анимация. Арматура.</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Язык VRML.</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74. </w:t>
            </w:r>
            <w:r w:rsidRPr="00B7629A">
              <w:rPr>
                <w:rFonts w:ascii="Times New Roman" w:hAnsi="Times New Roman"/>
                <w:kern w:val="32"/>
                <w:sz w:val="24"/>
                <w:szCs w:val="24"/>
                <w:lang w:eastAsia="ru-RU"/>
              </w:rPr>
              <w:t>Язык VRML</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B7629A"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2"/>
              </w:numPr>
              <w:spacing w:after="0" w:line="240" w:lineRule="auto"/>
              <w:jc w:val="center"/>
              <w:rPr>
                <w:rFonts w:ascii="Times New Roman" w:hAnsi="Times New Roman"/>
                <w:b/>
                <w:bCs/>
                <w:sz w:val="24"/>
                <w:szCs w:val="24"/>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r w:rsidRPr="00B7629A">
              <w:rPr>
                <w:rFonts w:ascii="Times New Roman" w:hAnsi="Times New Roman"/>
                <w:color w:val="000000"/>
                <w:sz w:val="24"/>
                <w:szCs w:val="24"/>
              </w:rPr>
              <w:t>Практическая работа: язык VRML.</w:t>
            </w: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pStyle w:val="af2"/>
              <w:spacing w:after="0"/>
              <w:ind w:left="0"/>
              <w:rPr>
                <w:rFonts w:ascii="Times New Roman" w:hAnsi="Times New Roman"/>
                <w:b/>
                <w:bCs/>
                <w:sz w:val="24"/>
                <w:szCs w:val="24"/>
                <w:lang w:eastAsia="ru-RU"/>
              </w:rPr>
            </w:pPr>
            <w:r w:rsidRPr="00B7629A">
              <w:rPr>
                <w:rFonts w:ascii="Times New Roman" w:hAnsi="Times New Roman"/>
                <w:b/>
                <w:bCs/>
                <w:sz w:val="24"/>
                <w:szCs w:val="24"/>
                <w:lang w:eastAsia="ru-RU"/>
              </w:rPr>
              <w:t xml:space="preserve">§ 74. </w:t>
            </w:r>
            <w:r w:rsidRPr="00B7629A">
              <w:rPr>
                <w:rFonts w:ascii="Times New Roman" w:hAnsi="Times New Roman"/>
                <w:kern w:val="32"/>
                <w:sz w:val="24"/>
                <w:szCs w:val="24"/>
                <w:lang w:eastAsia="ru-RU"/>
              </w:rPr>
              <w:t>Язык VRML</w:t>
            </w: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rPr>
                <w:rFonts w:ascii="Times New Roman" w:hAnsi="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D628E5">
            <w:pPr>
              <w:pStyle w:val="af2"/>
              <w:numPr>
                <w:ilvl w:val="0"/>
                <w:numId w:val="15"/>
              </w:numPr>
              <w:tabs>
                <w:tab w:val="left" w:pos="1021"/>
                <w:tab w:val="left" w:pos="1105"/>
              </w:tabs>
              <w:spacing w:after="0" w:line="240" w:lineRule="auto"/>
              <w:ind w:left="0" w:firstLine="0"/>
              <w:jc w:val="both"/>
              <w:rPr>
                <w:rFonts w:ascii="Times New Roman" w:hAnsi="Times New Roman"/>
                <w:sz w:val="24"/>
                <w:szCs w:val="24"/>
                <w:lang w:eastAsia="ru-RU"/>
              </w:rPr>
            </w:pPr>
            <w:r w:rsidRPr="00B7629A">
              <w:rPr>
                <w:rFonts w:ascii="Times New Roman" w:hAnsi="Times New Roman"/>
                <w:sz w:val="24"/>
                <w:szCs w:val="24"/>
                <w:lang w:eastAsia="ru-RU"/>
              </w:rPr>
              <w:t>Язык VRML.</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B7629A" w:rsidRDefault="00506879" w:rsidP="00506879">
            <w:pPr>
              <w:jc w:val="center"/>
              <w:rPr>
                <w:rFonts w:ascii="Times New Roman" w:hAnsi="Times New Roman"/>
                <w:b/>
                <w:color w:val="000000"/>
                <w:sz w:val="24"/>
                <w:szCs w:val="24"/>
              </w:rPr>
            </w:pPr>
            <w:r w:rsidRPr="00B7629A">
              <w:rPr>
                <w:rFonts w:ascii="Times New Roman" w:hAnsi="Times New Roman"/>
                <w:b/>
                <w:color w:val="000000"/>
                <w:sz w:val="24"/>
                <w:szCs w:val="24"/>
              </w:rPr>
              <w:t>1</w:t>
            </w:r>
          </w:p>
        </w:tc>
      </w:tr>
      <w:tr w:rsidR="00506879" w:rsidRPr="005624D6"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pStyle w:val="af2"/>
              <w:spacing w:after="0"/>
              <w:ind w:left="360"/>
              <w:jc w:val="center"/>
              <w:rPr>
                <w:b/>
                <w:bCs/>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rPr>
                <w:rFonts w:ascii="Times New Roman" w:hAnsi="Times New Roman"/>
                <w:color w:val="000000"/>
              </w:rPr>
            </w:pP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pStyle w:val="af2"/>
              <w:spacing w:after="0"/>
              <w:ind w:left="0"/>
              <w:rPr>
                <w:b/>
                <w:bCs/>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rPr>
                <w:rFonts w:ascii="Times New Roman" w:hAnsi="Times New Roman"/>
                <w:b/>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pStyle w:val="af2"/>
              <w:spacing w:after="0"/>
              <w:ind w:left="0"/>
              <w:rPr>
                <w:b/>
                <w:lang w:eastAsia="ru-RU"/>
              </w:rPr>
            </w:pPr>
            <w:r w:rsidRPr="005624D6">
              <w:rPr>
                <w:b/>
                <w:bCs/>
                <w:lang w:eastAsia="ru-RU"/>
              </w:rPr>
              <w:t>Резерв:</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jc w:val="center"/>
              <w:rPr>
                <w:rFonts w:ascii="Times New Roman" w:hAnsi="Times New Roman"/>
                <w:b/>
                <w:color w:val="000000"/>
              </w:rPr>
            </w:pPr>
            <w:r w:rsidRPr="005624D6">
              <w:rPr>
                <w:rFonts w:ascii="Times New Roman" w:hAnsi="Times New Roman"/>
                <w:b/>
                <w:color w:val="000000"/>
              </w:rPr>
              <w:t>6</w:t>
            </w:r>
          </w:p>
        </w:tc>
      </w:tr>
      <w:tr w:rsidR="00506879" w:rsidRPr="005624D6" w:rsidTr="00B12FEC">
        <w:tc>
          <w:tcPr>
            <w:tcW w:w="936"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pStyle w:val="af2"/>
              <w:spacing w:after="0"/>
              <w:ind w:left="720"/>
              <w:jc w:val="center"/>
              <w:rPr>
                <w:b/>
                <w:bCs/>
                <w:lang w:eastAsia="ru-RU"/>
              </w:rPr>
            </w:pPr>
          </w:p>
        </w:tc>
        <w:tc>
          <w:tcPr>
            <w:tcW w:w="2063"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rPr>
                <w:rFonts w:ascii="Times New Roman" w:hAnsi="Times New Roman"/>
                <w:color w:val="000000"/>
              </w:rPr>
            </w:pPr>
          </w:p>
        </w:tc>
        <w:tc>
          <w:tcPr>
            <w:tcW w:w="2496"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pStyle w:val="af2"/>
              <w:spacing w:after="0"/>
              <w:ind w:left="0"/>
              <w:rPr>
                <w:b/>
                <w:bCs/>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rPr>
                <w:rFonts w:ascii="Times New Roman" w:hAnsi="Times New Roman"/>
                <w:b/>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pStyle w:val="af2"/>
              <w:spacing w:after="0"/>
              <w:ind w:left="0"/>
              <w:rPr>
                <w:b/>
                <w:lang w:eastAsia="ru-RU"/>
              </w:rPr>
            </w:pPr>
            <w:r w:rsidRPr="005624D6">
              <w:rPr>
                <w:b/>
                <w:bCs/>
                <w:lang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506879" w:rsidRPr="005624D6" w:rsidRDefault="00506879" w:rsidP="00506879">
            <w:pPr>
              <w:jc w:val="center"/>
              <w:rPr>
                <w:rFonts w:ascii="Times New Roman" w:hAnsi="Times New Roman"/>
                <w:b/>
                <w:color w:val="000000"/>
              </w:rPr>
            </w:pPr>
            <w:r w:rsidRPr="005624D6">
              <w:rPr>
                <w:rFonts w:ascii="Times New Roman" w:hAnsi="Times New Roman"/>
                <w:b/>
                <w:color w:val="000000"/>
              </w:rPr>
              <w:fldChar w:fldCharType="begin"/>
            </w:r>
            <w:r w:rsidRPr="005624D6">
              <w:rPr>
                <w:rFonts w:ascii="Times New Roman" w:hAnsi="Times New Roman"/>
                <w:b/>
                <w:color w:val="000000"/>
              </w:rPr>
              <w:instrText xml:space="preserve"> =SUM(ABOVE) </w:instrText>
            </w:r>
            <w:r w:rsidRPr="005624D6">
              <w:rPr>
                <w:rFonts w:ascii="Times New Roman" w:hAnsi="Times New Roman"/>
                <w:b/>
                <w:color w:val="000000"/>
              </w:rPr>
              <w:fldChar w:fldCharType="separate"/>
            </w:r>
            <w:r w:rsidRPr="005624D6">
              <w:rPr>
                <w:rFonts w:ascii="Times New Roman" w:hAnsi="Times New Roman"/>
                <w:b/>
                <w:noProof/>
                <w:color w:val="000000"/>
              </w:rPr>
              <w:t>136</w:t>
            </w:r>
            <w:r w:rsidRPr="005624D6">
              <w:rPr>
                <w:rFonts w:ascii="Times New Roman" w:hAnsi="Times New Roman"/>
                <w:b/>
                <w:color w:val="000000"/>
              </w:rPr>
              <w:fldChar w:fldCharType="end"/>
            </w:r>
          </w:p>
        </w:tc>
      </w:tr>
    </w:tbl>
    <w:p w:rsidR="001B6B5D" w:rsidRDefault="001B6B5D" w:rsidP="009204FC">
      <w:pPr>
        <w:rPr>
          <w:rFonts w:ascii="Times New Roman" w:hAnsi="Times New Roman"/>
          <w:sz w:val="24"/>
          <w:szCs w:val="24"/>
        </w:rPr>
      </w:pPr>
    </w:p>
    <w:sectPr w:rsidR="001B6B5D" w:rsidSect="00B12FEC">
      <w:footerReference w:type="default" r:id="rId14"/>
      <w:pgSz w:w="11906" w:h="16838"/>
      <w:pgMar w:top="720" w:right="720" w:bottom="720" w:left="720"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E5" w:rsidRDefault="00D628E5" w:rsidP="00C26610">
      <w:pPr>
        <w:spacing w:after="0" w:line="240" w:lineRule="auto"/>
      </w:pPr>
      <w:r>
        <w:separator/>
      </w:r>
    </w:p>
  </w:endnote>
  <w:endnote w:type="continuationSeparator" w:id="0">
    <w:p w:rsidR="00D628E5" w:rsidRDefault="00D628E5" w:rsidP="00C26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6648"/>
      <w:docPartObj>
        <w:docPartGallery w:val="Page Numbers (Bottom of Page)"/>
        <w:docPartUnique/>
      </w:docPartObj>
    </w:sdtPr>
    <w:sdtEndPr/>
    <w:sdtContent>
      <w:p w:rsidR="00506879" w:rsidRDefault="00506879">
        <w:pPr>
          <w:pStyle w:val="ad"/>
          <w:jc w:val="right"/>
        </w:pPr>
        <w:r>
          <w:rPr>
            <w:noProof/>
          </w:rPr>
          <w:fldChar w:fldCharType="begin"/>
        </w:r>
        <w:r>
          <w:rPr>
            <w:noProof/>
          </w:rPr>
          <w:instrText xml:space="preserve"> PAGE   \* MERGEFORMAT </w:instrText>
        </w:r>
        <w:r>
          <w:rPr>
            <w:noProof/>
          </w:rPr>
          <w:fldChar w:fldCharType="separate"/>
        </w:r>
        <w:r w:rsidR="00E739E9">
          <w:rPr>
            <w:noProof/>
          </w:rPr>
          <w:t>3</w:t>
        </w:r>
        <w:r>
          <w:rPr>
            <w:noProof/>
          </w:rPr>
          <w:fldChar w:fldCharType="end"/>
        </w:r>
      </w:p>
    </w:sdtContent>
  </w:sdt>
  <w:p w:rsidR="00506879" w:rsidRDefault="0050687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E5" w:rsidRDefault="00D628E5" w:rsidP="00C26610">
      <w:pPr>
        <w:spacing w:after="0" w:line="240" w:lineRule="auto"/>
      </w:pPr>
      <w:r>
        <w:separator/>
      </w:r>
    </w:p>
  </w:footnote>
  <w:footnote w:type="continuationSeparator" w:id="0">
    <w:p w:rsidR="00D628E5" w:rsidRDefault="00D628E5" w:rsidP="00C266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lvl w:ilvl="0">
      <w:start w:val="1"/>
      <w:numFmt w:val="bullet"/>
      <w:lvlText w:val=""/>
      <w:lvlJc w:val="left"/>
      <w:pPr>
        <w:tabs>
          <w:tab w:val="num" w:pos="0"/>
        </w:tabs>
        <w:ind w:left="1287" w:hanging="360"/>
      </w:pPr>
      <w:rPr>
        <w:rFonts w:ascii="Symbol" w:hAnsi="Symbol"/>
      </w:rPr>
    </w:lvl>
  </w:abstractNum>
  <w:abstractNum w:abstractNumId="1" w15:restartNumberingAfterBreak="0">
    <w:nsid w:val="00000005"/>
    <w:multiLevelType w:val="singleLevel"/>
    <w:tmpl w:val="00000005"/>
    <w:name w:val="WW8Num8"/>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8"/>
    <w:multiLevelType w:val="singleLevel"/>
    <w:tmpl w:val="00000008"/>
    <w:name w:val="WW8Num11"/>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singleLevel"/>
    <w:tmpl w:val="00000009"/>
    <w:name w:val="WW8Num12"/>
    <w:lvl w:ilvl="0">
      <w:start w:val="1"/>
      <w:numFmt w:val="bullet"/>
      <w:lvlText w:val=""/>
      <w:lvlJc w:val="left"/>
      <w:pPr>
        <w:tabs>
          <w:tab w:val="num" w:pos="720"/>
        </w:tabs>
        <w:ind w:left="720" w:hanging="360"/>
      </w:pPr>
      <w:rPr>
        <w:rFonts w:ascii="Wingdings" w:hAnsi="Wingdings"/>
        <w:sz w:val="20"/>
      </w:rPr>
    </w:lvl>
  </w:abstractNum>
  <w:abstractNum w:abstractNumId="4" w15:restartNumberingAfterBreak="0">
    <w:nsid w:val="125E481B"/>
    <w:multiLevelType w:val="hybridMultilevel"/>
    <w:tmpl w:val="E086F178"/>
    <w:lvl w:ilvl="0" w:tplc="A0FEC63A">
      <w:start w:val="1"/>
      <w:numFmt w:val="decimal"/>
      <w:lvlText w:val="ПР №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297DCE"/>
    <w:multiLevelType w:val="hybridMultilevel"/>
    <w:tmpl w:val="E086F178"/>
    <w:lvl w:ilvl="0" w:tplc="A0FEC63A">
      <w:start w:val="1"/>
      <w:numFmt w:val="decimal"/>
      <w:lvlText w:val="ПР №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7A5D7A"/>
    <w:multiLevelType w:val="hybridMultilevel"/>
    <w:tmpl w:val="BC687148"/>
    <w:lvl w:ilvl="0" w:tplc="AFC48302">
      <w:start w:val="1"/>
      <w:numFmt w:val="decimal"/>
      <w:lvlText w:val="СР №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1E79E1"/>
    <w:multiLevelType w:val="hybridMultilevel"/>
    <w:tmpl w:val="16228092"/>
    <w:lvl w:ilvl="0" w:tplc="6284E512">
      <w:start w:val="1"/>
      <w:numFmt w:val="decimal"/>
      <w:lvlText w:val="%1."/>
      <w:lvlJc w:val="left"/>
      <w:pPr>
        <w:tabs>
          <w:tab w:val="num" w:pos="364"/>
        </w:tabs>
        <w:ind w:left="36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4A7C3E5D"/>
    <w:multiLevelType w:val="hybridMultilevel"/>
    <w:tmpl w:val="62200026"/>
    <w:lvl w:ilvl="0" w:tplc="2E3AC7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AA58DB"/>
    <w:multiLevelType w:val="hybridMultilevel"/>
    <w:tmpl w:val="D256C982"/>
    <w:lvl w:ilvl="0" w:tplc="912CBFD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52F8B"/>
    <w:multiLevelType w:val="hybridMultilevel"/>
    <w:tmpl w:val="48C2BE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D93F00"/>
    <w:multiLevelType w:val="hybridMultilevel"/>
    <w:tmpl w:val="4CC8EBCC"/>
    <w:lvl w:ilvl="0" w:tplc="BF48C62A">
      <w:start w:val="1"/>
      <w:numFmt w:val="decimal"/>
      <w:lvlText w:val="Тест №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253B8F"/>
    <w:multiLevelType w:val="hybridMultilevel"/>
    <w:tmpl w:val="48B6BC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7574D3F"/>
    <w:multiLevelType w:val="hybridMultilevel"/>
    <w:tmpl w:val="4CC8EBCC"/>
    <w:lvl w:ilvl="0" w:tplc="BF48C62A">
      <w:start w:val="1"/>
      <w:numFmt w:val="decimal"/>
      <w:lvlText w:val="Тест №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78029A"/>
    <w:multiLevelType w:val="hybridMultilevel"/>
    <w:tmpl w:val="BC687148"/>
    <w:lvl w:ilvl="0" w:tplc="AFC48302">
      <w:start w:val="1"/>
      <w:numFmt w:val="decimal"/>
      <w:lvlText w:val="СР №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2A0377A"/>
    <w:multiLevelType w:val="hybridMultilevel"/>
    <w:tmpl w:val="EC787566"/>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5E34DD9"/>
    <w:multiLevelType w:val="hybridMultilevel"/>
    <w:tmpl w:val="C7081E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79DE7F5A"/>
    <w:multiLevelType w:val="hybridMultilevel"/>
    <w:tmpl w:val="5BCC3B1A"/>
    <w:lvl w:ilvl="0" w:tplc="912CBFD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6"/>
  </w:num>
  <w:num w:numId="3">
    <w:abstractNumId w:val="8"/>
  </w:num>
  <w:num w:numId="4">
    <w:abstractNumId w:val="12"/>
  </w:num>
  <w:num w:numId="5">
    <w:abstractNumId w:val="10"/>
  </w:num>
  <w:num w:numId="6">
    <w:abstractNumId w:val="15"/>
  </w:num>
  <w:num w:numId="7">
    <w:abstractNumId w:val="7"/>
  </w:num>
  <w:num w:numId="8">
    <w:abstractNumId w:val="17"/>
  </w:num>
  <w:num w:numId="9">
    <w:abstractNumId w:val="4"/>
  </w:num>
  <w:num w:numId="10">
    <w:abstractNumId w:val="11"/>
  </w:num>
  <w:num w:numId="11">
    <w:abstractNumId w:val="6"/>
  </w:num>
  <w:num w:numId="12">
    <w:abstractNumId w:val="9"/>
  </w:num>
  <w:num w:numId="13">
    <w:abstractNumId w:val="14"/>
  </w:num>
  <w:num w:numId="14">
    <w:abstractNumId w:val="13"/>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E7CFB"/>
    <w:rsid w:val="00004F87"/>
    <w:rsid w:val="00007036"/>
    <w:rsid w:val="000116EC"/>
    <w:rsid w:val="00016E01"/>
    <w:rsid w:val="00022BDC"/>
    <w:rsid w:val="00033EED"/>
    <w:rsid w:val="000453E7"/>
    <w:rsid w:val="00057752"/>
    <w:rsid w:val="0006056D"/>
    <w:rsid w:val="000635A9"/>
    <w:rsid w:val="00072817"/>
    <w:rsid w:val="000749DA"/>
    <w:rsid w:val="0008765D"/>
    <w:rsid w:val="000921C3"/>
    <w:rsid w:val="00093BFE"/>
    <w:rsid w:val="000A2307"/>
    <w:rsid w:val="000A3DD4"/>
    <w:rsid w:val="000A5AC1"/>
    <w:rsid w:val="000A79F6"/>
    <w:rsid w:val="000C53CE"/>
    <w:rsid w:val="000D4E8B"/>
    <w:rsid w:val="000E037A"/>
    <w:rsid w:val="000F657C"/>
    <w:rsid w:val="00100C83"/>
    <w:rsid w:val="0010283F"/>
    <w:rsid w:val="00102ECB"/>
    <w:rsid w:val="00104BA0"/>
    <w:rsid w:val="001134C0"/>
    <w:rsid w:val="00127E6E"/>
    <w:rsid w:val="001308D8"/>
    <w:rsid w:val="00134F96"/>
    <w:rsid w:val="00135CC8"/>
    <w:rsid w:val="001536E9"/>
    <w:rsid w:val="0016104F"/>
    <w:rsid w:val="00163ADC"/>
    <w:rsid w:val="00166BDF"/>
    <w:rsid w:val="00183C52"/>
    <w:rsid w:val="00184CE2"/>
    <w:rsid w:val="00193DC6"/>
    <w:rsid w:val="00196E20"/>
    <w:rsid w:val="001A3266"/>
    <w:rsid w:val="001B2339"/>
    <w:rsid w:val="001B6B5D"/>
    <w:rsid w:val="001C0AAE"/>
    <w:rsid w:val="001C20AE"/>
    <w:rsid w:val="001D32D7"/>
    <w:rsid w:val="001E19F7"/>
    <w:rsid w:val="001F6D80"/>
    <w:rsid w:val="002039A4"/>
    <w:rsid w:val="00204327"/>
    <w:rsid w:val="00207CCA"/>
    <w:rsid w:val="00211158"/>
    <w:rsid w:val="00211CBE"/>
    <w:rsid w:val="0022392C"/>
    <w:rsid w:val="002344CA"/>
    <w:rsid w:val="00234A52"/>
    <w:rsid w:val="00240497"/>
    <w:rsid w:val="00242032"/>
    <w:rsid w:val="00254D64"/>
    <w:rsid w:val="00256220"/>
    <w:rsid w:val="00263101"/>
    <w:rsid w:val="002666BF"/>
    <w:rsid w:val="002723C9"/>
    <w:rsid w:val="0027749C"/>
    <w:rsid w:val="002807E3"/>
    <w:rsid w:val="00293497"/>
    <w:rsid w:val="002B3E6E"/>
    <w:rsid w:val="002C605F"/>
    <w:rsid w:val="002D478F"/>
    <w:rsid w:val="002D6D67"/>
    <w:rsid w:val="002E4639"/>
    <w:rsid w:val="002E6AD3"/>
    <w:rsid w:val="0033471F"/>
    <w:rsid w:val="00337FEF"/>
    <w:rsid w:val="00350E6E"/>
    <w:rsid w:val="00351633"/>
    <w:rsid w:val="00351B3A"/>
    <w:rsid w:val="003544E1"/>
    <w:rsid w:val="00362BC9"/>
    <w:rsid w:val="00362CF3"/>
    <w:rsid w:val="00372FB9"/>
    <w:rsid w:val="00376543"/>
    <w:rsid w:val="0038636C"/>
    <w:rsid w:val="00387EF0"/>
    <w:rsid w:val="003A753E"/>
    <w:rsid w:val="003B585B"/>
    <w:rsid w:val="003C01C6"/>
    <w:rsid w:val="003C03C1"/>
    <w:rsid w:val="003C48E6"/>
    <w:rsid w:val="003C6148"/>
    <w:rsid w:val="003D09DE"/>
    <w:rsid w:val="003D4F71"/>
    <w:rsid w:val="003D6BDA"/>
    <w:rsid w:val="003D7B82"/>
    <w:rsid w:val="003E3B82"/>
    <w:rsid w:val="003F20EA"/>
    <w:rsid w:val="003F2B8F"/>
    <w:rsid w:val="0040063A"/>
    <w:rsid w:val="00403ABF"/>
    <w:rsid w:val="0040520F"/>
    <w:rsid w:val="0041051B"/>
    <w:rsid w:val="00414674"/>
    <w:rsid w:val="00422F7D"/>
    <w:rsid w:val="00424F8D"/>
    <w:rsid w:val="00430B3D"/>
    <w:rsid w:val="00432620"/>
    <w:rsid w:val="0043675C"/>
    <w:rsid w:val="00440009"/>
    <w:rsid w:val="00446642"/>
    <w:rsid w:val="00446649"/>
    <w:rsid w:val="00452518"/>
    <w:rsid w:val="0045425D"/>
    <w:rsid w:val="00454F96"/>
    <w:rsid w:val="004558BF"/>
    <w:rsid w:val="0045677D"/>
    <w:rsid w:val="0046131A"/>
    <w:rsid w:val="004705A5"/>
    <w:rsid w:val="00474AE7"/>
    <w:rsid w:val="004759B0"/>
    <w:rsid w:val="00486AD5"/>
    <w:rsid w:val="0048707A"/>
    <w:rsid w:val="00492E7A"/>
    <w:rsid w:val="00494827"/>
    <w:rsid w:val="004A5E83"/>
    <w:rsid w:val="004B1E95"/>
    <w:rsid w:val="004B225A"/>
    <w:rsid w:val="004B2B4F"/>
    <w:rsid w:val="004B5985"/>
    <w:rsid w:val="004C268B"/>
    <w:rsid w:val="004D7BB2"/>
    <w:rsid w:val="004E32EF"/>
    <w:rsid w:val="004F1D40"/>
    <w:rsid w:val="0050053A"/>
    <w:rsid w:val="005014F2"/>
    <w:rsid w:val="00506879"/>
    <w:rsid w:val="00527978"/>
    <w:rsid w:val="005318C0"/>
    <w:rsid w:val="00535C0E"/>
    <w:rsid w:val="005452A3"/>
    <w:rsid w:val="00545670"/>
    <w:rsid w:val="005520D4"/>
    <w:rsid w:val="00552929"/>
    <w:rsid w:val="005606B6"/>
    <w:rsid w:val="00566AB6"/>
    <w:rsid w:val="005713F2"/>
    <w:rsid w:val="00576C65"/>
    <w:rsid w:val="005771D6"/>
    <w:rsid w:val="005841E7"/>
    <w:rsid w:val="00587B36"/>
    <w:rsid w:val="00590935"/>
    <w:rsid w:val="005B2C83"/>
    <w:rsid w:val="005B3DB1"/>
    <w:rsid w:val="005B45D4"/>
    <w:rsid w:val="005B5E97"/>
    <w:rsid w:val="005C593F"/>
    <w:rsid w:val="005E191E"/>
    <w:rsid w:val="005E2368"/>
    <w:rsid w:val="005F0817"/>
    <w:rsid w:val="005F3C04"/>
    <w:rsid w:val="005F5552"/>
    <w:rsid w:val="00601C28"/>
    <w:rsid w:val="00603D4B"/>
    <w:rsid w:val="00604B39"/>
    <w:rsid w:val="00605212"/>
    <w:rsid w:val="00605EB5"/>
    <w:rsid w:val="006060EF"/>
    <w:rsid w:val="00624B63"/>
    <w:rsid w:val="006274F5"/>
    <w:rsid w:val="00632D0A"/>
    <w:rsid w:val="00644105"/>
    <w:rsid w:val="0064732C"/>
    <w:rsid w:val="00651DCE"/>
    <w:rsid w:val="00656168"/>
    <w:rsid w:val="00660B2F"/>
    <w:rsid w:val="006801CF"/>
    <w:rsid w:val="0068473C"/>
    <w:rsid w:val="00685122"/>
    <w:rsid w:val="0069293F"/>
    <w:rsid w:val="00694E0D"/>
    <w:rsid w:val="006A04F2"/>
    <w:rsid w:val="006A34CE"/>
    <w:rsid w:val="006A7387"/>
    <w:rsid w:val="006A7AE0"/>
    <w:rsid w:val="006B217F"/>
    <w:rsid w:val="006B7388"/>
    <w:rsid w:val="006C0554"/>
    <w:rsid w:val="006D73F9"/>
    <w:rsid w:val="006E7CFB"/>
    <w:rsid w:val="006F6D18"/>
    <w:rsid w:val="00723426"/>
    <w:rsid w:val="007364D2"/>
    <w:rsid w:val="00737F1B"/>
    <w:rsid w:val="00742450"/>
    <w:rsid w:val="00754899"/>
    <w:rsid w:val="00755580"/>
    <w:rsid w:val="0075779E"/>
    <w:rsid w:val="007629E7"/>
    <w:rsid w:val="00766521"/>
    <w:rsid w:val="00771C54"/>
    <w:rsid w:val="0077450F"/>
    <w:rsid w:val="007877C0"/>
    <w:rsid w:val="0079104A"/>
    <w:rsid w:val="007928BE"/>
    <w:rsid w:val="007A0AC4"/>
    <w:rsid w:val="007A0BD5"/>
    <w:rsid w:val="007A104E"/>
    <w:rsid w:val="007A385C"/>
    <w:rsid w:val="007A3EDB"/>
    <w:rsid w:val="007A7369"/>
    <w:rsid w:val="007A7D27"/>
    <w:rsid w:val="007B00BB"/>
    <w:rsid w:val="007B419D"/>
    <w:rsid w:val="007B6086"/>
    <w:rsid w:val="007B761E"/>
    <w:rsid w:val="007C05B7"/>
    <w:rsid w:val="007C3310"/>
    <w:rsid w:val="007C66E1"/>
    <w:rsid w:val="007D09DC"/>
    <w:rsid w:val="007D4E31"/>
    <w:rsid w:val="007D5EB9"/>
    <w:rsid w:val="007E1E90"/>
    <w:rsid w:val="007F2135"/>
    <w:rsid w:val="007F78AA"/>
    <w:rsid w:val="007F7DE4"/>
    <w:rsid w:val="00801470"/>
    <w:rsid w:val="00801C0E"/>
    <w:rsid w:val="00803B8C"/>
    <w:rsid w:val="00803B98"/>
    <w:rsid w:val="0080414C"/>
    <w:rsid w:val="00805816"/>
    <w:rsid w:val="00805AA8"/>
    <w:rsid w:val="0081631C"/>
    <w:rsid w:val="0082394D"/>
    <w:rsid w:val="00831185"/>
    <w:rsid w:val="008347E8"/>
    <w:rsid w:val="008362B0"/>
    <w:rsid w:val="00837CA2"/>
    <w:rsid w:val="0084439B"/>
    <w:rsid w:val="00845137"/>
    <w:rsid w:val="00860798"/>
    <w:rsid w:val="0086600F"/>
    <w:rsid w:val="008758BF"/>
    <w:rsid w:val="008822AD"/>
    <w:rsid w:val="0088585B"/>
    <w:rsid w:val="008931B7"/>
    <w:rsid w:val="008933F3"/>
    <w:rsid w:val="008954BC"/>
    <w:rsid w:val="00896B7B"/>
    <w:rsid w:val="00896F3B"/>
    <w:rsid w:val="008A001C"/>
    <w:rsid w:val="008B036F"/>
    <w:rsid w:val="008B205E"/>
    <w:rsid w:val="008C0189"/>
    <w:rsid w:val="008D174C"/>
    <w:rsid w:val="008D2C66"/>
    <w:rsid w:val="008F763C"/>
    <w:rsid w:val="008F7D3C"/>
    <w:rsid w:val="00903B04"/>
    <w:rsid w:val="00913AEA"/>
    <w:rsid w:val="009204FC"/>
    <w:rsid w:val="0092580B"/>
    <w:rsid w:val="00930C2C"/>
    <w:rsid w:val="0093186F"/>
    <w:rsid w:val="00935A0D"/>
    <w:rsid w:val="009479CC"/>
    <w:rsid w:val="009522F5"/>
    <w:rsid w:val="0095359E"/>
    <w:rsid w:val="00962922"/>
    <w:rsid w:val="009728B1"/>
    <w:rsid w:val="00983E06"/>
    <w:rsid w:val="0099265A"/>
    <w:rsid w:val="009A5590"/>
    <w:rsid w:val="009B0139"/>
    <w:rsid w:val="009C207E"/>
    <w:rsid w:val="009C50E7"/>
    <w:rsid w:val="009C7DDE"/>
    <w:rsid w:val="009E0D50"/>
    <w:rsid w:val="009E2E5A"/>
    <w:rsid w:val="009E488A"/>
    <w:rsid w:val="009F0992"/>
    <w:rsid w:val="009F1560"/>
    <w:rsid w:val="009F1592"/>
    <w:rsid w:val="009F18DA"/>
    <w:rsid w:val="009F7A01"/>
    <w:rsid w:val="00A11C9E"/>
    <w:rsid w:val="00A14385"/>
    <w:rsid w:val="00A1597B"/>
    <w:rsid w:val="00A23A05"/>
    <w:rsid w:val="00A2732D"/>
    <w:rsid w:val="00A3245B"/>
    <w:rsid w:val="00A625A9"/>
    <w:rsid w:val="00A63FCE"/>
    <w:rsid w:val="00A84D57"/>
    <w:rsid w:val="00A84FAA"/>
    <w:rsid w:val="00A877CB"/>
    <w:rsid w:val="00A96EEE"/>
    <w:rsid w:val="00A97061"/>
    <w:rsid w:val="00AA1C4E"/>
    <w:rsid w:val="00AB0F60"/>
    <w:rsid w:val="00AB2019"/>
    <w:rsid w:val="00AB6BD7"/>
    <w:rsid w:val="00AC142A"/>
    <w:rsid w:val="00AC179B"/>
    <w:rsid w:val="00AC5AE0"/>
    <w:rsid w:val="00AC5AE2"/>
    <w:rsid w:val="00AD25CD"/>
    <w:rsid w:val="00AE02DF"/>
    <w:rsid w:val="00AE1AC9"/>
    <w:rsid w:val="00AE6990"/>
    <w:rsid w:val="00AF1884"/>
    <w:rsid w:val="00AF1B64"/>
    <w:rsid w:val="00B0158A"/>
    <w:rsid w:val="00B01A44"/>
    <w:rsid w:val="00B06883"/>
    <w:rsid w:val="00B11A7B"/>
    <w:rsid w:val="00B12FEC"/>
    <w:rsid w:val="00B1493F"/>
    <w:rsid w:val="00B15F50"/>
    <w:rsid w:val="00B320CF"/>
    <w:rsid w:val="00B32AFB"/>
    <w:rsid w:val="00B34788"/>
    <w:rsid w:val="00B4493C"/>
    <w:rsid w:val="00B47897"/>
    <w:rsid w:val="00B753CC"/>
    <w:rsid w:val="00B7629A"/>
    <w:rsid w:val="00B8760F"/>
    <w:rsid w:val="00B87F20"/>
    <w:rsid w:val="00B906EB"/>
    <w:rsid w:val="00B957CA"/>
    <w:rsid w:val="00B97F52"/>
    <w:rsid w:val="00BA3065"/>
    <w:rsid w:val="00BA5976"/>
    <w:rsid w:val="00BA654F"/>
    <w:rsid w:val="00BB5F9F"/>
    <w:rsid w:val="00BB6A2B"/>
    <w:rsid w:val="00BD2F65"/>
    <w:rsid w:val="00BD3A85"/>
    <w:rsid w:val="00BE4F85"/>
    <w:rsid w:val="00C02242"/>
    <w:rsid w:val="00C0756A"/>
    <w:rsid w:val="00C105D9"/>
    <w:rsid w:val="00C1074A"/>
    <w:rsid w:val="00C1176C"/>
    <w:rsid w:val="00C14831"/>
    <w:rsid w:val="00C20561"/>
    <w:rsid w:val="00C21AB0"/>
    <w:rsid w:val="00C23157"/>
    <w:rsid w:val="00C24A1F"/>
    <w:rsid w:val="00C26610"/>
    <w:rsid w:val="00C335A8"/>
    <w:rsid w:val="00C37CC5"/>
    <w:rsid w:val="00C43CBE"/>
    <w:rsid w:val="00C51559"/>
    <w:rsid w:val="00C54916"/>
    <w:rsid w:val="00C62DA4"/>
    <w:rsid w:val="00C81628"/>
    <w:rsid w:val="00C864E0"/>
    <w:rsid w:val="00CA073E"/>
    <w:rsid w:val="00CA38D1"/>
    <w:rsid w:val="00CB2A98"/>
    <w:rsid w:val="00CB55BA"/>
    <w:rsid w:val="00CB6F20"/>
    <w:rsid w:val="00CB7716"/>
    <w:rsid w:val="00CC5A27"/>
    <w:rsid w:val="00CD6646"/>
    <w:rsid w:val="00CE09CD"/>
    <w:rsid w:val="00CE38A4"/>
    <w:rsid w:val="00CE4D6A"/>
    <w:rsid w:val="00D01DC7"/>
    <w:rsid w:val="00D029F4"/>
    <w:rsid w:val="00D04CFB"/>
    <w:rsid w:val="00D07359"/>
    <w:rsid w:val="00D134A6"/>
    <w:rsid w:val="00D22763"/>
    <w:rsid w:val="00D50ED9"/>
    <w:rsid w:val="00D513DA"/>
    <w:rsid w:val="00D56436"/>
    <w:rsid w:val="00D57E64"/>
    <w:rsid w:val="00D628E5"/>
    <w:rsid w:val="00D87435"/>
    <w:rsid w:val="00D93D1B"/>
    <w:rsid w:val="00D96AAA"/>
    <w:rsid w:val="00DA1942"/>
    <w:rsid w:val="00DA362A"/>
    <w:rsid w:val="00DA471A"/>
    <w:rsid w:val="00DA6334"/>
    <w:rsid w:val="00DB163A"/>
    <w:rsid w:val="00DB3AB4"/>
    <w:rsid w:val="00DB43B4"/>
    <w:rsid w:val="00DC0580"/>
    <w:rsid w:val="00DC0FDF"/>
    <w:rsid w:val="00DC2034"/>
    <w:rsid w:val="00DC43C3"/>
    <w:rsid w:val="00DD2ECB"/>
    <w:rsid w:val="00DD42F1"/>
    <w:rsid w:val="00DF103D"/>
    <w:rsid w:val="00DF63F9"/>
    <w:rsid w:val="00DF7DC6"/>
    <w:rsid w:val="00E019C0"/>
    <w:rsid w:val="00E10666"/>
    <w:rsid w:val="00E11881"/>
    <w:rsid w:val="00E17BE1"/>
    <w:rsid w:val="00E235F2"/>
    <w:rsid w:val="00E335C3"/>
    <w:rsid w:val="00E33ED9"/>
    <w:rsid w:val="00E42AD4"/>
    <w:rsid w:val="00E439D8"/>
    <w:rsid w:val="00E667F6"/>
    <w:rsid w:val="00E72B34"/>
    <w:rsid w:val="00E733CC"/>
    <w:rsid w:val="00E739E9"/>
    <w:rsid w:val="00E740EA"/>
    <w:rsid w:val="00E75771"/>
    <w:rsid w:val="00E856B7"/>
    <w:rsid w:val="00E946D9"/>
    <w:rsid w:val="00EA107A"/>
    <w:rsid w:val="00EA3BCF"/>
    <w:rsid w:val="00EB62CE"/>
    <w:rsid w:val="00EC67B8"/>
    <w:rsid w:val="00EC7AEA"/>
    <w:rsid w:val="00EE29E0"/>
    <w:rsid w:val="00F1226D"/>
    <w:rsid w:val="00F136CC"/>
    <w:rsid w:val="00F25730"/>
    <w:rsid w:val="00F27DE5"/>
    <w:rsid w:val="00F508DE"/>
    <w:rsid w:val="00F57459"/>
    <w:rsid w:val="00F6430E"/>
    <w:rsid w:val="00F64AA4"/>
    <w:rsid w:val="00F66453"/>
    <w:rsid w:val="00F67BFE"/>
    <w:rsid w:val="00F93A5E"/>
    <w:rsid w:val="00F943D8"/>
    <w:rsid w:val="00FA243C"/>
    <w:rsid w:val="00FA3562"/>
    <w:rsid w:val="00FA6927"/>
    <w:rsid w:val="00FB09E8"/>
    <w:rsid w:val="00FC3B5D"/>
    <w:rsid w:val="00FD4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B41F3-2B6D-48BC-90F6-EBEF8E2CC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7CFB"/>
    <w:pPr>
      <w:suppressAutoHyphens/>
    </w:pPr>
    <w:rPr>
      <w:rFonts w:ascii="Calibri" w:eastAsia="Calibri" w:hAnsi="Calibri" w:cs="Times New Roman"/>
      <w:lang w:eastAsia="ar-SA"/>
    </w:rPr>
  </w:style>
  <w:style w:type="paragraph" w:styleId="1">
    <w:name w:val="heading 1"/>
    <w:basedOn w:val="a"/>
    <w:next w:val="a"/>
    <w:link w:val="10"/>
    <w:uiPriority w:val="9"/>
    <w:qFormat/>
    <w:rsid w:val="00DA47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06879"/>
    <w:pPr>
      <w:keepNext/>
      <w:suppressAutoHyphens w:val="0"/>
      <w:spacing w:before="240" w:after="60" w:line="240" w:lineRule="auto"/>
      <w:jc w:val="both"/>
      <w:outlineLvl w:val="1"/>
    </w:pPr>
    <w:rPr>
      <w:rFonts w:ascii="Cambria" w:eastAsia="Times New Roman" w:hAnsi="Cambria"/>
      <w:b/>
      <w:bCs/>
      <w:i/>
      <w:iCs/>
      <w:sz w:val="28"/>
      <w:szCs w:val="28"/>
      <w:lang w:val="x-none" w:eastAsia="x-none"/>
    </w:rPr>
  </w:style>
  <w:style w:type="paragraph" w:styleId="3">
    <w:name w:val="heading 3"/>
    <w:basedOn w:val="a"/>
    <w:next w:val="a"/>
    <w:link w:val="30"/>
    <w:uiPriority w:val="9"/>
    <w:unhideWhenUsed/>
    <w:qFormat/>
    <w:rsid w:val="0050687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506879"/>
    <w:pPr>
      <w:keepNext/>
      <w:suppressAutoHyphens w:val="0"/>
      <w:spacing w:before="240" w:after="60" w:line="240" w:lineRule="auto"/>
      <w:jc w:val="both"/>
      <w:outlineLvl w:val="3"/>
    </w:pPr>
    <w:rPr>
      <w:rFonts w:eastAsia="Times New Roman"/>
      <w:b/>
      <w:bCs/>
      <w:sz w:val="28"/>
      <w:szCs w:val="28"/>
      <w:lang w:val="x-none" w:eastAsia="x-none"/>
    </w:rPr>
  </w:style>
  <w:style w:type="paragraph" w:styleId="5">
    <w:name w:val="heading 5"/>
    <w:basedOn w:val="a"/>
    <w:next w:val="a"/>
    <w:link w:val="50"/>
    <w:uiPriority w:val="9"/>
    <w:semiHidden/>
    <w:unhideWhenUsed/>
    <w:qFormat/>
    <w:rsid w:val="00506879"/>
    <w:pPr>
      <w:suppressAutoHyphens w:val="0"/>
      <w:spacing w:before="240" w:after="60" w:line="240" w:lineRule="auto"/>
      <w:jc w:val="both"/>
      <w:outlineLvl w:val="4"/>
    </w:pPr>
    <w:rPr>
      <w:rFonts w:eastAsia="Times New Roman"/>
      <w:b/>
      <w:bCs/>
      <w:i/>
      <w:iCs/>
      <w:sz w:val="26"/>
      <w:szCs w:val="26"/>
      <w:lang w:val="x-none" w:eastAsia="x-none"/>
    </w:rPr>
  </w:style>
  <w:style w:type="paragraph" w:styleId="6">
    <w:name w:val="heading 6"/>
    <w:basedOn w:val="a"/>
    <w:next w:val="a"/>
    <w:link w:val="60"/>
    <w:uiPriority w:val="9"/>
    <w:semiHidden/>
    <w:unhideWhenUsed/>
    <w:qFormat/>
    <w:rsid w:val="00506879"/>
    <w:pPr>
      <w:suppressAutoHyphens w:val="0"/>
      <w:spacing w:before="240" w:after="60" w:line="240" w:lineRule="auto"/>
      <w:jc w:val="both"/>
      <w:outlineLvl w:val="5"/>
    </w:pPr>
    <w:rPr>
      <w:rFonts w:eastAsia="Times New Roman"/>
      <w:b/>
      <w:bCs/>
      <w:sz w:val="20"/>
      <w:szCs w:val="20"/>
      <w:lang w:val="x-none" w:eastAsia="x-none"/>
    </w:rPr>
  </w:style>
  <w:style w:type="paragraph" w:styleId="7">
    <w:name w:val="heading 7"/>
    <w:basedOn w:val="a"/>
    <w:next w:val="a"/>
    <w:link w:val="70"/>
    <w:uiPriority w:val="9"/>
    <w:semiHidden/>
    <w:unhideWhenUsed/>
    <w:qFormat/>
    <w:rsid w:val="00506879"/>
    <w:pPr>
      <w:suppressAutoHyphens w:val="0"/>
      <w:spacing w:before="240" w:after="60" w:line="240" w:lineRule="auto"/>
      <w:jc w:val="both"/>
      <w:outlineLvl w:val="6"/>
    </w:pPr>
    <w:rPr>
      <w:rFonts w:eastAsia="Times New Roman"/>
      <w:sz w:val="24"/>
      <w:szCs w:val="24"/>
      <w:lang w:val="x-none" w:eastAsia="x-none"/>
    </w:rPr>
  </w:style>
  <w:style w:type="paragraph" w:styleId="8">
    <w:name w:val="heading 8"/>
    <w:basedOn w:val="a"/>
    <w:next w:val="a"/>
    <w:link w:val="80"/>
    <w:uiPriority w:val="9"/>
    <w:semiHidden/>
    <w:unhideWhenUsed/>
    <w:qFormat/>
    <w:rsid w:val="00506879"/>
    <w:pPr>
      <w:suppressAutoHyphens w:val="0"/>
      <w:spacing w:before="240" w:after="60" w:line="240" w:lineRule="auto"/>
      <w:jc w:val="both"/>
      <w:outlineLvl w:val="7"/>
    </w:pPr>
    <w:rPr>
      <w:rFonts w:eastAsia="Times New Roman"/>
      <w:i/>
      <w:iCs/>
      <w:sz w:val="24"/>
      <w:szCs w:val="24"/>
      <w:lang w:val="x-none" w:eastAsia="x-none"/>
    </w:rPr>
  </w:style>
  <w:style w:type="paragraph" w:styleId="9">
    <w:name w:val="heading 9"/>
    <w:basedOn w:val="a"/>
    <w:next w:val="a"/>
    <w:link w:val="90"/>
    <w:uiPriority w:val="9"/>
    <w:semiHidden/>
    <w:unhideWhenUsed/>
    <w:qFormat/>
    <w:rsid w:val="00506879"/>
    <w:pPr>
      <w:suppressAutoHyphens w:val="0"/>
      <w:spacing w:before="240" w:after="60" w:line="240" w:lineRule="auto"/>
      <w:jc w:val="both"/>
      <w:outlineLvl w:val="8"/>
    </w:pPr>
    <w:rPr>
      <w:rFonts w:ascii="Cambria" w:eastAsia="Times New Roman" w:hAnsi="Cambria"/>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rsid w:val="006E7CFB"/>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qFormat/>
    <w:rsid w:val="006E7CFB"/>
    <w:rPr>
      <w:b/>
      <w:bCs/>
    </w:rPr>
  </w:style>
  <w:style w:type="paragraph" w:styleId="a6">
    <w:name w:val="No Spacing"/>
    <w:uiPriority w:val="1"/>
    <w:qFormat/>
    <w:rsid w:val="006E7CFB"/>
    <w:pPr>
      <w:suppressAutoHyphens/>
      <w:spacing w:after="0" w:line="240" w:lineRule="auto"/>
    </w:pPr>
    <w:rPr>
      <w:rFonts w:ascii="Calibri" w:eastAsia="Calibri" w:hAnsi="Calibri" w:cs="Times New Roman"/>
      <w:lang w:eastAsia="ar-SA"/>
    </w:rPr>
  </w:style>
  <w:style w:type="paragraph" w:customStyle="1" w:styleId="c1">
    <w:name w:val="c1"/>
    <w:basedOn w:val="a"/>
    <w:rsid w:val="006E7CFB"/>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6E7CFB"/>
  </w:style>
  <w:style w:type="paragraph" w:customStyle="1" w:styleId="Default">
    <w:name w:val="Default"/>
    <w:rsid w:val="002D6D6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List Paragraph"/>
    <w:basedOn w:val="a"/>
    <w:uiPriority w:val="99"/>
    <w:qFormat/>
    <w:rsid w:val="005E2368"/>
    <w:pPr>
      <w:ind w:left="720"/>
      <w:contextualSpacing/>
    </w:pPr>
  </w:style>
  <w:style w:type="paragraph" w:styleId="a8">
    <w:name w:val="Body Text"/>
    <w:basedOn w:val="a"/>
    <w:link w:val="a9"/>
    <w:rsid w:val="005E2368"/>
    <w:pPr>
      <w:suppressAutoHyphens w:val="0"/>
      <w:spacing w:after="0" w:line="240" w:lineRule="auto"/>
      <w:jc w:val="both"/>
    </w:pPr>
    <w:rPr>
      <w:rFonts w:ascii="Times New Roman" w:eastAsia="Times New Roman" w:hAnsi="Times New Roman"/>
      <w:sz w:val="28"/>
      <w:szCs w:val="28"/>
      <w:lang w:eastAsia="ru-RU"/>
    </w:rPr>
  </w:style>
  <w:style w:type="character" w:customStyle="1" w:styleId="a9">
    <w:name w:val="Основной текст Знак"/>
    <w:basedOn w:val="a0"/>
    <w:link w:val="a8"/>
    <w:rsid w:val="005E2368"/>
    <w:rPr>
      <w:rFonts w:ascii="Times New Roman" w:eastAsia="Times New Roman" w:hAnsi="Times New Roman" w:cs="Times New Roman"/>
      <w:sz w:val="28"/>
      <w:szCs w:val="28"/>
      <w:lang w:eastAsia="ru-RU"/>
    </w:rPr>
  </w:style>
  <w:style w:type="character" w:styleId="aa">
    <w:name w:val="Hyperlink"/>
    <w:basedOn w:val="a0"/>
    <w:rsid w:val="005E2368"/>
  </w:style>
  <w:style w:type="paragraph" w:styleId="ab">
    <w:name w:val="header"/>
    <w:basedOn w:val="a"/>
    <w:link w:val="ac"/>
    <w:uiPriority w:val="99"/>
    <w:semiHidden/>
    <w:unhideWhenUsed/>
    <w:rsid w:val="00C26610"/>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C26610"/>
    <w:rPr>
      <w:rFonts w:ascii="Calibri" w:eastAsia="Calibri" w:hAnsi="Calibri" w:cs="Times New Roman"/>
      <w:lang w:eastAsia="ar-SA"/>
    </w:rPr>
  </w:style>
  <w:style w:type="paragraph" w:styleId="ad">
    <w:name w:val="footer"/>
    <w:basedOn w:val="a"/>
    <w:link w:val="ae"/>
    <w:uiPriority w:val="99"/>
    <w:unhideWhenUsed/>
    <w:rsid w:val="00C2661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26610"/>
    <w:rPr>
      <w:rFonts w:ascii="Calibri" w:eastAsia="Calibri" w:hAnsi="Calibri" w:cs="Times New Roman"/>
      <w:lang w:eastAsia="ar-SA"/>
    </w:rPr>
  </w:style>
  <w:style w:type="paragraph" w:styleId="af">
    <w:name w:val="Balloon Text"/>
    <w:basedOn w:val="a"/>
    <w:link w:val="af0"/>
    <w:uiPriority w:val="99"/>
    <w:semiHidden/>
    <w:unhideWhenUsed/>
    <w:rsid w:val="0048707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8707A"/>
    <w:rPr>
      <w:rFonts w:ascii="Tahoma" w:eastAsia="Calibri" w:hAnsi="Tahoma" w:cs="Tahoma"/>
      <w:sz w:val="16"/>
      <w:szCs w:val="16"/>
      <w:lang w:eastAsia="ar-SA"/>
    </w:rPr>
  </w:style>
  <w:style w:type="paragraph" w:styleId="11">
    <w:name w:val="toc 1"/>
    <w:basedOn w:val="a"/>
    <w:next w:val="a"/>
    <w:autoRedefine/>
    <w:uiPriority w:val="39"/>
    <w:semiHidden/>
    <w:unhideWhenUsed/>
    <w:qFormat/>
    <w:rsid w:val="00DA471A"/>
    <w:pPr>
      <w:suppressAutoHyphens w:val="0"/>
      <w:spacing w:after="0" w:line="240" w:lineRule="auto"/>
    </w:pPr>
    <w:rPr>
      <w:rFonts w:ascii="Times New Roman" w:eastAsia="Times New Roman" w:hAnsi="Times New Roman"/>
      <w:sz w:val="20"/>
      <w:szCs w:val="20"/>
      <w:lang w:eastAsia="ru-RU"/>
    </w:rPr>
  </w:style>
  <w:style w:type="paragraph" w:styleId="21">
    <w:name w:val="toc 2"/>
    <w:basedOn w:val="a"/>
    <w:next w:val="a"/>
    <w:autoRedefine/>
    <w:uiPriority w:val="39"/>
    <w:semiHidden/>
    <w:unhideWhenUsed/>
    <w:qFormat/>
    <w:rsid w:val="00DA471A"/>
    <w:pPr>
      <w:suppressAutoHyphens w:val="0"/>
      <w:spacing w:after="0" w:line="240" w:lineRule="auto"/>
      <w:ind w:left="200"/>
    </w:pPr>
    <w:rPr>
      <w:rFonts w:ascii="Times New Roman" w:eastAsia="Times New Roman" w:hAnsi="Times New Roman"/>
      <w:sz w:val="20"/>
      <w:szCs w:val="20"/>
      <w:lang w:eastAsia="ru-RU"/>
    </w:rPr>
  </w:style>
  <w:style w:type="paragraph" w:styleId="31">
    <w:name w:val="toc 3"/>
    <w:basedOn w:val="a"/>
    <w:next w:val="a"/>
    <w:autoRedefine/>
    <w:uiPriority w:val="39"/>
    <w:semiHidden/>
    <w:unhideWhenUsed/>
    <w:qFormat/>
    <w:rsid w:val="00DA471A"/>
    <w:pPr>
      <w:spacing w:after="100"/>
      <w:ind w:left="440"/>
    </w:pPr>
  </w:style>
  <w:style w:type="character" w:customStyle="1" w:styleId="10">
    <w:name w:val="Заголовок 1 Знак"/>
    <w:basedOn w:val="a0"/>
    <w:link w:val="1"/>
    <w:uiPriority w:val="9"/>
    <w:rsid w:val="00DA471A"/>
    <w:rPr>
      <w:rFonts w:asciiTheme="majorHAnsi" w:eastAsiaTheme="majorEastAsia" w:hAnsiTheme="majorHAnsi" w:cstheme="majorBidi"/>
      <w:b/>
      <w:bCs/>
      <w:color w:val="365F91" w:themeColor="accent1" w:themeShade="BF"/>
      <w:sz w:val="28"/>
      <w:szCs w:val="28"/>
      <w:lang w:eastAsia="ar-SA"/>
    </w:rPr>
  </w:style>
  <w:style w:type="paragraph" w:styleId="af1">
    <w:name w:val="TOC Heading"/>
    <w:basedOn w:val="1"/>
    <w:next w:val="a"/>
    <w:uiPriority w:val="39"/>
    <w:unhideWhenUsed/>
    <w:qFormat/>
    <w:rsid w:val="00DA471A"/>
    <w:pPr>
      <w:suppressAutoHyphens w:val="0"/>
      <w:outlineLvl w:val="9"/>
    </w:pPr>
    <w:rPr>
      <w:lang w:eastAsia="en-US"/>
    </w:rPr>
  </w:style>
  <w:style w:type="paragraph" w:styleId="af2">
    <w:name w:val="Body Text Indent"/>
    <w:basedOn w:val="a"/>
    <w:link w:val="af3"/>
    <w:uiPriority w:val="99"/>
    <w:rsid w:val="00E439D8"/>
    <w:pPr>
      <w:suppressAutoHyphens w:val="0"/>
      <w:spacing w:after="120"/>
      <w:ind w:left="283"/>
    </w:pPr>
    <w:rPr>
      <w:rFonts w:eastAsia="Times New Roman"/>
      <w:lang w:eastAsia="en-US"/>
    </w:rPr>
  </w:style>
  <w:style w:type="character" w:customStyle="1" w:styleId="af3">
    <w:name w:val="Основной текст с отступом Знак"/>
    <w:basedOn w:val="a0"/>
    <w:link w:val="af2"/>
    <w:uiPriority w:val="99"/>
    <w:rsid w:val="00E439D8"/>
    <w:rPr>
      <w:rFonts w:ascii="Calibri" w:eastAsia="Times New Roman" w:hAnsi="Calibri" w:cs="Times New Roman"/>
    </w:rPr>
  </w:style>
  <w:style w:type="paragraph" w:customStyle="1" w:styleId="12">
    <w:name w:val="Абзац списка1"/>
    <w:basedOn w:val="a"/>
    <w:rsid w:val="00E439D8"/>
    <w:pPr>
      <w:suppressAutoHyphens w:val="0"/>
      <w:ind w:left="720"/>
      <w:contextualSpacing/>
    </w:pPr>
    <w:rPr>
      <w:rFonts w:eastAsia="Times New Roman"/>
      <w:lang w:eastAsia="en-US"/>
    </w:rPr>
  </w:style>
  <w:style w:type="character" w:customStyle="1" w:styleId="WW8Num5z0">
    <w:name w:val="WW8Num5z0"/>
    <w:rsid w:val="001134C0"/>
    <w:rPr>
      <w:rFonts w:ascii="Wingdings" w:hAnsi="Wingdings"/>
    </w:rPr>
  </w:style>
  <w:style w:type="character" w:styleId="af4">
    <w:name w:val="Emphasis"/>
    <w:uiPriority w:val="20"/>
    <w:qFormat/>
    <w:rsid w:val="001134C0"/>
    <w:rPr>
      <w:i/>
      <w:iCs/>
    </w:rPr>
  </w:style>
  <w:style w:type="character" w:customStyle="1" w:styleId="apple-converted-space">
    <w:name w:val="apple-converted-space"/>
    <w:basedOn w:val="a0"/>
    <w:rsid w:val="001134C0"/>
  </w:style>
  <w:style w:type="character" w:customStyle="1" w:styleId="Zag11">
    <w:name w:val="Zag_11"/>
    <w:rsid w:val="00403ABF"/>
  </w:style>
  <w:style w:type="character" w:customStyle="1" w:styleId="af5">
    <w:name w:val="Основной текст_"/>
    <w:link w:val="13"/>
    <w:rsid w:val="009204FC"/>
    <w:rPr>
      <w:shd w:val="clear" w:color="auto" w:fill="FFFFFF"/>
    </w:rPr>
  </w:style>
  <w:style w:type="paragraph" w:customStyle="1" w:styleId="13">
    <w:name w:val="Основной текст1"/>
    <w:basedOn w:val="a"/>
    <w:link w:val="af5"/>
    <w:rsid w:val="009204FC"/>
    <w:pPr>
      <w:shd w:val="clear" w:color="auto" w:fill="FFFFFF"/>
      <w:suppressAutoHyphens w:val="0"/>
      <w:spacing w:before="240" w:after="0" w:line="274" w:lineRule="exact"/>
      <w:ind w:hanging="340"/>
    </w:pPr>
    <w:rPr>
      <w:rFonts w:asciiTheme="minorHAnsi" w:eastAsiaTheme="minorHAnsi" w:hAnsiTheme="minorHAnsi" w:cstheme="minorBidi"/>
      <w:lang w:eastAsia="en-US"/>
    </w:rPr>
  </w:style>
  <w:style w:type="character" w:customStyle="1" w:styleId="a4">
    <w:name w:val="Обычный (веб) Знак"/>
    <w:aliases w:val="Обычный (Web) Знак"/>
    <w:link w:val="a3"/>
    <w:locked/>
    <w:rsid w:val="009A5590"/>
    <w:rPr>
      <w:rFonts w:ascii="Times New Roman" w:eastAsia="Times New Roman" w:hAnsi="Times New Roman" w:cs="Times New Roman"/>
      <w:sz w:val="24"/>
      <w:szCs w:val="24"/>
      <w:lang w:eastAsia="ru-RU"/>
    </w:rPr>
  </w:style>
  <w:style w:type="character" w:customStyle="1" w:styleId="FontStyle84">
    <w:name w:val="Font Style84"/>
    <w:uiPriority w:val="99"/>
    <w:rsid w:val="00B11A7B"/>
    <w:rPr>
      <w:rFonts w:ascii="Microsoft Sans Serif" w:hAnsi="Microsoft Sans Serif" w:cs="Microsoft Sans Serif"/>
      <w:b/>
      <w:bCs/>
      <w:sz w:val="20"/>
      <w:szCs w:val="20"/>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D2F65"/>
    <w:rPr>
      <w:rFonts w:ascii="Times New Roman" w:hAnsi="Times New Roman" w:cs="Times New Roman" w:hint="default"/>
      <w:strike w:val="0"/>
      <w:dstrike w:val="0"/>
      <w:sz w:val="24"/>
      <w:szCs w:val="24"/>
      <w:u w:val="none"/>
      <w:effect w:val="none"/>
    </w:rPr>
  </w:style>
  <w:style w:type="paragraph" w:customStyle="1" w:styleId="c11">
    <w:name w:val="c11"/>
    <w:basedOn w:val="a"/>
    <w:rsid w:val="00BD2F65"/>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8">
    <w:name w:val="c48"/>
    <w:rsid w:val="00BD2F65"/>
  </w:style>
  <w:style w:type="character" w:customStyle="1" w:styleId="30">
    <w:name w:val="Заголовок 3 Знак"/>
    <w:basedOn w:val="a0"/>
    <w:link w:val="3"/>
    <w:uiPriority w:val="9"/>
    <w:rsid w:val="00506879"/>
    <w:rPr>
      <w:rFonts w:asciiTheme="majorHAnsi" w:eastAsiaTheme="majorEastAsia" w:hAnsiTheme="majorHAnsi" w:cstheme="majorBidi"/>
      <w:color w:val="243F60" w:themeColor="accent1" w:themeShade="7F"/>
      <w:sz w:val="24"/>
      <w:szCs w:val="24"/>
      <w:lang w:eastAsia="ar-SA"/>
    </w:rPr>
  </w:style>
  <w:style w:type="character" w:customStyle="1" w:styleId="20">
    <w:name w:val="Заголовок 2 Знак"/>
    <w:basedOn w:val="a0"/>
    <w:link w:val="2"/>
    <w:uiPriority w:val="9"/>
    <w:rsid w:val="00506879"/>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uiPriority w:val="9"/>
    <w:semiHidden/>
    <w:rsid w:val="00506879"/>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semiHidden/>
    <w:rsid w:val="00506879"/>
    <w:rPr>
      <w:rFonts w:ascii="Calibri" w:eastAsia="Times New Roman" w:hAnsi="Calibri" w:cs="Times New Roman"/>
      <w:b/>
      <w:bCs/>
      <w:i/>
      <w:iCs/>
      <w:sz w:val="26"/>
      <w:szCs w:val="26"/>
      <w:lang w:val="x-none" w:eastAsia="x-none"/>
    </w:rPr>
  </w:style>
  <w:style w:type="character" w:customStyle="1" w:styleId="60">
    <w:name w:val="Заголовок 6 Знак"/>
    <w:basedOn w:val="a0"/>
    <w:link w:val="6"/>
    <w:uiPriority w:val="9"/>
    <w:semiHidden/>
    <w:rsid w:val="00506879"/>
    <w:rPr>
      <w:rFonts w:ascii="Calibri" w:eastAsia="Times New Roman" w:hAnsi="Calibri" w:cs="Times New Roman"/>
      <w:b/>
      <w:bCs/>
      <w:sz w:val="20"/>
      <w:szCs w:val="20"/>
      <w:lang w:val="x-none" w:eastAsia="x-none"/>
    </w:rPr>
  </w:style>
  <w:style w:type="character" w:customStyle="1" w:styleId="70">
    <w:name w:val="Заголовок 7 Знак"/>
    <w:basedOn w:val="a0"/>
    <w:link w:val="7"/>
    <w:uiPriority w:val="9"/>
    <w:semiHidden/>
    <w:rsid w:val="00506879"/>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
    <w:semiHidden/>
    <w:rsid w:val="00506879"/>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
    <w:semiHidden/>
    <w:rsid w:val="00506879"/>
    <w:rPr>
      <w:rFonts w:ascii="Cambria" w:eastAsia="Times New Roman" w:hAnsi="Cambria" w:cs="Times New Roman"/>
      <w:sz w:val="20"/>
      <w:szCs w:val="20"/>
      <w:lang w:val="x-none" w:eastAsia="x-none"/>
    </w:rPr>
  </w:style>
  <w:style w:type="paragraph" w:styleId="af6">
    <w:name w:val="Title"/>
    <w:basedOn w:val="a"/>
    <w:next w:val="a"/>
    <w:link w:val="af7"/>
    <w:uiPriority w:val="10"/>
    <w:qFormat/>
    <w:rsid w:val="00506879"/>
    <w:pPr>
      <w:suppressAutoHyphens w:val="0"/>
      <w:spacing w:before="240" w:after="60" w:line="240" w:lineRule="auto"/>
      <w:jc w:val="center"/>
      <w:outlineLvl w:val="0"/>
    </w:pPr>
    <w:rPr>
      <w:rFonts w:ascii="Cambria" w:eastAsia="Times New Roman" w:hAnsi="Cambria"/>
      <w:b/>
      <w:bCs/>
      <w:kern w:val="28"/>
      <w:sz w:val="32"/>
      <w:szCs w:val="32"/>
      <w:lang w:val="x-none" w:eastAsia="x-none"/>
    </w:rPr>
  </w:style>
  <w:style w:type="character" w:customStyle="1" w:styleId="af7">
    <w:name w:val="Название Знак"/>
    <w:basedOn w:val="a0"/>
    <w:link w:val="af6"/>
    <w:uiPriority w:val="10"/>
    <w:rsid w:val="00506879"/>
    <w:rPr>
      <w:rFonts w:ascii="Cambria" w:eastAsia="Times New Roman" w:hAnsi="Cambria" w:cs="Times New Roman"/>
      <w:b/>
      <w:bCs/>
      <w:kern w:val="28"/>
      <w:sz w:val="32"/>
      <w:szCs w:val="32"/>
      <w:lang w:val="x-none" w:eastAsia="x-none"/>
    </w:rPr>
  </w:style>
  <w:style w:type="paragraph" w:styleId="af8">
    <w:name w:val="Subtitle"/>
    <w:basedOn w:val="a"/>
    <w:next w:val="a"/>
    <w:link w:val="af9"/>
    <w:uiPriority w:val="11"/>
    <w:qFormat/>
    <w:rsid w:val="00506879"/>
    <w:pPr>
      <w:suppressAutoHyphens w:val="0"/>
      <w:spacing w:after="60" w:line="240" w:lineRule="auto"/>
      <w:jc w:val="center"/>
      <w:outlineLvl w:val="1"/>
    </w:pPr>
    <w:rPr>
      <w:rFonts w:ascii="Cambria" w:eastAsia="Times New Roman" w:hAnsi="Cambria"/>
      <w:sz w:val="24"/>
      <w:szCs w:val="24"/>
      <w:lang w:val="x-none" w:eastAsia="x-none"/>
    </w:rPr>
  </w:style>
  <w:style w:type="character" w:customStyle="1" w:styleId="af9">
    <w:name w:val="Подзаголовок Знак"/>
    <w:basedOn w:val="a0"/>
    <w:link w:val="af8"/>
    <w:uiPriority w:val="11"/>
    <w:rsid w:val="00506879"/>
    <w:rPr>
      <w:rFonts w:ascii="Cambria" w:eastAsia="Times New Roman" w:hAnsi="Cambria" w:cs="Times New Roman"/>
      <w:sz w:val="24"/>
      <w:szCs w:val="24"/>
      <w:lang w:val="x-none" w:eastAsia="x-none"/>
    </w:rPr>
  </w:style>
  <w:style w:type="paragraph" w:styleId="22">
    <w:name w:val="Quote"/>
    <w:basedOn w:val="a"/>
    <w:next w:val="a"/>
    <w:link w:val="23"/>
    <w:uiPriority w:val="29"/>
    <w:qFormat/>
    <w:rsid w:val="00506879"/>
    <w:pPr>
      <w:suppressAutoHyphens w:val="0"/>
      <w:spacing w:after="0" w:line="240" w:lineRule="auto"/>
      <w:jc w:val="both"/>
    </w:pPr>
    <w:rPr>
      <w:rFonts w:eastAsia="Times New Roman"/>
      <w:i/>
      <w:sz w:val="24"/>
      <w:szCs w:val="24"/>
      <w:lang w:val="x-none" w:eastAsia="x-none"/>
    </w:rPr>
  </w:style>
  <w:style w:type="character" w:customStyle="1" w:styleId="23">
    <w:name w:val="Цитата 2 Знак"/>
    <w:basedOn w:val="a0"/>
    <w:link w:val="22"/>
    <w:uiPriority w:val="29"/>
    <w:rsid w:val="00506879"/>
    <w:rPr>
      <w:rFonts w:ascii="Calibri" w:eastAsia="Times New Roman" w:hAnsi="Calibri" w:cs="Times New Roman"/>
      <w:i/>
      <w:sz w:val="24"/>
      <w:szCs w:val="24"/>
      <w:lang w:val="x-none" w:eastAsia="x-none"/>
    </w:rPr>
  </w:style>
  <w:style w:type="paragraph" w:styleId="afa">
    <w:name w:val="Intense Quote"/>
    <w:basedOn w:val="a"/>
    <w:next w:val="a"/>
    <w:link w:val="afb"/>
    <w:uiPriority w:val="30"/>
    <w:qFormat/>
    <w:rsid w:val="00506879"/>
    <w:pPr>
      <w:suppressAutoHyphens w:val="0"/>
      <w:spacing w:after="0" w:line="240" w:lineRule="auto"/>
      <w:ind w:left="720" w:right="720"/>
      <w:jc w:val="both"/>
    </w:pPr>
    <w:rPr>
      <w:rFonts w:eastAsia="Times New Roman"/>
      <w:b/>
      <w:i/>
      <w:sz w:val="24"/>
      <w:szCs w:val="20"/>
      <w:lang w:val="x-none" w:eastAsia="x-none"/>
    </w:rPr>
  </w:style>
  <w:style w:type="character" w:customStyle="1" w:styleId="afb">
    <w:name w:val="Выделенная цитата Знак"/>
    <w:basedOn w:val="a0"/>
    <w:link w:val="afa"/>
    <w:uiPriority w:val="30"/>
    <w:rsid w:val="00506879"/>
    <w:rPr>
      <w:rFonts w:ascii="Calibri" w:eastAsia="Times New Roman" w:hAnsi="Calibri" w:cs="Times New Roman"/>
      <w:b/>
      <w:i/>
      <w:sz w:val="24"/>
      <w:szCs w:val="20"/>
      <w:lang w:val="x-none" w:eastAsia="x-none"/>
    </w:rPr>
  </w:style>
  <w:style w:type="character" w:styleId="afc">
    <w:name w:val="Subtle Emphasis"/>
    <w:uiPriority w:val="19"/>
    <w:qFormat/>
    <w:rsid w:val="00506879"/>
    <w:rPr>
      <w:i/>
      <w:color w:val="5A5A5A"/>
    </w:rPr>
  </w:style>
  <w:style w:type="character" w:styleId="afd">
    <w:name w:val="Intense Emphasis"/>
    <w:uiPriority w:val="21"/>
    <w:qFormat/>
    <w:rsid w:val="00506879"/>
    <w:rPr>
      <w:b/>
      <w:i/>
      <w:sz w:val="24"/>
      <w:szCs w:val="24"/>
      <w:u w:val="single"/>
    </w:rPr>
  </w:style>
  <w:style w:type="character" w:styleId="afe">
    <w:name w:val="Subtle Reference"/>
    <w:uiPriority w:val="31"/>
    <w:qFormat/>
    <w:rsid w:val="00506879"/>
    <w:rPr>
      <w:sz w:val="24"/>
      <w:szCs w:val="24"/>
      <w:u w:val="single"/>
    </w:rPr>
  </w:style>
  <w:style w:type="character" w:styleId="aff">
    <w:name w:val="Intense Reference"/>
    <w:uiPriority w:val="32"/>
    <w:qFormat/>
    <w:rsid w:val="00506879"/>
    <w:rPr>
      <w:b/>
      <w:sz w:val="24"/>
      <w:u w:val="single"/>
    </w:rPr>
  </w:style>
  <w:style w:type="character" w:styleId="aff0">
    <w:name w:val="Book Title"/>
    <w:uiPriority w:val="33"/>
    <w:qFormat/>
    <w:rsid w:val="00506879"/>
    <w:rPr>
      <w:rFonts w:ascii="Cambria" w:eastAsia="Times New Roman" w:hAnsi="Cambria"/>
      <w:b/>
      <w:i/>
      <w:sz w:val="24"/>
      <w:szCs w:val="2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506879"/>
    <w:pPr>
      <w:suppressAutoHyphens w:val="0"/>
      <w:spacing w:after="0" w:line="240" w:lineRule="auto"/>
      <w:ind w:left="720" w:firstLine="700"/>
      <w:jc w:val="both"/>
    </w:pPr>
    <w:rPr>
      <w:rFonts w:ascii="Times New Roman" w:eastAsia="Times New Roman" w:hAnsi="Times New Roman"/>
      <w:sz w:val="24"/>
      <w:szCs w:val="24"/>
      <w:lang w:eastAsia="ru-RU"/>
    </w:rPr>
  </w:style>
  <w:style w:type="paragraph" w:customStyle="1" w:styleId="msonormalcxspmiddle">
    <w:name w:val="msonormalcxspmiddle"/>
    <w:basedOn w:val="a"/>
    <w:rsid w:val="00506879"/>
    <w:pPr>
      <w:suppressAutoHyphens w:val="0"/>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24">
    <w:name w:val="Основной текст (2)_"/>
    <w:link w:val="210"/>
    <w:uiPriority w:val="99"/>
    <w:rsid w:val="00506879"/>
    <w:rPr>
      <w:rFonts w:cs="Calibri"/>
      <w:b/>
      <w:bCs/>
      <w:sz w:val="23"/>
      <w:szCs w:val="23"/>
      <w:shd w:val="clear" w:color="auto" w:fill="FFFFFF"/>
    </w:rPr>
  </w:style>
  <w:style w:type="character" w:customStyle="1" w:styleId="41">
    <w:name w:val="Заголовок №4_"/>
    <w:link w:val="42"/>
    <w:uiPriority w:val="99"/>
    <w:rsid w:val="00506879"/>
    <w:rPr>
      <w:rFonts w:cs="Calibri"/>
      <w:b/>
      <w:bCs/>
      <w:sz w:val="23"/>
      <w:szCs w:val="23"/>
      <w:shd w:val="clear" w:color="auto" w:fill="FFFFFF"/>
    </w:rPr>
  </w:style>
  <w:style w:type="paragraph" w:customStyle="1" w:styleId="210">
    <w:name w:val="Основной текст (2)1"/>
    <w:basedOn w:val="a"/>
    <w:link w:val="24"/>
    <w:uiPriority w:val="99"/>
    <w:rsid w:val="00506879"/>
    <w:pPr>
      <w:shd w:val="clear" w:color="auto" w:fill="FFFFFF"/>
      <w:suppressAutoHyphens w:val="0"/>
      <w:spacing w:after="180" w:line="240" w:lineRule="atLeast"/>
      <w:jc w:val="both"/>
    </w:pPr>
    <w:rPr>
      <w:rFonts w:asciiTheme="minorHAnsi" w:eastAsiaTheme="minorHAnsi" w:hAnsiTheme="minorHAnsi" w:cs="Calibri"/>
      <w:b/>
      <w:bCs/>
      <w:sz w:val="23"/>
      <w:szCs w:val="23"/>
      <w:lang w:eastAsia="en-US"/>
    </w:rPr>
  </w:style>
  <w:style w:type="paragraph" w:customStyle="1" w:styleId="42">
    <w:name w:val="Заголовок №4"/>
    <w:basedOn w:val="a"/>
    <w:link w:val="41"/>
    <w:uiPriority w:val="99"/>
    <w:rsid w:val="00506879"/>
    <w:pPr>
      <w:shd w:val="clear" w:color="auto" w:fill="FFFFFF"/>
      <w:suppressAutoHyphens w:val="0"/>
      <w:spacing w:after="0" w:line="293" w:lineRule="exact"/>
      <w:jc w:val="both"/>
      <w:outlineLvl w:val="3"/>
    </w:pPr>
    <w:rPr>
      <w:rFonts w:asciiTheme="minorHAnsi" w:eastAsiaTheme="minorHAnsi" w:hAnsiTheme="minorHAnsi" w:cs="Calibri"/>
      <w:b/>
      <w:bCs/>
      <w:sz w:val="23"/>
      <w:szCs w:val="23"/>
      <w:lang w:eastAsia="en-US"/>
    </w:rPr>
  </w:style>
  <w:style w:type="character" w:customStyle="1" w:styleId="33">
    <w:name w:val="Заголовок №3 (3)_"/>
    <w:link w:val="330"/>
    <w:uiPriority w:val="99"/>
    <w:rsid w:val="00506879"/>
    <w:rPr>
      <w:rFonts w:cs="Calibri"/>
      <w:b/>
      <w:bCs/>
      <w:sz w:val="23"/>
      <w:szCs w:val="23"/>
      <w:shd w:val="clear" w:color="auto" w:fill="FFFFFF"/>
    </w:rPr>
  </w:style>
  <w:style w:type="paragraph" w:customStyle="1" w:styleId="330">
    <w:name w:val="Заголовок №3 (3)"/>
    <w:basedOn w:val="a"/>
    <w:link w:val="33"/>
    <w:uiPriority w:val="99"/>
    <w:rsid w:val="00506879"/>
    <w:pPr>
      <w:shd w:val="clear" w:color="auto" w:fill="FFFFFF"/>
      <w:suppressAutoHyphens w:val="0"/>
      <w:spacing w:after="0" w:line="293" w:lineRule="exact"/>
      <w:jc w:val="both"/>
      <w:outlineLvl w:val="2"/>
    </w:pPr>
    <w:rPr>
      <w:rFonts w:asciiTheme="minorHAnsi" w:eastAsiaTheme="minorHAnsi" w:hAnsiTheme="minorHAnsi" w:cs="Calibri"/>
      <w:b/>
      <w:bCs/>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130381">
      <w:bodyDiv w:val="1"/>
      <w:marLeft w:val="0"/>
      <w:marRight w:val="0"/>
      <w:marTop w:val="0"/>
      <w:marBottom w:val="0"/>
      <w:divBdr>
        <w:top w:val="none" w:sz="0" w:space="0" w:color="auto"/>
        <w:left w:val="none" w:sz="0" w:space="0" w:color="auto"/>
        <w:bottom w:val="none" w:sz="0" w:space="0" w:color="auto"/>
        <w:right w:val="none" w:sz="0" w:space="0" w:color="auto"/>
      </w:divBdr>
    </w:div>
    <w:div w:id="367728961">
      <w:bodyDiv w:val="1"/>
      <w:marLeft w:val="0"/>
      <w:marRight w:val="0"/>
      <w:marTop w:val="0"/>
      <w:marBottom w:val="0"/>
      <w:divBdr>
        <w:top w:val="none" w:sz="0" w:space="0" w:color="auto"/>
        <w:left w:val="none" w:sz="0" w:space="0" w:color="auto"/>
        <w:bottom w:val="none" w:sz="0" w:space="0" w:color="auto"/>
        <w:right w:val="none" w:sz="0" w:space="0" w:color="auto"/>
      </w:divBdr>
    </w:div>
    <w:div w:id="370233366">
      <w:bodyDiv w:val="1"/>
      <w:marLeft w:val="0"/>
      <w:marRight w:val="0"/>
      <w:marTop w:val="0"/>
      <w:marBottom w:val="0"/>
      <w:divBdr>
        <w:top w:val="none" w:sz="0" w:space="0" w:color="auto"/>
        <w:left w:val="none" w:sz="0" w:space="0" w:color="auto"/>
        <w:bottom w:val="none" w:sz="0" w:space="0" w:color="auto"/>
        <w:right w:val="none" w:sz="0" w:space="0" w:color="auto"/>
      </w:divBdr>
    </w:div>
    <w:div w:id="414130744">
      <w:bodyDiv w:val="1"/>
      <w:marLeft w:val="0"/>
      <w:marRight w:val="0"/>
      <w:marTop w:val="0"/>
      <w:marBottom w:val="0"/>
      <w:divBdr>
        <w:top w:val="none" w:sz="0" w:space="0" w:color="auto"/>
        <w:left w:val="none" w:sz="0" w:space="0" w:color="auto"/>
        <w:bottom w:val="none" w:sz="0" w:space="0" w:color="auto"/>
        <w:right w:val="none" w:sz="0" w:space="0" w:color="auto"/>
      </w:divBdr>
    </w:div>
    <w:div w:id="1064790093">
      <w:bodyDiv w:val="1"/>
      <w:marLeft w:val="0"/>
      <w:marRight w:val="0"/>
      <w:marTop w:val="0"/>
      <w:marBottom w:val="0"/>
      <w:divBdr>
        <w:top w:val="none" w:sz="0" w:space="0" w:color="auto"/>
        <w:left w:val="none" w:sz="0" w:space="0" w:color="auto"/>
        <w:bottom w:val="none" w:sz="0" w:space="0" w:color="auto"/>
        <w:right w:val="none" w:sz="0" w:space="0" w:color="auto"/>
      </w:divBdr>
    </w:div>
    <w:div w:id="1261640225">
      <w:bodyDiv w:val="1"/>
      <w:marLeft w:val="0"/>
      <w:marRight w:val="0"/>
      <w:marTop w:val="0"/>
      <w:marBottom w:val="0"/>
      <w:divBdr>
        <w:top w:val="none" w:sz="0" w:space="0" w:color="auto"/>
        <w:left w:val="none" w:sz="0" w:space="0" w:color="auto"/>
        <w:bottom w:val="none" w:sz="0" w:space="0" w:color="auto"/>
        <w:right w:val="none" w:sz="0" w:space="0" w:color="auto"/>
      </w:divBdr>
    </w:div>
    <w:div w:id="1936598518">
      <w:bodyDiv w:val="1"/>
      <w:marLeft w:val="0"/>
      <w:marRight w:val="0"/>
      <w:marTop w:val="0"/>
      <w:marBottom w:val="0"/>
      <w:divBdr>
        <w:top w:val="none" w:sz="0" w:space="0" w:color="auto"/>
        <w:left w:val="none" w:sz="0" w:space="0" w:color="auto"/>
        <w:bottom w:val="none" w:sz="0" w:space="0" w:color="auto"/>
        <w:right w:val="none" w:sz="0" w:space="0" w:color="auto"/>
      </w:divBdr>
    </w:div>
    <w:div w:id="2045595992">
      <w:bodyDiv w:val="1"/>
      <w:marLeft w:val="0"/>
      <w:marRight w:val="0"/>
      <w:marTop w:val="0"/>
      <w:marBottom w:val="0"/>
      <w:divBdr>
        <w:top w:val="none" w:sz="0" w:space="0" w:color="auto"/>
        <w:left w:val="none" w:sz="0" w:space="0" w:color="auto"/>
        <w:bottom w:val="none" w:sz="0" w:space="0" w:color="auto"/>
        <w:right w:val="none" w:sz="0" w:space="0" w:color="auto"/>
      </w:divBdr>
    </w:div>
    <w:div w:id="208433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polyakov.spb.ru/school/probook.htm" TargetMode="External"/><Relationship Id="rId13" Type="http://schemas.openxmlformats.org/officeDocument/2006/relationships/hyperlink" Target="http://metodist.lbz.ru/authors/informatika/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cior.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les.lbz.ru/pdf/mpPolyakov10-11fgo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kpolyakov.spb.ru/school/ege.htm" TargetMode="External"/><Relationship Id="rId4" Type="http://schemas.openxmlformats.org/officeDocument/2006/relationships/settings" Target="settings.xml"/><Relationship Id="rId9" Type="http://schemas.openxmlformats.org/officeDocument/2006/relationships/hyperlink" Target="http://informatics.mccme.ru/course/view.php?id=66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63A71-1984-4A0C-B12F-67897F51E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35</Pages>
  <Words>7449</Words>
  <Characters>42461</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school151</Company>
  <LinksUpToDate>false</LinksUpToDate>
  <CharactersWithSpaces>49811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Фролова</cp:lastModifiedBy>
  <cp:revision>89</cp:revision>
  <cp:lastPrinted>2020-10-07T17:00:00Z</cp:lastPrinted>
  <dcterms:created xsi:type="dcterms:W3CDTF">2015-10-12T07:46:00Z</dcterms:created>
  <dcterms:modified xsi:type="dcterms:W3CDTF">2021-02-24T04:32:00Z</dcterms:modified>
</cp:coreProperties>
</file>