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D5" w:rsidRPr="00500331" w:rsidRDefault="00476BD5" w:rsidP="00500331">
      <w:pPr>
        <w:spacing w:after="0" w:line="240" w:lineRule="auto"/>
        <w:ind w:left="720" w:hanging="720"/>
        <w:jc w:val="both"/>
        <w:rPr>
          <w:rFonts w:ascii="Times New Roman" w:eastAsia="Times New Roman" w:hAnsi="Times New Roman"/>
          <w:sz w:val="24"/>
          <w:szCs w:val="24"/>
          <w:lang w:eastAsia="ru-RU"/>
        </w:rPr>
      </w:pPr>
      <w:r w:rsidRPr="00500331">
        <w:rPr>
          <w:rFonts w:ascii="Times New Roman" w:eastAsia="Times New Roman" w:hAnsi="Times New Roman"/>
          <w:sz w:val="24"/>
          <w:szCs w:val="24"/>
          <w:lang w:eastAsia="ru-RU"/>
        </w:rPr>
        <w:t xml:space="preserve">Рабочая программа по </w:t>
      </w:r>
      <w:r w:rsidRPr="00500331">
        <w:rPr>
          <w:rFonts w:ascii="Times New Roman" w:eastAsia="Times New Roman" w:hAnsi="Times New Roman"/>
          <w:color w:val="000000"/>
          <w:sz w:val="24"/>
          <w:szCs w:val="24"/>
          <w:lang w:eastAsia="ru-RU"/>
        </w:rPr>
        <w:t>иностранному языку (английский язык) для</w:t>
      </w:r>
      <w:r w:rsidRPr="00500331">
        <w:rPr>
          <w:rFonts w:ascii="Times New Roman" w:eastAsia="Times New Roman" w:hAnsi="Times New Roman"/>
          <w:sz w:val="24"/>
          <w:szCs w:val="24"/>
          <w:lang w:eastAsia="ru-RU"/>
        </w:rPr>
        <w:t xml:space="preserve"> 7 класса составлена на основе:</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1. Федерального закона от 29.12.2012 N 273-ФЗ (ред. от 02.12.2019) «Об образовании в Российской Федерации» (с изм. и доп., вступ. в силу с 13.12.2019);</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 xml:space="preserve">2.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2010г. N1897 (в ред. Приказа </w:t>
      </w:r>
      <w:proofErr w:type="spellStart"/>
      <w:r w:rsidRPr="00B93337">
        <w:rPr>
          <w:rFonts w:ascii="Times New Roman" w:eastAsia="Times New Roman" w:hAnsi="Times New Roman"/>
          <w:sz w:val="24"/>
          <w:szCs w:val="24"/>
          <w:lang w:eastAsia="ru-RU"/>
        </w:rPr>
        <w:t>Минобрнауки</w:t>
      </w:r>
      <w:proofErr w:type="spellEnd"/>
      <w:r w:rsidRPr="00B93337">
        <w:rPr>
          <w:rFonts w:ascii="Times New Roman" w:eastAsia="Times New Roman" w:hAnsi="Times New Roman"/>
          <w:sz w:val="24"/>
          <w:szCs w:val="24"/>
          <w:lang w:eastAsia="ru-RU"/>
        </w:rPr>
        <w:t xml:space="preserve"> России от 29.12.2014 N 1644), и с учетом Примерной основной программы основного общего образования (одобрена решением федерального учебно-методического объединения по общему образованию (протокол от 8 апреля 2015 г. N 1/15)</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3.  Положения о рабочей программе учебных курсов, предметов, дисциплин (модулей), курсов внеурочной деятельности, утвержденного МБОУ СШ № 70.</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4. Приказа Министерства просвещения Российской Федерации (</w:t>
      </w:r>
      <w:proofErr w:type="spellStart"/>
      <w:r w:rsidRPr="00B93337">
        <w:rPr>
          <w:rFonts w:ascii="Times New Roman" w:eastAsia="Times New Roman" w:hAnsi="Times New Roman"/>
          <w:sz w:val="24"/>
          <w:szCs w:val="24"/>
          <w:lang w:eastAsia="ru-RU"/>
        </w:rPr>
        <w:t>Минпросвещения</w:t>
      </w:r>
      <w:proofErr w:type="spellEnd"/>
      <w:r w:rsidRPr="00B93337">
        <w:rPr>
          <w:rFonts w:ascii="Times New Roman" w:eastAsia="Times New Roman" w:hAnsi="Times New Roman"/>
          <w:sz w:val="24"/>
          <w:szCs w:val="24"/>
          <w:lang w:eastAsia="ru-RU"/>
        </w:rPr>
        <w:t xml:space="preserve"> России) от 28 декабря 2018 года №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Приказа Министерства образования и науки Российской Федерации 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внесенными приказами Министерства образования и науки Российской Федерации от 08 июля 2015 г. № 576, от 28 декабря 2015 г. № 1529, от 26 января 2016 г. № 38, от 21 апреля 2016 г. № 459, от 29 декабря 2016 г. № 1677, от 08 июня 2017 г. № 535, от 20 июня 2017 г. № 581, от 05 июля 2017 г. № 629.</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5.  Приказа Министерства образования и науки Российской Федерации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от 9 января 2014 года № 2;</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6.  Приказа Министерства образования и науки России «О внесении изменений в ФГОС ООО» № 1577 от 31.12.2015г.;</w:t>
      </w:r>
    </w:p>
    <w:p w:rsidR="00B93337" w:rsidRPr="00B93337" w:rsidRDefault="00B93337" w:rsidP="00B93337">
      <w:pPr>
        <w:spacing w:after="0" w:line="240" w:lineRule="auto"/>
        <w:ind w:firstLine="851"/>
        <w:jc w:val="both"/>
        <w:rPr>
          <w:rFonts w:ascii="Times New Roman" w:eastAsia="Times New Roman" w:hAnsi="Times New Roman"/>
          <w:sz w:val="24"/>
          <w:szCs w:val="24"/>
          <w:lang w:eastAsia="ru-RU"/>
        </w:rPr>
      </w:pPr>
      <w:r w:rsidRPr="00B93337">
        <w:rPr>
          <w:rFonts w:ascii="Times New Roman" w:eastAsia="Times New Roman" w:hAnsi="Times New Roman"/>
          <w:sz w:val="24"/>
          <w:szCs w:val="24"/>
          <w:lang w:eastAsia="ru-RU"/>
        </w:rPr>
        <w:t>7. Распоряжения Министерства образования Ульяновской области от 31. 01. 2012г. № 320-Р «О введении Федерального образовательного стандарта основного общего образования в общеобразовательных учреждениях Ульяновской области»;</w:t>
      </w:r>
    </w:p>
    <w:p w:rsidR="00B93337" w:rsidRDefault="00B93337" w:rsidP="00500331">
      <w:pPr>
        <w:spacing w:after="0" w:line="240" w:lineRule="auto"/>
        <w:jc w:val="both"/>
        <w:rPr>
          <w:rFonts w:ascii="Times New Roman" w:eastAsia="Times New Roman" w:hAnsi="Times New Roman"/>
          <w:sz w:val="24"/>
          <w:szCs w:val="24"/>
        </w:rPr>
      </w:pPr>
    </w:p>
    <w:p w:rsidR="00D00DB5" w:rsidRPr="00500331" w:rsidRDefault="00476BD5" w:rsidP="00500331">
      <w:pPr>
        <w:spacing w:after="0" w:line="240" w:lineRule="auto"/>
        <w:jc w:val="both"/>
        <w:rPr>
          <w:rFonts w:ascii="Times New Roman" w:hAnsi="Times New Roman"/>
        </w:rPr>
      </w:pPr>
      <w:r w:rsidRPr="00500331">
        <w:rPr>
          <w:rFonts w:ascii="Times New Roman" w:eastAsia="Times New Roman" w:hAnsi="Times New Roman"/>
          <w:sz w:val="24"/>
          <w:szCs w:val="24"/>
        </w:rPr>
        <w:t>Рабочая программа учебного предмета «Английский язык» для 7 классов составлена в соответствии с рабочей программой по английскому языку для 2-9 классов Е. Н. Солововой, Москва, «Академкнига» 2015 год.</w:t>
      </w:r>
      <w:r w:rsidR="00CF2A54" w:rsidRPr="00500331">
        <w:rPr>
          <w:rFonts w:ascii="Times New Roman" w:eastAsia="Times New Roman" w:hAnsi="Times New Roman"/>
          <w:sz w:val="24"/>
          <w:szCs w:val="24"/>
        </w:rPr>
        <w:t xml:space="preserve"> </w:t>
      </w:r>
      <w:r w:rsidR="00D00DB5" w:rsidRPr="00500331">
        <w:rPr>
          <w:rFonts w:ascii="Times New Roman" w:hAnsi="Times New Roman"/>
        </w:rPr>
        <w:t>Рабочая программа ориентирована на использование УМК «</w:t>
      </w:r>
      <w:proofErr w:type="spellStart"/>
      <w:r w:rsidR="00D00DB5" w:rsidRPr="00500331">
        <w:rPr>
          <w:rFonts w:ascii="Times New Roman" w:hAnsi="Times New Roman"/>
        </w:rPr>
        <w:t>English</w:t>
      </w:r>
      <w:proofErr w:type="spellEnd"/>
      <w:r w:rsidR="00D00DB5" w:rsidRPr="00500331">
        <w:rPr>
          <w:rFonts w:ascii="Times New Roman" w:hAnsi="Times New Roman"/>
        </w:rPr>
        <w:t xml:space="preserve">» </w:t>
      </w:r>
      <w:proofErr w:type="spellStart"/>
      <w:r w:rsidR="00D00DB5" w:rsidRPr="00500331">
        <w:rPr>
          <w:rFonts w:ascii="Times New Roman" w:hAnsi="Times New Roman"/>
        </w:rPr>
        <w:t>С.Г.Тер</w:t>
      </w:r>
      <w:proofErr w:type="spellEnd"/>
      <w:r w:rsidR="00D00DB5" w:rsidRPr="00500331">
        <w:rPr>
          <w:rFonts w:ascii="Times New Roman" w:hAnsi="Times New Roman"/>
        </w:rPr>
        <w:t xml:space="preserve">-Минасовой, </w:t>
      </w:r>
      <w:proofErr w:type="spellStart"/>
      <w:r w:rsidR="00D00DB5" w:rsidRPr="00500331">
        <w:rPr>
          <w:rFonts w:ascii="Times New Roman" w:hAnsi="Times New Roman"/>
        </w:rPr>
        <w:t>Л.М.Узуновой</w:t>
      </w:r>
      <w:proofErr w:type="spellEnd"/>
      <w:r w:rsidR="00D00DB5" w:rsidRPr="00500331">
        <w:rPr>
          <w:rFonts w:ascii="Times New Roman" w:hAnsi="Times New Roman"/>
        </w:rPr>
        <w:t xml:space="preserve">, </w:t>
      </w:r>
      <w:proofErr w:type="spellStart"/>
      <w:r w:rsidR="00D00DB5" w:rsidRPr="00500331">
        <w:rPr>
          <w:rFonts w:ascii="Times New Roman" w:hAnsi="Times New Roman"/>
        </w:rPr>
        <w:t>Д.С.Обукаускайте</w:t>
      </w:r>
      <w:proofErr w:type="spellEnd"/>
      <w:r w:rsidR="00D00DB5" w:rsidRPr="00500331">
        <w:rPr>
          <w:rFonts w:ascii="Times New Roman" w:hAnsi="Times New Roman"/>
        </w:rPr>
        <w:t xml:space="preserve">, </w:t>
      </w:r>
      <w:proofErr w:type="spellStart"/>
      <w:r w:rsidR="00D00DB5" w:rsidRPr="00500331">
        <w:rPr>
          <w:rFonts w:ascii="Times New Roman" w:hAnsi="Times New Roman"/>
        </w:rPr>
        <w:t>Е.И.Сухиной</w:t>
      </w:r>
      <w:proofErr w:type="spellEnd"/>
      <w:r w:rsidR="00D00DB5" w:rsidRPr="00500331">
        <w:rPr>
          <w:rFonts w:ascii="Times New Roman" w:hAnsi="Times New Roman"/>
        </w:rPr>
        <w:t xml:space="preserve"> для 7 класса – М.: Академкнига/учебник</w:t>
      </w:r>
      <w:r w:rsidRPr="00500331">
        <w:rPr>
          <w:rFonts w:ascii="Times New Roman" w:hAnsi="Times New Roman"/>
        </w:rPr>
        <w:t>, 2017</w:t>
      </w:r>
      <w:r w:rsidR="00D00DB5" w:rsidRPr="00500331">
        <w:rPr>
          <w:rFonts w:ascii="Times New Roman" w:hAnsi="Times New Roman"/>
        </w:rPr>
        <w:t>г.</w:t>
      </w:r>
    </w:p>
    <w:p w:rsidR="00D00DB5" w:rsidRPr="00500331" w:rsidRDefault="00D00DB5" w:rsidP="00500331">
      <w:pPr>
        <w:pStyle w:val="a4"/>
        <w:spacing w:before="0" w:beforeAutospacing="0" w:after="0" w:afterAutospacing="0"/>
        <w:ind w:left="360"/>
        <w:jc w:val="both"/>
        <w:rPr>
          <w:rFonts w:ascii="Times New Roman" w:hAnsi="Times New Roman" w:cs="Times New Roman"/>
          <w:sz w:val="28"/>
          <w:szCs w:val="24"/>
          <w:u w:val="single"/>
        </w:rPr>
      </w:pPr>
    </w:p>
    <w:p w:rsidR="00E52C4A" w:rsidRPr="00E52C4A" w:rsidRDefault="00E52C4A" w:rsidP="00E52C4A">
      <w:pPr>
        <w:spacing w:after="160" w:line="259" w:lineRule="auto"/>
        <w:jc w:val="both"/>
        <w:rPr>
          <w:rFonts w:ascii="Times New Roman" w:hAnsi="Times New Roman"/>
          <w:sz w:val="24"/>
        </w:rPr>
      </w:pPr>
      <w:r w:rsidRPr="00E52C4A">
        <w:rPr>
          <w:rFonts w:ascii="Times New Roman" w:hAnsi="Times New Roman"/>
          <w:sz w:val="24"/>
        </w:rPr>
        <w:t>При реализации общеобразовательных программ в МБОУ СШ № 70 используются различные образовательные технологии, в том числе при необходимости (при угрозе возникновения и (или) возникновении отдельных чрезвычайных ситуаций, введения режима повышенной готовности или чрезвычайной ситуации) дистанционные образовательные технологии, электронное обучение. Общеобразовательная программа реализуется организацией как самостоятельно, так и посредством сетевых форм их реализации.</w:t>
      </w:r>
    </w:p>
    <w:p w:rsidR="00D00DB5" w:rsidRPr="00500331" w:rsidRDefault="00D00DB5" w:rsidP="00500331">
      <w:pPr>
        <w:spacing w:after="0" w:line="240" w:lineRule="auto"/>
        <w:jc w:val="both"/>
        <w:rPr>
          <w:rFonts w:ascii="Times New Roman" w:hAnsi="Times New Roman"/>
          <w:color w:val="000000"/>
          <w:sz w:val="24"/>
          <w:szCs w:val="21"/>
          <w:shd w:val="clear" w:color="auto" w:fill="FFFFFF"/>
          <w:lang w:eastAsia="ru-RU"/>
        </w:rPr>
      </w:pPr>
      <w:r w:rsidRPr="00500331">
        <w:rPr>
          <w:rFonts w:ascii="Times New Roman" w:hAnsi="Times New Roman"/>
          <w:color w:val="000000"/>
          <w:sz w:val="24"/>
          <w:szCs w:val="21"/>
          <w:shd w:val="clear" w:color="auto" w:fill="FFFFFF"/>
          <w:lang w:eastAsia="ru-RU"/>
        </w:rPr>
        <w:t>Тематическое планирование по английскому языку для 7-го класса разработано для М</w:t>
      </w:r>
      <w:r w:rsidR="00242795" w:rsidRPr="00500331">
        <w:rPr>
          <w:rFonts w:ascii="Times New Roman" w:hAnsi="Times New Roman"/>
          <w:color w:val="000000"/>
          <w:sz w:val="24"/>
          <w:szCs w:val="21"/>
          <w:shd w:val="clear" w:color="auto" w:fill="FFFFFF"/>
          <w:lang w:eastAsia="ru-RU"/>
        </w:rPr>
        <w:t>БОУ СШ № 70 г. Ульяновска на 2020-2021</w:t>
      </w:r>
      <w:r w:rsidRPr="00500331">
        <w:rPr>
          <w:rFonts w:ascii="Times New Roman" w:hAnsi="Times New Roman"/>
          <w:color w:val="000000"/>
          <w:sz w:val="24"/>
          <w:szCs w:val="21"/>
          <w:shd w:val="clear" w:color="auto" w:fill="FFFFFF"/>
          <w:lang w:eastAsia="ru-RU"/>
        </w:rPr>
        <w:t xml:space="preserve">гг., авторами программы являются учитель </w:t>
      </w:r>
      <w:r w:rsidRPr="00500331">
        <w:rPr>
          <w:rFonts w:ascii="Times New Roman" w:hAnsi="Times New Roman"/>
          <w:color w:val="000000"/>
          <w:sz w:val="24"/>
          <w:szCs w:val="21"/>
          <w:shd w:val="clear" w:color="auto" w:fill="FFFFFF"/>
        </w:rPr>
        <w:t>английского языка</w:t>
      </w:r>
      <w:r w:rsidRPr="00500331">
        <w:rPr>
          <w:rFonts w:ascii="Times New Roman" w:hAnsi="Times New Roman"/>
          <w:color w:val="000000"/>
          <w:sz w:val="24"/>
          <w:szCs w:val="21"/>
          <w:shd w:val="clear" w:color="auto" w:fill="FFFFFF"/>
          <w:lang w:eastAsia="ru-RU"/>
        </w:rPr>
        <w:t xml:space="preserve"> первой категории </w:t>
      </w:r>
      <w:proofErr w:type="spellStart"/>
      <w:r w:rsidRPr="00500331">
        <w:rPr>
          <w:rFonts w:ascii="Times New Roman" w:hAnsi="Times New Roman"/>
          <w:color w:val="000000"/>
          <w:sz w:val="24"/>
          <w:szCs w:val="21"/>
          <w:shd w:val="clear" w:color="auto" w:fill="FFFFFF"/>
          <w:lang w:eastAsia="ru-RU"/>
        </w:rPr>
        <w:t>Поротникова</w:t>
      </w:r>
      <w:proofErr w:type="spellEnd"/>
      <w:r w:rsidRPr="00500331">
        <w:rPr>
          <w:rFonts w:ascii="Times New Roman" w:hAnsi="Times New Roman"/>
          <w:color w:val="000000"/>
          <w:sz w:val="24"/>
          <w:szCs w:val="21"/>
          <w:shd w:val="clear" w:color="auto" w:fill="FFFFFF"/>
          <w:lang w:eastAsia="ru-RU"/>
        </w:rPr>
        <w:t xml:space="preserve"> Е.П., учитель английского языка Воронцова Н.А., учитель а</w:t>
      </w:r>
      <w:r w:rsidR="00402756" w:rsidRPr="00500331">
        <w:rPr>
          <w:rFonts w:ascii="Times New Roman" w:hAnsi="Times New Roman"/>
          <w:color w:val="000000"/>
          <w:sz w:val="24"/>
          <w:szCs w:val="21"/>
          <w:shd w:val="clear" w:color="auto" w:fill="FFFFFF"/>
          <w:lang w:eastAsia="ru-RU"/>
        </w:rPr>
        <w:t>нглийского языка</w:t>
      </w:r>
      <w:r w:rsidR="00FC59A7" w:rsidRPr="00500331">
        <w:rPr>
          <w:rFonts w:ascii="Times New Roman" w:hAnsi="Times New Roman"/>
        </w:rPr>
        <w:t xml:space="preserve"> </w:t>
      </w:r>
      <w:r w:rsidR="00FC59A7" w:rsidRPr="00500331">
        <w:rPr>
          <w:rFonts w:ascii="Times New Roman" w:hAnsi="Times New Roman"/>
          <w:color w:val="000000"/>
          <w:sz w:val="24"/>
          <w:szCs w:val="21"/>
          <w:shd w:val="clear" w:color="auto" w:fill="FFFFFF"/>
          <w:lang w:eastAsia="ru-RU"/>
        </w:rPr>
        <w:t>первой категории</w:t>
      </w:r>
      <w:r w:rsidR="00402756" w:rsidRPr="00500331">
        <w:rPr>
          <w:rFonts w:ascii="Times New Roman" w:hAnsi="Times New Roman"/>
          <w:color w:val="000000"/>
          <w:sz w:val="24"/>
          <w:szCs w:val="21"/>
          <w:shd w:val="clear" w:color="auto" w:fill="FFFFFF"/>
          <w:lang w:eastAsia="ru-RU"/>
        </w:rPr>
        <w:t xml:space="preserve"> </w:t>
      </w:r>
      <w:proofErr w:type="spellStart"/>
      <w:r w:rsidR="00402756" w:rsidRPr="00500331">
        <w:rPr>
          <w:rFonts w:ascii="Times New Roman" w:hAnsi="Times New Roman"/>
          <w:color w:val="000000"/>
          <w:sz w:val="24"/>
          <w:szCs w:val="21"/>
          <w:shd w:val="clear" w:color="auto" w:fill="FFFFFF"/>
          <w:lang w:eastAsia="ru-RU"/>
        </w:rPr>
        <w:t>Мухитова</w:t>
      </w:r>
      <w:proofErr w:type="spellEnd"/>
      <w:r w:rsidR="00402756" w:rsidRPr="00500331">
        <w:rPr>
          <w:rFonts w:ascii="Times New Roman" w:hAnsi="Times New Roman"/>
          <w:color w:val="000000"/>
          <w:sz w:val="24"/>
          <w:szCs w:val="21"/>
          <w:shd w:val="clear" w:color="auto" w:fill="FFFFFF"/>
          <w:lang w:eastAsia="ru-RU"/>
        </w:rPr>
        <w:t xml:space="preserve"> Л.Н.</w:t>
      </w:r>
    </w:p>
    <w:p w:rsidR="00A22261" w:rsidRPr="00500331" w:rsidRDefault="00A22261" w:rsidP="00473800">
      <w:pPr>
        <w:spacing w:after="0" w:line="240" w:lineRule="auto"/>
        <w:jc w:val="center"/>
        <w:rPr>
          <w:rFonts w:ascii="Times New Roman" w:hAnsi="Times New Roman"/>
          <w:b/>
          <w:bCs/>
          <w:szCs w:val="24"/>
        </w:rPr>
      </w:pPr>
    </w:p>
    <w:p w:rsidR="00A22261" w:rsidRDefault="00A22261" w:rsidP="00473800">
      <w:pPr>
        <w:spacing w:after="0" w:line="240" w:lineRule="auto"/>
        <w:jc w:val="center"/>
        <w:rPr>
          <w:rFonts w:ascii="Times New Roman" w:hAnsi="Times New Roman"/>
          <w:b/>
          <w:bCs/>
          <w:sz w:val="24"/>
          <w:szCs w:val="24"/>
        </w:rPr>
      </w:pPr>
    </w:p>
    <w:p w:rsidR="00B93337" w:rsidRDefault="00B93337" w:rsidP="00473800">
      <w:pPr>
        <w:spacing w:after="0" w:line="240" w:lineRule="auto"/>
        <w:jc w:val="center"/>
        <w:rPr>
          <w:rFonts w:ascii="Times New Roman" w:hAnsi="Times New Roman"/>
          <w:b/>
          <w:bCs/>
          <w:sz w:val="24"/>
          <w:szCs w:val="24"/>
        </w:rPr>
      </w:pPr>
    </w:p>
    <w:p w:rsidR="00D00DB5" w:rsidRPr="00270CFB" w:rsidRDefault="00D00DB5" w:rsidP="00473800">
      <w:pPr>
        <w:spacing w:after="0" w:line="240" w:lineRule="auto"/>
        <w:jc w:val="center"/>
        <w:rPr>
          <w:rFonts w:ascii="Times New Roman" w:hAnsi="Times New Roman"/>
          <w:b/>
          <w:bCs/>
          <w:sz w:val="24"/>
          <w:szCs w:val="24"/>
        </w:rPr>
      </w:pPr>
      <w:r w:rsidRPr="00270CFB">
        <w:rPr>
          <w:rFonts w:ascii="Times New Roman" w:hAnsi="Times New Roman"/>
          <w:b/>
          <w:bCs/>
          <w:sz w:val="24"/>
          <w:szCs w:val="24"/>
        </w:rPr>
        <w:lastRenderedPageBreak/>
        <w:t>Планируемые результаты курса</w:t>
      </w:r>
    </w:p>
    <w:p w:rsidR="00D00DB5" w:rsidRPr="00270CFB" w:rsidRDefault="00D00DB5" w:rsidP="00CD0BA1">
      <w:pPr>
        <w:spacing w:after="0" w:line="240" w:lineRule="auto"/>
        <w:ind w:firstLine="708"/>
        <w:jc w:val="both"/>
        <w:rPr>
          <w:rFonts w:ascii="Times New Roman" w:hAnsi="Times New Roman"/>
          <w:sz w:val="24"/>
          <w:szCs w:val="24"/>
        </w:rPr>
      </w:pPr>
      <w:r w:rsidRPr="00270CFB">
        <w:rPr>
          <w:rFonts w:ascii="Times New Roman" w:hAnsi="Times New Roman"/>
          <w:b/>
          <w:sz w:val="24"/>
          <w:szCs w:val="24"/>
        </w:rPr>
        <w:t>Личностные результаты</w:t>
      </w:r>
      <w:r w:rsidRPr="00270CFB">
        <w:rPr>
          <w:rFonts w:ascii="Times New Roman" w:hAnsi="Times New Roman"/>
          <w:sz w:val="24"/>
          <w:szCs w:val="24"/>
        </w:rPr>
        <w:t xml:space="preserve"> учащихся, формируемые при изучении иностранного языка включают в себя:</w:t>
      </w:r>
    </w:p>
    <w:p w:rsidR="000911D6" w:rsidRPr="000911D6" w:rsidRDefault="000911D6" w:rsidP="000911D6">
      <w:pPr>
        <w:pStyle w:val="a5"/>
        <w:numPr>
          <w:ilvl w:val="0"/>
          <w:numId w:val="3"/>
        </w:numPr>
        <w:rPr>
          <w:rFonts w:ascii="Times New Roman" w:hAnsi="Times New Roman"/>
          <w:sz w:val="24"/>
          <w:szCs w:val="24"/>
        </w:rPr>
      </w:pPr>
      <w:r w:rsidRPr="000911D6">
        <w:rPr>
          <w:rFonts w:ascii="Times New Roman" w:hAnsi="Times New Roman"/>
          <w:sz w:val="24"/>
          <w:szCs w:val="24"/>
        </w:rPr>
        <w:t xml:space="preserve"> формирование навыков </w:t>
      </w:r>
      <w:proofErr w:type="gramStart"/>
      <w:r w:rsidRPr="000911D6">
        <w:rPr>
          <w:rFonts w:ascii="Times New Roman" w:hAnsi="Times New Roman"/>
          <w:sz w:val="24"/>
          <w:szCs w:val="24"/>
        </w:rPr>
        <w:t>будущего  -</w:t>
      </w:r>
      <w:proofErr w:type="gramEnd"/>
      <w:r w:rsidRPr="000911D6">
        <w:rPr>
          <w:rFonts w:ascii="Times New Roman" w:hAnsi="Times New Roman"/>
          <w:sz w:val="24"/>
          <w:szCs w:val="24"/>
        </w:rPr>
        <w:t xml:space="preserve">  креативности, критического мышления, кооперации, сотрудничества</w:t>
      </w:r>
    </w:p>
    <w:p w:rsidR="00D00DB5" w:rsidRPr="00270CFB" w:rsidRDefault="00D00DB5" w:rsidP="00CD0BA1">
      <w:pPr>
        <w:pStyle w:val="a5"/>
        <w:numPr>
          <w:ilvl w:val="0"/>
          <w:numId w:val="3"/>
        </w:numPr>
        <w:spacing w:after="0" w:line="240" w:lineRule="auto"/>
        <w:jc w:val="both"/>
        <w:rPr>
          <w:rFonts w:ascii="Times New Roman" w:hAnsi="Times New Roman"/>
          <w:sz w:val="24"/>
          <w:szCs w:val="24"/>
        </w:rPr>
      </w:pPr>
      <w:r w:rsidRPr="00270CFB">
        <w:rPr>
          <w:rFonts w:ascii="Times New Roman" w:hAnsi="Times New Roman"/>
          <w:sz w:val="24"/>
          <w:szCs w:val="24"/>
        </w:rPr>
        <w:t>формирование мотивации изучения иностранных языков;</w:t>
      </w:r>
    </w:p>
    <w:p w:rsidR="00D00DB5" w:rsidRPr="00270CFB" w:rsidRDefault="00D00DB5" w:rsidP="00CD0BA1">
      <w:pPr>
        <w:pStyle w:val="a5"/>
        <w:numPr>
          <w:ilvl w:val="0"/>
          <w:numId w:val="3"/>
        </w:numPr>
        <w:spacing w:after="0" w:line="240" w:lineRule="auto"/>
        <w:jc w:val="both"/>
        <w:rPr>
          <w:rFonts w:ascii="Times New Roman" w:hAnsi="Times New Roman"/>
          <w:sz w:val="24"/>
          <w:szCs w:val="24"/>
        </w:rPr>
      </w:pPr>
      <w:r w:rsidRPr="00270CFB">
        <w:rPr>
          <w:rFonts w:ascii="Times New Roman" w:hAnsi="Times New Roman"/>
          <w:sz w:val="24"/>
          <w:szCs w:val="24"/>
        </w:rPr>
        <w:t>осознание возможностей самореализации средствами иностранного языка;</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стремление к совершенствованию собственной речевой культуры в целом;</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формирование коммуникативной компетенции в межкультурной и межэтнической коммуникации;</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развитие таких качеств, как воля, целеустремленность, креативность, инициативность, трудолюбие, дисциплинированность;</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формирование общекультурной и этнической идентичности как составляющих гражданской идентичности личности;</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D00DB5" w:rsidRPr="00270CFB" w:rsidRDefault="00D00DB5" w:rsidP="00CD0BA1">
      <w:pPr>
        <w:pStyle w:val="a5"/>
        <w:numPr>
          <w:ilvl w:val="0"/>
          <w:numId w:val="4"/>
        </w:numPr>
        <w:spacing w:after="0" w:line="240" w:lineRule="auto"/>
        <w:jc w:val="both"/>
        <w:rPr>
          <w:rFonts w:ascii="Times New Roman" w:hAnsi="Times New Roman"/>
          <w:sz w:val="24"/>
          <w:szCs w:val="24"/>
        </w:rPr>
      </w:pPr>
      <w:r w:rsidRPr="00270CFB">
        <w:rPr>
          <w:rFonts w:ascii="Times New Roman" w:hAnsi="Times New Roman"/>
          <w:sz w:val="24"/>
          <w:szCs w:val="24"/>
        </w:rPr>
        <w:t>готовность отстаивать национальные и общечеловеческие (гуманистические, демократические) ценности, свою гражданскую позицию.</w:t>
      </w:r>
    </w:p>
    <w:p w:rsidR="00D00DB5" w:rsidRPr="00270CFB" w:rsidRDefault="00D00DB5" w:rsidP="00CD0BA1">
      <w:pPr>
        <w:spacing w:after="0" w:line="240" w:lineRule="auto"/>
        <w:ind w:left="360"/>
        <w:jc w:val="both"/>
        <w:rPr>
          <w:rFonts w:ascii="Times New Roman" w:hAnsi="Times New Roman"/>
          <w:sz w:val="24"/>
          <w:szCs w:val="24"/>
        </w:rPr>
      </w:pPr>
      <w:proofErr w:type="spellStart"/>
      <w:r w:rsidRPr="00270CFB">
        <w:rPr>
          <w:rFonts w:ascii="Times New Roman" w:hAnsi="Times New Roman"/>
          <w:b/>
          <w:sz w:val="24"/>
          <w:szCs w:val="24"/>
        </w:rPr>
        <w:t>Метапредметные</w:t>
      </w:r>
      <w:proofErr w:type="spellEnd"/>
      <w:r w:rsidRPr="00270CFB">
        <w:rPr>
          <w:rFonts w:ascii="Times New Roman" w:hAnsi="Times New Roman"/>
          <w:b/>
          <w:sz w:val="24"/>
          <w:szCs w:val="24"/>
        </w:rPr>
        <w:t xml:space="preserve"> результаты</w:t>
      </w:r>
      <w:r w:rsidRPr="00270CFB">
        <w:rPr>
          <w:rFonts w:ascii="Times New Roman" w:hAnsi="Times New Roman"/>
          <w:sz w:val="24"/>
          <w:szCs w:val="24"/>
        </w:rPr>
        <w:t xml:space="preserve"> изучения иностранного языка включают:</w:t>
      </w:r>
    </w:p>
    <w:p w:rsidR="00D00DB5" w:rsidRPr="00270CFB" w:rsidRDefault="00D00DB5" w:rsidP="000911D6">
      <w:pPr>
        <w:pStyle w:val="a5"/>
        <w:numPr>
          <w:ilvl w:val="0"/>
          <w:numId w:val="34"/>
        </w:numPr>
        <w:spacing w:after="0" w:line="240" w:lineRule="auto"/>
        <w:jc w:val="both"/>
        <w:rPr>
          <w:rFonts w:ascii="Times New Roman" w:hAnsi="Times New Roman"/>
          <w:sz w:val="24"/>
          <w:szCs w:val="24"/>
        </w:rPr>
      </w:pPr>
      <w:r w:rsidRPr="00270CFB">
        <w:rPr>
          <w:rFonts w:ascii="Times New Roman" w:hAnsi="Times New Roman"/>
          <w:sz w:val="24"/>
          <w:szCs w:val="24"/>
        </w:rPr>
        <w:t>развитие умения планировать свое речевое и неречевое поведение;</w:t>
      </w:r>
    </w:p>
    <w:p w:rsidR="00D00DB5" w:rsidRPr="00270CFB" w:rsidRDefault="00D00DB5" w:rsidP="000911D6">
      <w:pPr>
        <w:pStyle w:val="a5"/>
        <w:numPr>
          <w:ilvl w:val="0"/>
          <w:numId w:val="34"/>
        </w:numPr>
        <w:spacing w:after="0" w:line="240" w:lineRule="auto"/>
        <w:jc w:val="both"/>
        <w:rPr>
          <w:rFonts w:ascii="Times New Roman" w:hAnsi="Times New Roman"/>
          <w:sz w:val="24"/>
          <w:szCs w:val="24"/>
        </w:rPr>
      </w:pPr>
      <w:r w:rsidRPr="00270CFB">
        <w:rPr>
          <w:rFonts w:ascii="Times New Roman" w:hAnsi="Times New Roman"/>
          <w:sz w:val="24"/>
          <w:szCs w:val="24"/>
        </w:rPr>
        <w:t>развитие коммуникативной компетенции, включая умение взаимодействовать с окружающими, выполняя разные социальные роли;</w:t>
      </w:r>
    </w:p>
    <w:p w:rsidR="00D00DB5" w:rsidRPr="00270CFB" w:rsidRDefault="00D00DB5" w:rsidP="000911D6">
      <w:pPr>
        <w:pStyle w:val="a5"/>
        <w:numPr>
          <w:ilvl w:val="0"/>
          <w:numId w:val="34"/>
        </w:numPr>
        <w:spacing w:after="0" w:line="240" w:lineRule="auto"/>
        <w:jc w:val="both"/>
        <w:rPr>
          <w:rFonts w:ascii="Times New Roman" w:hAnsi="Times New Roman"/>
          <w:sz w:val="24"/>
          <w:szCs w:val="24"/>
        </w:rPr>
      </w:pPr>
      <w:r w:rsidRPr="00270CFB">
        <w:rPr>
          <w:rFonts w:ascii="Times New Roman" w:hAnsi="Times New Roman"/>
          <w:sz w:val="24"/>
          <w:szCs w:val="24"/>
        </w:rPr>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0911D6" w:rsidRDefault="00D00DB5" w:rsidP="000911D6">
      <w:pPr>
        <w:pStyle w:val="a5"/>
        <w:numPr>
          <w:ilvl w:val="0"/>
          <w:numId w:val="34"/>
        </w:numPr>
        <w:spacing w:after="0" w:line="240" w:lineRule="auto"/>
        <w:jc w:val="both"/>
        <w:rPr>
          <w:rFonts w:ascii="Times New Roman" w:hAnsi="Times New Roman"/>
          <w:sz w:val="24"/>
          <w:szCs w:val="24"/>
        </w:rPr>
      </w:pPr>
      <w:r w:rsidRPr="00270CFB">
        <w:rPr>
          <w:rFonts w:ascii="Times New Roman" w:hAnsi="Times New Roman"/>
          <w:sz w:val="24"/>
          <w:szCs w:val="24"/>
        </w:rPr>
        <w:t>развитие смыслового чтения, включая умение определять тему, прогнозировать содержание текста по заголовку</w:t>
      </w:r>
      <w:proofErr w:type="gramStart"/>
      <w:r w:rsidRPr="00270CFB">
        <w:rPr>
          <w:rFonts w:ascii="Times New Roman" w:hAnsi="Times New Roman"/>
          <w:sz w:val="24"/>
          <w:szCs w:val="24"/>
        </w:rPr>
        <w:t>/по ключевым словам</w:t>
      </w:r>
      <w:proofErr w:type="gramEnd"/>
      <w:r w:rsidRPr="00270CFB">
        <w:rPr>
          <w:rFonts w:ascii="Times New Roman" w:hAnsi="Times New Roman"/>
          <w:sz w:val="24"/>
          <w:szCs w:val="24"/>
        </w:rPr>
        <w:t>, выделять основную мысль, главные факты, опуская второстепенные, устанавливать логическую последовательность основных фактов</w:t>
      </w:r>
    </w:p>
    <w:p w:rsidR="000911D6" w:rsidRPr="000911D6" w:rsidRDefault="000911D6" w:rsidP="000911D6">
      <w:pPr>
        <w:pStyle w:val="a5"/>
        <w:numPr>
          <w:ilvl w:val="0"/>
          <w:numId w:val="34"/>
        </w:numPr>
        <w:spacing w:after="0" w:line="240" w:lineRule="auto"/>
        <w:jc w:val="both"/>
        <w:rPr>
          <w:rFonts w:ascii="Times New Roman" w:hAnsi="Times New Roman"/>
          <w:sz w:val="24"/>
          <w:szCs w:val="24"/>
        </w:rPr>
      </w:pPr>
      <w:r w:rsidRPr="000911D6">
        <w:rPr>
          <w:rFonts w:ascii="Times New Roman" w:hAnsi="Times New Roman"/>
          <w:sz w:val="24"/>
          <w:szCs w:val="24"/>
        </w:rPr>
        <w:t>умение представлять результаты проектной и учебно-исследовательской деятельности</w:t>
      </w:r>
    </w:p>
    <w:p w:rsidR="000911D6" w:rsidRPr="000911D6" w:rsidRDefault="000911D6" w:rsidP="000911D6">
      <w:pPr>
        <w:pStyle w:val="a5"/>
        <w:numPr>
          <w:ilvl w:val="0"/>
          <w:numId w:val="34"/>
        </w:numPr>
        <w:spacing w:after="0" w:line="240" w:lineRule="auto"/>
        <w:jc w:val="both"/>
        <w:rPr>
          <w:rFonts w:ascii="Times New Roman" w:hAnsi="Times New Roman"/>
          <w:sz w:val="24"/>
          <w:szCs w:val="24"/>
        </w:rPr>
      </w:pPr>
      <w:r w:rsidRPr="000911D6">
        <w:rPr>
          <w:rFonts w:ascii="Times New Roman" w:hAnsi="Times New Roman"/>
          <w:sz w:val="24"/>
          <w:szCs w:val="24"/>
        </w:rPr>
        <w:t>формирование и развитие функциональной грамотности обучающихся (читательской, естественно-научной, математической в области ИКТ)</w:t>
      </w:r>
    </w:p>
    <w:p w:rsidR="00D00DB5" w:rsidRPr="00270CFB" w:rsidRDefault="00D00DB5" w:rsidP="000911D6">
      <w:pPr>
        <w:pStyle w:val="a5"/>
        <w:spacing w:after="0" w:line="240" w:lineRule="auto"/>
        <w:jc w:val="both"/>
        <w:rPr>
          <w:rFonts w:ascii="Times New Roman" w:hAnsi="Times New Roman"/>
          <w:sz w:val="24"/>
          <w:szCs w:val="24"/>
        </w:rPr>
      </w:pPr>
    </w:p>
    <w:p w:rsidR="00D00DB5" w:rsidRPr="00270CFB" w:rsidRDefault="00D00DB5" w:rsidP="000E00C5">
      <w:pPr>
        <w:spacing w:after="0" w:line="240" w:lineRule="auto"/>
        <w:ind w:firstLine="360"/>
        <w:jc w:val="both"/>
        <w:rPr>
          <w:rFonts w:ascii="Times New Roman" w:hAnsi="Times New Roman"/>
          <w:sz w:val="24"/>
          <w:szCs w:val="24"/>
        </w:rPr>
      </w:pPr>
      <w:r w:rsidRPr="00270CFB">
        <w:rPr>
          <w:rFonts w:ascii="Times New Roman" w:hAnsi="Times New Roman"/>
          <w:b/>
          <w:sz w:val="24"/>
          <w:szCs w:val="24"/>
        </w:rPr>
        <w:t>Предметные результаты</w:t>
      </w:r>
      <w:r w:rsidRPr="00270CFB">
        <w:rPr>
          <w:rFonts w:ascii="Times New Roman" w:hAnsi="Times New Roman"/>
          <w:sz w:val="24"/>
          <w:szCs w:val="24"/>
        </w:rPr>
        <w:t xml:space="preserve"> освоения учащимися программы по иностранному языку:</w:t>
      </w:r>
    </w:p>
    <w:p w:rsidR="00D00DB5" w:rsidRPr="00270CFB" w:rsidRDefault="00D00DB5" w:rsidP="000E00C5">
      <w:pPr>
        <w:spacing w:after="0" w:line="240" w:lineRule="auto"/>
        <w:ind w:firstLine="708"/>
        <w:jc w:val="both"/>
        <w:rPr>
          <w:rFonts w:ascii="Times New Roman" w:hAnsi="Times New Roman"/>
          <w:sz w:val="24"/>
          <w:szCs w:val="24"/>
        </w:rPr>
      </w:pPr>
      <w:r w:rsidRPr="00270CFB">
        <w:rPr>
          <w:rFonts w:ascii="Times New Roman" w:hAnsi="Times New Roman"/>
          <w:sz w:val="24"/>
          <w:szCs w:val="24"/>
        </w:rPr>
        <w:t>В коммуникативной сфере. Речевая компетенция в следующих видах речевой деятельности:</w:t>
      </w:r>
    </w:p>
    <w:p w:rsidR="00D00DB5" w:rsidRPr="00270CFB" w:rsidRDefault="00D00DB5" w:rsidP="00CD0BA1">
      <w:pPr>
        <w:spacing w:after="0" w:line="240" w:lineRule="auto"/>
        <w:jc w:val="both"/>
        <w:rPr>
          <w:rFonts w:ascii="Times New Roman" w:hAnsi="Times New Roman"/>
          <w:sz w:val="24"/>
          <w:szCs w:val="24"/>
          <w:u w:val="single"/>
        </w:rPr>
      </w:pPr>
      <w:r w:rsidRPr="00270CFB">
        <w:rPr>
          <w:rFonts w:ascii="Times New Roman" w:hAnsi="Times New Roman"/>
          <w:sz w:val="24"/>
          <w:szCs w:val="24"/>
          <w:u w:val="single"/>
        </w:rPr>
        <w:t>говорении:</w:t>
      </w:r>
    </w:p>
    <w:p w:rsidR="00D00DB5" w:rsidRPr="00270CFB" w:rsidRDefault="00D00DB5" w:rsidP="00CD0BA1">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расспрашивать собеседника и отвечать на его вопросы, высказывая свое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рассказывать о себе, своей семье, друзьях, своих интересах и планах на будущее;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сообщать краткие сведения о своем городе/селе, о своей стране и странах изучаемого языка;</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описывать события/явления,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D00DB5" w:rsidRPr="00270CFB" w:rsidRDefault="00D00DB5" w:rsidP="000E00C5">
      <w:pPr>
        <w:spacing w:after="0" w:line="240" w:lineRule="auto"/>
        <w:ind w:left="360"/>
        <w:jc w:val="both"/>
        <w:rPr>
          <w:rFonts w:ascii="Times New Roman" w:hAnsi="Times New Roman"/>
          <w:sz w:val="24"/>
          <w:szCs w:val="24"/>
          <w:u w:val="single"/>
        </w:rPr>
      </w:pPr>
      <w:proofErr w:type="spellStart"/>
      <w:r w:rsidRPr="00270CFB">
        <w:rPr>
          <w:rFonts w:ascii="Times New Roman" w:hAnsi="Times New Roman"/>
          <w:sz w:val="24"/>
          <w:szCs w:val="24"/>
          <w:u w:val="single"/>
        </w:rPr>
        <w:t>аудировании</w:t>
      </w:r>
      <w:proofErr w:type="spellEnd"/>
      <w:r w:rsidRPr="00270CFB">
        <w:rPr>
          <w:rFonts w:ascii="Times New Roman" w:hAnsi="Times New Roman"/>
          <w:sz w:val="24"/>
          <w:szCs w:val="24"/>
          <w:u w:val="single"/>
        </w:rPr>
        <w:t>:</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воспринимать на слух и полностью понимать речь учителя, одноклассников;</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lastRenderedPageBreak/>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 /рассказ /интервью);</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t>чтении:</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читать аутентичные тексты разных жанров и стилей преимущественно с пониманием основного содержания;</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свое мнение;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читать аутентичные тексты с выборочным пониманием значимой/нужной/интересующей информации;</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t>письменной речи:</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заполнять анкеты и формуляры;</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писать поздравления, личные письма с опорой на образец с употреблением формул речевого этикета, принятых в стране/странах изучаемого языка;</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составлять план, тезисы устного или письменного сообщения; кратко излагать результаты проектной деятельности.</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t>В познавательной сфере: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умение сравнивать языковые явления родного и иностранного языков на уровне отдельных грамматических явлений, слов, словосочетаний, предложений;</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владение приемами работы с текстом: умение пользоваться определенной стратегией чтения/</w:t>
      </w:r>
      <w:proofErr w:type="spellStart"/>
      <w:r w:rsidRPr="00270CFB">
        <w:rPr>
          <w:rFonts w:ascii="Times New Roman" w:hAnsi="Times New Roman"/>
          <w:sz w:val="24"/>
          <w:szCs w:val="24"/>
        </w:rPr>
        <w:t>аудирования</w:t>
      </w:r>
      <w:proofErr w:type="spellEnd"/>
      <w:r w:rsidRPr="00270CFB">
        <w:rPr>
          <w:rFonts w:ascii="Times New Roman" w:hAnsi="Times New Roman"/>
          <w:sz w:val="24"/>
          <w:szCs w:val="24"/>
        </w:rPr>
        <w:t xml:space="preserve"> в зависимости от коммуникативной задачи (читать/слушать текст с разной глубиной понимания);</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готовность и умение осуществлять индивидуальную и совместную проектную работу;</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t>В ценностно-ориентационной сфере: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представление о языке как средстве выражения чувств, эмоций, основе культуры мышления;</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 xml:space="preserve">представление о целостном </w:t>
      </w:r>
      <w:proofErr w:type="spellStart"/>
      <w:r w:rsidRPr="00270CFB">
        <w:rPr>
          <w:rFonts w:ascii="Times New Roman" w:hAnsi="Times New Roman"/>
          <w:sz w:val="24"/>
          <w:szCs w:val="24"/>
        </w:rPr>
        <w:t>полиязычном</w:t>
      </w:r>
      <w:proofErr w:type="spellEnd"/>
      <w:r w:rsidRPr="00270CFB">
        <w:rPr>
          <w:rFonts w:ascii="Times New Roman" w:hAnsi="Times New Roman"/>
          <w:sz w:val="24"/>
          <w:szCs w:val="24"/>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t>В эстетической сфере: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владение элементарными средствами выражения чувств и эмоций на иностранном языке;</w:t>
      </w:r>
    </w:p>
    <w:p w:rsidR="00D00DB5" w:rsidRPr="00270CFB" w:rsidRDefault="00D00DB5" w:rsidP="000E00C5">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стремление к знакомству с образцами художественного творчества на иностранном языке и средствами иностранного языка.</w:t>
      </w:r>
    </w:p>
    <w:p w:rsidR="00D00DB5" w:rsidRPr="00270CFB" w:rsidRDefault="00D00DB5" w:rsidP="000E00C5">
      <w:pPr>
        <w:spacing w:after="0" w:line="240" w:lineRule="auto"/>
        <w:ind w:left="360"/>
        <w:jc w:val="both"/>
        <w:rPr>
          <w:rFonts w:ascii="Times New Roman" w:hAnsi="Times New Roman"/>
          <w:sz w:val="24"/>
          <w:szCs w:val="24"/>
          <w:u w:val="single"/>
        </w:rPr>
      </w:pPr>
      <w:r w:rsidRPr="00270CFB">
        <w:rPr>
          <w:rFonts w:ascii="Times New Roman" w:hAnsi="Times New Roman"/>
          <w:sz w:val="24"/>
          <w:szCs w:val="24"/>
          <w:u w:val="single"/>
        </w:rPr>
        <w:lastRenderedPageBreak/>
        <w:t>В трудовой сфере:</w:t>
      </w:r>
    </w:p>
    <w:p w:rsidR="00D00DB5" w:rsidRPr="00270CFB" w:rsidRDefault="00D00DB5" w:rsidP="00DF2B47">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умение рационально планировать свой учебный труд;</w:t>
      </w:r>
    </w:p>
    <w:p w:rsidR="00D00DB5" w:rsidRPr="00270CFB" w:rsidRDefault="00D00DB5" w:rsidP="00DF2B47">
      <w:pPr>
        <w:pStyle w:val="a5"/>
        <w:numPr>
          <w:ilvl w:val="0"/>
          <w:numId w:val="9"/>
        </w:numPr>
        <w:spacing w:after="0" w:line="240" w:lineRule="auto"/>
        <w:jc w:val="both"/>
        <w:rPr>
          <w:rFonts w:ascii="Times New Roman" w:hAnsi="Times New Roman"/>
          <w:sz w:val="24"/>
          <w:szCs w:val="24"/>
        </w:rPr>
      </w:pPr>
      <w:r w:rsidRPr="00270CFB">
        <w:rPr>
          <w:rFonts w:ascii="Times New Roman" w:hAnsi="Times New Roman"/>
          <w:sz w:val="24"/>
          <w:szCs w:val="24"/>
        </w:rPr>
        <w:t>умение работать в соответствии с намеченным планом.</w:t>
      </w:r>
    </w:p>
    <w:p w:rsidR="00D00DB5" w:rsidRPr="00270CFB" w:rsidRDefault="00D00DB5" w:rsidP="00DF2B47">
      <w:pPr>
        <w:spacing w:after="0" w:line="240" w:lineRule="auto"/>
        <w:ind w:left="360"/>
        <w:jc w:val="both"/>
        <w:rPr>
          <w:rFonts w:ascii="Times New Roman" w:hAnsi="Times New Roman"/>
          <w:sz w:val="24"/>
          <w:szCs w:val="24"/>
        </w:rPr>
      </w:pPr>
      <w:r w:rsidRPr="00270CFB">
        <w:rPr>
          <w:rFonts w:ascii="Times New Roman" w:hAnsi="Times New Roman"/>
          <w:sz w:val="24"/>
          <w:szCs w:val="24"/>
          <w:u w:val="single"/>
        </w:rPr>
        <w:t>В физической сфере:</w:t>
      </w:r>
    </w:p>
    <w:p w:rsidR="00D00DB5" w:rsidRPr="00270CFB" w:rsidRDefault="00D00DB5" w:rsidP="00DF2B47">
      <w:pPr>
        <w:pStyle w:val="a5"/>
        <w:numPr>
          <w:ilvl w:val="0"/>
          <w:numId w:val="9"/>
        </w:numPr>
        <w:spacing w:after="0" w:line="240" w:lineRule="auto"/>
        <w:ind w:left="426" w:hanging="11"/>
        <w:jc w:val="both"/>
        <w:rPr>
          <w:rFonts w:ascii="Times New Roman" w:hAnsi="Times New Roman"/>
        </w:rPr>
      </w:pPr>
      <w:r w:rsidRPr="00270CFB">
        <w:rPr>
          <w:rFonts w:ascii="Times New Roman" w:hAnsi="Times New Roman"/>
          <w:sz w:val="24"/>
          <w:szCs w:val="24"/>
        </w:rPr>
        <w:t>стремление вести здоровый образ жизни (режим труда и отдыха, питание, спорт, фитнес).</w:t>
      </w:r>
    </w:p>
    <w:p w:rsidR="00D00DB5" w:rsidRPr="00270CFB" w:rsidRDefault="00D00DB5" w:rsidP="00DF2B47">
      <w:pPr>
        <w:pStyle w:val="a3"/>
        <w:spacing w:before="0" w:beforeAutospacing="0" w:after="0" w:afterAutospacing="0"/>
        <w:ind w:firstLine="708"/>
        <w:rPr>
          <w:color w:val="000000"/>
        </w:rPr>
      </w:pPr>
      <w:r w:rsidRPr="00270CFB">
        <w:rPr>
          <w:color w:val="000000"/>
        </w:rPr>
        <w:t>В результате обучения иностранному языку на конец 7 класса основной школы ученик должен:</w:t>
      </w:r>
    </w:p>
    <w:p w:rsidR="00D00DB5" w:rsidRPr="00270CFB" w:rsidRDefault="00D00DB5" w:rsidP="00DF2B47">
      <w:pPr>
        <w:pStyle w:val="a3"/>
        <w:spacing w:before="0" w:beforeAutospacing="0" w:after="0" w:afterAutospacing="0"/>
        <w:rPr>
          <w:b/>
          <w:bCs/>
          <w:color w:val="000000"/>
        </w:rPr>
      </w:pPr>
      <w:r w:rsidRPr="00270CFB">
        <w:rPr>
          <w:b/>
          <w:bCs/>
          <w:color w:val="000000"/>
        </w:rPr>
        <w:t>знать/понимать:</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алфавит, буквы, буквосочетания; правила чтения и орфографии;</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особенности интонации основных типов предложений;</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название стран изучаемого языка, их столиц;</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высказывания на английском языке;</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 xml:space="preserve">способы ответов на </w:t>
      </w:r>
      <w:proofErr w:type="gramStart"/>
      <w:r w:rsidRPr="00270CFB">
        <w:rPr>
          <w:color w:val="000000"/>
        </w:rPr>
        <w:t>вопрос,  письмо</w:t>
      </w:r>
      <w:proofErr w:type="gramEnd"/>
      <w:r w:rsidRPr="00270CFB">
        <w:rPr>
          <w:color w:val="000000"/>
        </w:rPr>
        <w:t xml:space="preserve">;  </w:t>
      </w:r>
    </w:p>
    <w:p w:rsidR="00D00DB5" w:rsidRPr="00270CFB" w:rsidRDefault="00D00DB5" w:rsidP="00DF2B47">
      <w:pPr>
        <w:pStyle w:val="a3"/>
        <w:numPr>
          <w:ilvl w:val="0"/>
          <w:numId w:val="10"/>
        </w:numPr>
        <w:spacing w:before="0" w:beforeAutospacing="0" w:after="0" w:afterAutospacing="0"/>
        <w:rPr>
          <w:color w:val="000000"/>
        </w:rPr>
      </w:pPr>
      <w:r w:rsidRPr="00270CFB">
        <w:rPr>
          <w:color w:val="000000"/>
        </w:rPr>
        <w:t>основные формы глаголов, времена английского глагола.</w:t>
      </w:r>
    </w:p>
    <w:p w:rsidR="00D00DB5" w:rsidRPr="00270CFB" w:rsidRDefault="00D00DB5" w:rsidP="00DF2B47">
      <w:pPr>
        <w:pStyle w:val="a3"/>
        <w:spacing w:before="0" w:beforeAutospacing="0" w:after="0" w:afterAutospacing="0"/>
        <w:rPr>
          <w:b/>
          <w:color w:val="000000"/>
        </w:rPr>
      </w:pPr>
      <w:r w:rsidRPr="00270CFB">
        <w:rPr>
          <w:b/>
          <w:color w:val="000000"/>
        </w:rPr>
        <w:t>Уметь:</w:t>
      </w:r>
    </w:p>
    <w:p w:rsidR="00D00DB5" w:rsidRPr="00270CFB" w:rsidRDefault="00D00DB5" w:rsidP="00DF2B47">
      <w:pPr>
        <w:pStyle w:val="a3"/>
        <w:spacing w:before="0" w:beforeAutospacing="0" w:after="0" w:afterAutospacing="0"/>
        <w:jc w:val="center"/>
        <w:rPr>
          <w:b/>
          <w:color w:val="000000"/>
        </w:rPr>
      </w:pPr>
      <w:r w:rsidRPr="00270CFB">
        <w:rPr>
          <w:b/>
          <w:color w:val="000000"/>
        </w:rPr>
        <w:t>Говорение</w:t>
      </w:r>
    </w:p>
    <w:p w:rsidR="00D00DB5" w:rsidRPr="00270CFB" w:rsidRDefault="00D00DB5" w:rsidP="00DF2B47">
      <w:pPr>
        <w:pStyle w:val="a3"/>
        <w:spacing w:before="0" w:beforeAutospacing="0" w:after="0" w:afterAutospacing="0"/>
        <w:jc w:val="both"/>
        <w:rPr>
          <w:color w:val="000000"/>
          <w:u w:val="single"/>
        </w:rPr>
      </w:pPr>
      <w:r w:rsidRPr="00270CFB">
        <w:rPr>
          <w:color w:val="000000"/>
          <w:u w:val="single"/>
        </w:rPr>
        <w:t>Диалогическая речь (объем высказывания — 3 реплики с каждой стороны)</w:t>
      </w:r>
    </w:p>
    <w:p w:rsidR="00D00DB5" w:rsidRPr="00270CFB" w:rsidRDefault="00D00DB5" w:rsidP="00DF2B47">
      <w:pPr>
        <w:pStyle w:val="a3"/>
        <w:numPr>
          <w:ilvl w:val="0"/>
          <w:numId w:val="9"/>
        </w:numPr>
        <w:spacing w:before="0" w:beforeAutospacing="0" w:after="0" w:afterAutospacing="0"/>
        <w:jc w:val="both"/>
        <w:rPr>
          <w:color w:val="000000"/>
        </w:rPr>
      </w:pPr>
      <w:r w:rsidRPr="00270CFB">
        <w:rPr>
          <w:i/>
          <w:color w:val="000000"/>
        </w:rPr>
        <w:t>умение вести диалоги этикетного характера.</w:t>
      </w:r>
      <w:r w:rsidRPr="00270CFB">
        <w:rPr>
          <w:color w:val="000000"/>
        </w:rPr>
        <w:t xml:space="preserve"> Школьники совершенствуют свои навыки в умении начинать, поддерживать и завершать диалог; </w:t>
      </w:r>
      <w:proofErr w:type="gramStart"/>
      <w:r w:rsidRPr="00270CFB">
        <w:rPr>
          <w:color w:val="000000"/>
        </w:rPr>
        <w:t>поздравлять ,</w:t>
      </w:r>
      <w:proofErr w:type="gramEnd"/>
      <w:r w:rsidRPr="00270CFB">
        <w:rPr>
          <w:color w:val="000000"/>
        </w:rPr>
        <w:t xml:space="preserve"> выражать пожелания и реагировать на них; выражать благодарность; вежливо переспрашивать; выражать согласие или отказ.</w:t>
      </w:r>
    </w:p>
    <w:p w:rsidR="00D00DB5" w:rsidRPr="00270CFB" w:rsidRDefault="00D00DB5" w:rsidP="00837238">
      <w:pPr>
        <w:pStyle w:val="a3"/>
        <w:numPr>
          <w:ilvl w:val="0"/>
          <w:numId w:val="9"/>
        </w:numPr>
        <w:spacing w:before="0" w:beforeAutospacing="0" w:after="0" w:afterAutospacing="0"/>
        <w:jc w:val="both"/>
        <w:rPr>
          <w:color w:val="000000"/>
        </w:rPr>
      </w:pPr>
      <w:r w:rsidRPr="00270CFB">
        <w:rPr>
          <w:i/>
          <w:color w:val="000000"/>
        </w:rPr>
        <w:t>диалог-расспрос.</w:t>
      </w:r>
      <w:r w:rsidRPr="00270CFB">
        <w:rPr>
          <w:color w:val="000000"/>
        </w:rPr>
        <w:t xml:space="preserve"> Школьники совершенствуют свои навыки в умении сообщать информацию; самостоятельно запрашивать информацию; выражать свое мнение / отношение; переходить с позиции спрашивающего на позиции отвечающего и наоборот; брать / давать интервью.</w:t>
      </w:r>
    </w:p>
    <w:p w:rsidR="00D00DB5" w:rsidRPr="00270CFB" w:rsidRDefault="00D00DB5" w:rsidP="00837238">
      <w:pPr>
        <w:pStyle w:val="a3"/>
        <w:numPr>
          <w:ilvl w:val="0"/>
          <w:numId w:val="9"/>
        </w:numPr>
        <w:spacing w:before="0" w:beforeAutospacing="0" w:after="0" w:afterAutospacing="0"/>
        <w:jc w:val="both"/>
        <w:rPr>
          <w:color w:val="000000"/>
        </w:rPr>
      </w:pPr>
      <w:r w:rsidRPr="00270CFB">
        <w:rPr>
          <w:color w:val="000000"/>
          <w:u w:val="single"/>
        </w:rPr>
        <w:t>диалог – побуждение к действию.</w:t>
      </w:r>
      <w:r w:rsidRPr="00270CFB">
        <w:rPr>
          <w:color w:val="000000"/>
        </w:rPr>
        <w:t xml:space="preserve"> Школьники совершенствуют свои навыки в умении обращаться с </w:t>
      </w:r>
      <w:proofErr w:type="gramStart"/>
      <w:r w:rsidRPr="00270CFB">
        <w:rPr>
          <w:color w:val="000000"/>
        </w:rPr>
        <w:t>просьбой,;</w:t>
      </w:r>
      <w:proofErr w:type="gramEnd"/>
      <w:r w:rsidRPr="00270CFB">
        <w:rPr>
          <w:color w:val="000000"/>
        </w:rPr>
        <w:t xml:space="preserve"> соглашаться или не соглашаться выполнить просьбу; давать советы; принимать или не принимать советы собеседника и объяснять причину своего решения.</w:t>
      </w:r>
    </w:p>
    <w:p w:rsidR="00D00DB5" w:rsidRPr="00270CFB" w:rsidRDefault="00D00DB5" w:rsidP="00837238">
      <w:pPr>
        <w:pStyle w:val="a3"/>
        <w:numPr>
          <w:ilvl w:val="0"/>
          <w:numId w:val="9"/>
        </w:numPr>
        <w:spacing w:before="0" w:beforeAutospacing="0" w:after="0" w:afterAutospacing="0"/>
        <w:jc w:val="both"/>
        <w:rPr>
          <w:color w:val="000000"/>
        </w:rPr>
      </w:pPr>
      <w:r w:rsidRPr="00270CFB">
        <w:rPr>
          <w:color w:val="000000"/>
          <w:u w:val="single"/>
        </w:rPr>
        <w:t>диалог – обмен мнениями.</w:t>
      </w:r>
      <w:r w:rsidRPr="00270CFB">
        <w:rPr>
          <w:color w:val="000000"/>
        </w:rPr>
        <w:t xml:space="preserve"> Школьники совершенствуют свои навыки в умении выслушивать сообщение / мнение партнера; выражать согласии или несогласие с мнением собеседника; выражать свою точку зрения и обосновывать её; выражать сомнение.</w:t>
      </w:r>
    </w:p>
    <w:p w:rsidR="00D00DB5" w:rsidRPr="00270CFB" w:rsidRDefault="00D00DB5" w:rsidP="00837238">
      <w:pPr>
        <w:pStyle w:val="a3"/>
        <w:spacing w:before="0" w:beforeAutospacing="0" w:after="0" w:afterAutospacing="0"/>
        <w:jc w:val="both"/>
        <w:rPr>
          <w:color w:val="000000"/>
          <w:u w:val="single"/>
        </w:rPr>
      </w:pPr>
      <w:r w:rsidRPr="00270CFB">
        <w:rPr>
          <w:color w:val="000000"/>
          <w:u w:val="single"/>
        </w:rPr>
        <w:t>Монологическая речь (8—10 фраз)</w:t>
      </w:r>
    </w:p>
    <w:p w:rsidR="00D00DB5" w:rsidRPr="00270CFB" w:rsidRDefault="00D00DB5" w:rsidP="00837238">
      <w:pPr>
        <w:pStyle w:val="a3"/>
        <w:spacing w:before="0" w:beforeAutospacing="0" w:after="0" w:afterAutospacing="0"/>
        <w:jc w:val="both"/>
        <w:rPr>
          <w:color w:val="000000"/>
        </w:rPr>
      </w:pPr>
      <w:r w:rsidRPr="00270CFB">
        <w:rPr>
          <w:color w:val="000000"/>
        </w:rPr>
        <w:t xml:space="preserve">      Школьники совершенствуют свои навыки в умении высказываться о фактах и событиях, используя основные коммуникативные типы речи, с опорой на ключевые слова, вопросы, план и без опоры; кратко высказываться без предварительной подготовки на заданную тему, использую аргументацию и выражая свое отношение к предмету речи; делать сообщение на заданную тему на основе прочитанного; передавать содержание, основную мысль прочитанного с опорой на текст, ключевые слова или план; кратко излагать результаты выполненной проектной работы.</w:t>
      </w:r>
    </w:p>
    <w:p w:rsidR="00D00DB5" w:rsidRPr="00270CFB" w:rsidRDefault="00D00DB5" w:rsidP="00837238">
      <w:pPr>
        <w:spacing w:after="0" w:line="240" w:lineRule="auto"/>
        <w:ind w:firstLine="708"/>
        <w:rPr>
          <w:rFonts w:ascii="Times New Roman" w:hAnsi="Times New Roman"/>
        </w:rPr>
      </w:pPr>
    </w:p>
    <w:p w:rsidR="00D00DB5" w:rsidRPr="00270CFB" w:rsidRDefault="00D00DB5" w:rsidP="00837238">
      <w:pPr>
        <w:spacing w:after="0" w:line="240" w:lineRule="auto"/>
        <w:ind w:firstLine="708"/>
        <w:jc w:val="center"/>
        <w:rPr>
          <w:rFonts w:ascii="Times New Roman" w:hAnsi="Times New Roman"/>
          <w:b/>
          <w:sz w:val="24"/>
          <w:szCs w:val="24"/>
        </w:rPr>
      </w:pPr>
      <w:proofErr w:type="spellStart"/>
      <w:r w:rsidRPr="00270CFB">
        <w:rPr>
          <w:rFonts w:ascii="Times New Roman" w:hAnsi="Times New Roman"/>
          <w:b/>
          <w:sz w:val="24"/>
          <w:szCs w:val="24"/>
        </w:rPr>
        <w:t>Аудирование</w:t>
      </w:r>
      <w:proofErr w:type="spellEnd"/>
    </w:p>
    <w:p w:rsidR="00D00DB5" w:rsidRPr="00270CFB" w:rsidRDefault="00D00DB5" w:rsidP="00837238">
      <w:pPr>
        <w:spacing w:after="0" w:line="240" w:lineRule="auto"/>
        <w:ind w:firstLine="709"/>
        <w:jc w:val="center"/>
        <w:rPr>
          <w:rFonts w:ascii="Times New Roman" w:hAnsi="Times New Roman"/>
          <w:sz w:val="24"/>
          <w:szCs w:val="24"/>
        </w:rPr>
      </w:pPr>
      <w:r w:rsidRPr="00270CFB">
        <w:rPr>
          <w:rFonts w:ascii="Times New Roman" w:hAnsi="Times New Roman"/>
          <w:sz w:val="24"/>
          <w:szCs w:val="24"/>
        </w:rPr>
        <w:t xml:space="preserve">(время звучания текстов для </w:t>
      </w:r>
      <w:proofErr w:type="spellStart"/>
      <w:r w:rsidRPr="00270CFB">
        <w:rPr>
          <w:rFonts w:ascii="Times New Roman" w:hAnsi="Times New Roman"/>
          <w:sz w:val="24"/>
          <w:szCs w:val="24"/>
        </w:rPr>
        <w:t>аудирования</w:t>
      </w:r>
      <w:proofErr w:type="spellEnd"/>
      <w:r w:rsidRPr="00270CFB">
        <w:rPr>
          <w:rFonts w:ascii="Times New Roman" w:hAnsi="Times New Roman"/>
          <w:sz w:val="24"/>
          <w:szCs w:val="24"/>
        </w:rPr>
        <w:t xml:space="preserve"> — до 2 минут)</w:t>
      </w:r>
    </w:p>
    <w:p w:rsidR="00D00DB5" w:rsidRPr="00270CFB" w:rsidRDefault="00D00DB5" w:rsidP="00837238">
      <w:pPr>
        <w:spacing w:after="0" w:line="240" w:lineRule="auto"/>
        <w:jc w:val="both"/>
        <w:rPr>
          <w:rFonts w:ascii="Times New Roman" w:hAnsi="Times New Roman"/>
          <w:sz w:val="24"/>
          <w:szCs w:val="24"/>
        </w:rPr>
      </w:pPr>
      <w:r w:rsidRPr="00270CFB">
        <w:rPr>
          <w:rFonts w:ascii="Times New Roman" w:hAnsi="Times New Roman"/>
          <w:sz w:val="24"/>
          <w:szCs w:val="24"/>
        </w:rPr>
        <w:t xml:space="preserve">      Школьники совершенствуют свои навыки в умении воспринимать на слух и полностью понимать речь учителя, одноклассников;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 /нужную/ необходимую информацию.</w:t>
      </w:r>
    </w:p>
    <w:p w:rsidR="00D00DB5" w:rsidRPr="00270CFB" w:rsidRDefault="00D00DB5" w:rsidP="00837238">
      <w:pPr>
        <w:spacing w:after="0" w:line="240" w:lineRule="auto"/>
        <w:jc w:val="both"/>
        <w:rPr>
          <w:rFonts w:ascii="Times New Roman" w:hAnsi="Times New Roman"/>
          <w:sz w:val="24"/>
          <w:szCs w:val="24"/>
        </w:rPr>
      </w:pPr>
    </w:p>
    <w:p w:rsidR="00D00DB5" w:rsidRPr="00270CFB" w:rsidRDefault="00D00DB5" w:rsidP="00837238">
      <w:pPr>
        <w:spacing w:after="0" w:line="240" w:lineRule="auto"/>
        <w:jc w:val="center"/>
        <w:rPr>
          <w:rFonts w:ascii="Times New Roman" w:hAnsi="Times New Roman"/>
          <w:b/>
          <w:sz w:val="24"/>
          <w:szCs w:val="24"/>
        </w:rPr>
      </w:pPr>
      <w:r w:rsidRPr="00270CFB">
        <w:rPr>
          <w:rFonts w:ascii="Times New Roman" w:hAnsi="Times New Roman"/>
          <w:b/>
          <w:sz w:val="24"/>
          <w:szCs w:val="24"/>
        </w:rPr>
        <w:lastRenderedPageBreak/>
        <w:t>Чтение</w:t>
      </w:r>
    </w:p>
    <w:p w:rsidR="00D00DB5" w:rsidRPr="00270CFB" w:rsidRDefault="00D00DB5" w:rsidP="00787D8F">
      <w:pPr>
        <w:pStyle w:val="a5"/>
        <w:numPr>
          <w:ilvl w:val="0"/>
          <w:numId w:val="14"/>
        </w:numPr>
        <w:spacing w:after="0" w:line="240" w:lineRule="auto"/>
        <w:ind w:left="142" w:firstLine="0"/>
        <w:jc w:val="both"/>
        <w:rPr>
          <w:rFonts w:ascii="Times New Roman" w:hAnsi="Times New Roman"/>
          <w:sz w:val="24"/>
          <w:szCs w:val="24"/>
        </w:rPr>
      </w:pPr>
      <w:r w:rsidRPr="00270CFB">
        <w:rPr>
          <w:rFonts w:ascii="Times New Roman" w:hAnsi="Times New Roman"/>
          <w:i/>
          <w:sz w:val="24"/>
          <w:szCs w:val="24"/>
        </w:rPr>
        <w:t>читать с пониманием основного содержания (ознакомительное чтение):</w:t>
      </w:r>
      <w:r w:rsidRPr="00270CFB">
        <w:rPr>
          <w:rFonts w:ascii="Times New Roman" w:hAnsi="Times New Roman"/>
          <w:sz w:val="24"/>
          <w:szCs w:val="24"/>
        </w:rPr>
        <w:t xml:space="preserve"> соотносить графический образ слова с его звуковым образом; соблюдать правильное ударение в словах и фразах, интонацию в целом; зрительно воспринимать текст, узнавать знакомые слова и грамматические явления; выделять главные части текста, опуская второстепенные; разбивать текст на относительно самостоятельные смысловые части; игнорировать незнакомые слова, не мешающие пониманию основного содержания текста. (Объем текста до 600 слов)</w:t>
      </w:r>
    </w:p>
    <w:p w:rsidR="00D00DB5" w:rsidRPr="00270CFB" w:rsidRDefault="00D00DB5" w:rsidP="00787D8F">
      <w:pPr>
        <w:pStyle w:val="a5"/>
        <w:numPr>
          <w:ilvl w:val="0"/>
          <w:numId w:val="14"/>
        </w:numPr>
        <w:spacing w:after="0" w:line="240" w:lineRule="auto"/>
        <w:ind w:left="142" w:firstLine="0"/>
        <w:jc w:val="both"/>
        <w:rPr>
          <w:rFonts w:ascii="Times New Roman" w:hAnsi="Times New Roman"/>
          <w:sz w:val="24"/>
          <w:szCs w:val="24"/>
        </w:rPr>
      </w:pPr>
      <w:r w:rsidRPr="00270CFB">
        <w:rPr>
          <w:rFonts w:ascii="Times New Roman" w:hAnsi="Times New Roman"/>
          <w:i/>
          <w:sz w:val="24"/>
          <w:szCs w:val="24"/>
        </w:rPr>
        <w:t>читать с полным понимание содержания (изучающее чтение):</w:t>
      </w:r>
      <w:r w:rsidRPr="00270CFB">
        <w:rPr>
          <w:rFonts w:ascii="Times New Roman" w:hAnsi="Times New Roman"/>
          <w:sz w:val="24"/>
          <w:szCs w:val="24"/>
        </w:rPr>
        <w:t xml:space="preserve"> читать аутентичные тексты разных типов и жанров, полно и точно понимая текст на основе его информационной переработки; озаглавливать текст, его отдельные части;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(языковой догадки, выборочного перевода), а также справочных материалов; прогнозировать содержание текста на основе заголовка или начала текста; устанавливать причинно-следственную взаимосвязь фактов и событий текста; оценивать полученную информацию, выражать свое мнение. (Объем текста до 500 слов)</w:t>
      </w:r>
    </w:p>
    <w:p w:rsidR="00D00DB5" w:rsidRPr="00270CFB" w:rsidRDefault="00D00DB5" w:rsidP="00787D8F">
      <w:pPr>
        <w:pStyle w:val="a5"/>
        <w:numPr>
          <w:ilvl w:val="0"/>
          <w:numId w:val="13"/>
        </w:numPr>
        <w:spacing w:after="0" w:line="240" w:lineRule="auto"/>
        <w:ind w:left="142" w:hanging="11"/>
        <w:jc w:val="both"/>
        <w:rPr>
          <w:rFonts w:ascii="Times New Roman" w:hAnsi="Times New Roman"/>
          <w:sz w:val="24"/>
          <w:szCs w:val="24"/>
        </w:rPr>
      </w:pPr>
      <w:r w:rsidRPr="00270CFB">
        <w:rPr>
          <w:rFonts w:ascii="Times New Roman" w:hAnsi="Times New Roman"/>
          <w:i/>
          <w:sz w:val="24"/>
          <w:szCs w:val="24"/>
        </w:rPr>
        <w:t>читать с выборочным пониманием нужной или интересующей информации (просмотровое / поисковое чтение):</w:t>
      </w:r>
      <w:r w:rsidRPr="00270CFB">
        <w:rPr>
          <w:rFonts w:ascii="Times New Roman" w:hAnsi="Times New Roman"/>
          <w:sz w:val="24"/>
          <w:szCs w:val="24"/>
        </w:rPr>
        <w:t xml:space="preserve"> выбирать необходимую / интересующую информацию, просмотрев один или несколько коротких текстов; находить значение отдельных незнакомых слов </w:t>
      </w:r>
      <w:proofErr w:type="spellStart"/>
      <w:r w:rsidRPr="00270CFB">
        <w:rPr>
          <w:rFonts w:ascii="Times New Roman" w:hAnsi="Times New Roman"/>
          <w:sz w:val="24"/>
          <w:szCs w:val="24"/>
        </w:rPr>
        <w:t>вдвуязычном</w:t>
      </w:r>
      <w:proofErr w:type="spellEnd"/>
      <w:r w:rsidRPr="00270CFB">
        <w:rPr>
          <w:rFonts w:ascii="Times New Roman" w:hAnsi="Times New Roman"/>
          <w:sz w:val="24"/>
          <w:szCs w:val="24"/>
        </w:rPr>
        <w:t xml:space="preserve"> словаре учебника; пользоваться сносками; читать аутентичные тексты с выборочным пониманием значимой/нужной/интересующей информации. (Объем текста до 350 слов)</w:t>
      </w:r>
    </w:p>
    <w:p w:rsidR="00D00DB5" w:rsidRPr="00270CFB" w:rsidRDefault="00D00DB5" w:rsidP="00787D8F">
      <w:pPr>
        <w:spacing w:after="0" w:line="240" w:lineRule="auto"/>
        <w:ind w:firstLine="708"/>
        <w:jc w:val="center"/>
        <w:rPr>
          <w:rFonts w:ascii="Times New Roman" w:hAnsi="Times New Roman"/>
          <w:b/>
          <w:sz w:val="24"/>
          <w:szCs w:val="24"/>
        </w:rPr>
      </w:pPr>
      <w:r w:rsidRPr="00270CFB">
        <w:rPr>
          <w:rFonts w:ascii="Times New Roman" w:hAnsi="Times New Roman"/>
          <w:b/>
          <w:sz w:val="24"/>
          <w:szCs w:val="24"/>
        </w:rPr>
        <w:t>Письмо</w:t>
      </w:r>
    </w:p>
    <w:p w:rsidR="00D00DB5" w:rsidRPr="00270CFB" w:rsidRDefault="00D00DB5" w:rsidP="00787D8F">
      <w:pPr>
        <w:spacing w:after="0" w:line="240" w:lineRule="auto"/>
        <w:ind w:firstLine="709"/>
        <w:jc w:val="both"/>
        <w:rPr>
          <w:rFonts w:ascii="Times New Roman" w:hAnsi="Times New Roman"/>
          <w:sz w:val="24"/>
          <w:szCs w:val="24"/>
        </w:rPr>
      </w:pPr>
      <w:r w:rsidRPr="00270CFB">
        <w:rPr>
          <w:rFonts w:ascii="Times New Roman" w:hAnsi="Times New Roman"/>
          <w:sz w:val="24"/>
          <w:szCs w:val="24"/>
        </w:rPr>
        <w:t>Школьники совершенствуют свои навыки в умении владеть основными правилами орфографии, написанием наиболее употребительных слов; делать краткие выписки из текста с целью их использования в собственных высказываниях; заполнять анкеты и формуляры; писать поздравления, личные письма с опорой на образец с употреблением формул речевого этикета, принятых в стране/странах изучаемого языка; составлять план, тезисы устного или письменного сообщения; кратко излагать результаты проектной деятельности. (объем личного письма до 100 слов, включая адрес.)</w:t>
      </w:r>
    </w:p>
    <w:p w:rsidR="00D00DB5" w:rsidRPr="00270CFB" w:rsidRDefault="00D00DB5" w:rsidP="00787D8F">
      <w:pPr>
        <w:spacing w:after="0" w:line="240" w:lineRule="auto"/>
        <w:ind w:firstLine="709"/>
        <w:jc w:val="center"/>
        <w:rPr>
          <w:rFonts w:ascii="Times New Roman" w:hAnsi="Times New Roman"/>
          <w:b/>
          <w:sz w:val="24"/>
          <w:szCs w:val="24"/>
        </w:rPr>
      </w:pPr>
      <w:r w:rsidRPr="00270CFB">
        <w:rPr>
          <w:rFonts w:ascii="Times New Roman" w:hAnsi="Times New Roman"/>
          <w:b/>
          <w:sz w:val="24"/>
          <w:szCs w:val="24"/>
        </w:rPr>
        <w:t>Языковая грамотность</w:t>
      </w:r>
    </w:p>
    <w:p w:rsidR="00D00DB5" w:rsidRPr="00270CFB" w:rsidRDefault="00D00DB5" w:rsidP="00787D8F">
      <w:pPr>
        <w:spacing w:after="0" w:line="240" w:lineRule="auto"/>
        <w:rPr>
          <w:rFonts w:ascii="Times New Roman" w:hAnsi="Times New Roman"/>
          <w:b/>
          <w:sz w:val="24"/>
          <w:szCs w:val="24"/>
        </w:rPr>
      </w:pPr>
      <w:r w:rsidRPr="00270CFB">
        <w:rPr>
          <w:rFonts w:ascii="Times New Roman" w:hAnsi="Times New Roman"/>
          <w:b/>
          <w:sz w:val="24"/>
          <w:szCs w:val="24"/>
        </w:rPr>
        <w:t>Орфография</w:t>
      </w:r>
    </w:p>
    <w:p w:rsidR="00D00DB5" w:rsidRPr="00270CFB" w:rsidRDefault="00D00DB5" w:rsidP="00787D8F">
      <w:pPr>
        <w:spacing w:after="0" w:line="240" w:lineRule="auto"/>
        <w:ind w:firstLine="709"/>
        <w:jc w:val="both"/>
        <w:rPr>
          <w:rFonts w:ascii="Times New Roman" w:hAnsi="Times New Roman"/>
          <w:sz w:val="24"/>
          <w:szCs w:val="24"/>
        </w:rPr>
      </w:pPr>
      <w:r w:rsidRPr="00270CFB">
        <w:rPr>
          <w:rFonts w:ascii="Times New Roman" w:hAnsi="Times New Roman"/>
          <w:sz w:val="24"/>
          <w:szCs w:val="24"/>
        </w:rPr>
        <w:t>Знание правил чтения и орфографии и навыки их применения на основе изучаемого лексико-грамматического материала.</w:t>
      </w:r>
    </w:p>
    <w:p w:rsidR="00D00DB5" w:rsidRPr="00270CFB" w:rsidRDefault="00D00DB5" w:rsidP="00787D8F">
      <w:pPr>
        <w:spacing w:after="0" w:line="240" w:lineRule="auto"/>
        <w:jc w:val="both"/>
        <w:rPr>
          <w:rFonts w:ascii="Times New Roman" w:hAnsi="Times New Roman"/>
          <w:b/>
          <w:sz w:val="24"/>
          <w:szCs w:val="24"/>
        </w:rPr>
      </w:pPr>
      <w:r w:rsidRPr="00270CFB">
        <w:rPr>
          <w:rFonts w:ascii="Times New Roman" w:hAnsi="Times New Roman"/>
          <w:b/>
          <w:sz w:val="24"/>
          <w:szCs w:val="24"/>
        </w:rPr>
        <w:t>Фонетическая сторона речи</w:t>
      </w:r>
    </w:p>
    <w:p w:rsidR="00D00DB5" w:rsidRPr="00270CFB" w:rsidRDefault="00D00DB5" w:rsidP="00787D8F">
      <w:pPr>
        <w:spacing w:after="0" w:line="240" w:lineRule="auto"/>
        <w:ind w:firstLine="709"/>
        <w:jc w:val="both"/>
        <w:rPr>
          <w:rFonts w:ascii="Times New Roman" w:hAnsi="Times New Roman"/>
          <w:sz w:val="24"/>
          <w:szCs w:val="24"/>
        </w:rPr>
      </w:pPr>
      <w:r w:rsidRPr="00270CFB">
        <w:rPr>
          <w:rFonts w:ascii="Times New Roman" w:hAnsi="Times New Roman"/>
          <w:sz w:val="24"/>
          <w:szCs w:val="24"/>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D00DB5" w:rsidRPr="00270CFB" w:rsidRDefault="00D00DB5" w:rsidP="00787D8F">
      <w:pPr>
        <w:spacing w:after="0" w:line="240" w:lineRule="auto"/>
        <w:jc w:val="both"/>
        <w:rPr>
          <w:rFonts w:ascii="Times New Roman" w:hAnsi="Times New Roman"/>
          <w:b/>
          <w:sz w:val="24"/>
          <w:szCs w:val="24"/>
        </w:rPr>
      </w:pPr>
      <w:r w:rsidRPr="00270CFB">
        <w:rPr>
          <w:rFonts w:ascii="Times New Roman" w:hAnsi="Times New Roman"/>
          <w:b/>
          <w:sz w:val="24"/>
          <w:szCs w:val="24"/>
        </w:rPr>
        <w:t>Лексическая сторона речи</w:t>
      </w:r>
    </w:p>
    <w:p w:rsidR="00D00DB5" w:rsidRPr="00270CFB" w:rsidRDefault="00D00DB5" w:rsidP="00787D8F">
      <w:pPr>
        <w:spacing w:after="0" w:line="240" w:lineRule="auto"/>
        <w:ind w:firstLine="709"/>
        <w:jc w:val="both"/>
        <w:rPr>
          <w:rFonts w:ascii="Times New Roman" w:hAnsi="Times New Roman"/>
          <w:sz w:val="24"/>
          <w:szCs w:val="24"/>
        </w:rPr>
      </w:pPr>
      <w:r w:rsidRPr="00270CFB">
        <w:rPr>
          <w:rFonts w:ascii="Times New Roman" w:hAnsi="Times New Roman"/>
          <w:sz w:val="24"/>
          <w:szCs w:val="24"/>
        </w:rPr>
        <w:t>Навыки распознавания и употребления в речи лексических единиц, обслуживающих ситуации общения в рамках тематики, представленной в учебнике, в том числе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основные способы словообразования: аффиксация, словосложение, конверсия.</w:t>
      </w:r>
    </w:p>
    <w:p w:rsidR="00D00DB5" w:rsidRPr="00270CFB" w:rsidRDefault="00D00DB5" w:rsidP="00787D8F">
      <w:pPr>
        <w:spacing w:after="0" w:line="240" w:lineRule="auto"/>
        <w:jc w:val="both"/>
        <w:rPr>
          <w:rFonts w:ascii="Times New Roman" w:hAnsi="Times New Roman"/>
          <w:b/>
          <w:sz w:val="24"/>
          <w:szCs w:val="24"/>
        </w:rPr>
      </w:pPr>
      <w:r w:rsidRPr="00270CFB">
        <w:rPr>
          <w:rFonts w:ascii="Times New Roman" w:hAnsi="Times New Roman"/>
          <w:b/>
          <w:sz w:val="24"/>
          <w:szCs w:val="24"/>
        </w:rPr>
        <w:t>Грамматическая сторона речи</w:t>
      </w:r>
    </w:p>
    <w:p w:rsidR="00D00DB5" w:rsidRPr="00270CFB" w:rsidRDefault="00D00DB5" w:rsidP="00787D8F">
      <w:pPr>
        <w:spacing w:after="0" w:line="240" w:lineRule="auto"/>
        <w:ind w:firstLine="709"/>
        <w:jc w:val="both"/>
        <w:rPr>
          <w:rFonts w:ascii="Times New Roman" w:hAnsi="Times New Roman"/>
          <w:sz w:val="24"/>
          <w:szCs w:val="24"/>
        </w:rPr>
      </w:pPr>
      <w:r w:rsidRPr="00270CFB">
        <w:rPr>
          <w:rFonts w:ascii="Times New Roman" w:hAnsi="Times New Roman"/>
          <w:sz w:val="24"/>
          <w:szCs w:val="24"/>
        </w:rPr>
        <w:t>Знание признаков нераспространенных и распространенных простых предложений, безличных предложений, использование прямого и обратного порядка слов. Навыки распознавания и употребления в речи следующих грамматических явлений:</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нераспространенные и распространенные простые предложения, в том числе с несколькими обстоятельствами, следующими в определенном порядке (</w:t>
      </w:r>
      <w:r w:rsidRPr="00270CFB">
        <w:rPr>
          <w:rFonts w:ascii="Times New Roman" w:hAnsi="Times New Roman"/>
          <w:sz w:val="24"/>
          <w:szCs w:val="24"/>
          <w:lang w:val="en-US"/>
        </w:rPr>
        <w:t>They</w:t>
      </w:r>
      <w:r w:rsidRPr="00270CFB">
        <w:rPr>
          <w:rFonts w:ascii="Times New Roman" w:hAnsi="Times New Roman"/>
          <w:sz w:val="24"/>
          <w:szCs w:val="24"/>
        </w:rPr>
        <w:t xml:space="preserve"> </w:t>
      </w:r>
      <w:r w:rsidRPr="00270CFB">
        <w:rPr>
          <w:rFonts w:ascii="Times New Roman" w:hAnsi="Times New Roman"/>
          <w:sz w:val="24"/>
          <w:szCs w:val="24"/>
          <w:lang w:val="en-US"/>
        </w:rPr>
        <w:t>gave</w:t>
      </w:r>
      <w:r w:rsidRPr="00270CFB">
        <w:rPr>
          <w:rFonts w:ascii="Times New Roman" w:hAnsi="Times New Roman"/>
          <w:sz w:val="24"/>
          <w:szCs w:val="24"/>
        </w:rPr>
        <w:t xml:space="preserve"> </w:t>
      </w:r>
      <w:r w:rsidRPr="00270CFB">
        <w:rPr>
          <w:rFonts w:ascii="Times New Roman" w:hAnsi="Times New Roman"/>
          <w:sz w:val="24"/>
          <w:szCs w:val="24"/>
          <w:lang w:val="en-US"/>
        </w:rPr>
        <w:t>me</w:t>
      </w:r>
      <w:r w:rsidRPr="00270CFB">
        <w:rPr>
          <w:rFonts w:ascii="Times New Roman" w:hAnsi="Times New Roman"/>
          <w:sz w:val="24"/>
          <w:szCs w:val="24"/>
        </w:rPr>
        <w:t xml:space="preserve"> </w:t>
      </w:r>
      <w:r w:rsidRPr="00270CFB">
        <w:rPr>
          <w:rFonts w:ascii="Times New Roman" w:hAnsi="Times New Roman"/>
          <w:sz w:val="24"/>
          <w:szCs w:val="24"/>
          <w:lang w:val="en-US"/>
        </w:rPr>
        <w:t>a</w:t>
      </w:r>
      <w:r w:rsidRPr="00270CFB">
        <w:rPr>
          <w:rFonts w:ascii="Times New Roman" w:hAnsi="Times New Roman"/>
          <w:sz w:val="24"/>
          <w:szCs w:val="24"/>
        </w:rPr>
        <w:t xml:space="preserve"> </w:t>
      </w:r>
      <w:r w:rsidRPr="00270CFB">
        <w:rPr>
          <w:rFonts w:ascii="Times New Roman" w:hAnsi="Times New Roman"/>
          <w:sz w:val="24"/>
          <w:szCs w:val="24"/>
          <w:lang w:val="en-US"/>
        </w:rPr>
        <w:t>nice</w:t>
      </w:r>
      <w:r w:rsidRPr="00270CFB">
        <w:rPr>
          <w:rFonts w:ascii="Times New Roman" w:hAnsi="Times New Roman"/>
          <w:sz w:val="24"/>
          <w:szCs w:val="24"/>
        </w:rPr>
        <w:t xml:space="preserve"> </w:t>
      </w:r>
      <w:r w:rsidRPr="00270CFB">
        <w:rPr>
          <w:rFonts w:ascii="Times New Roman" w:hAnsi="Times New Roman"/>
          <w:sz w:val="24"/>
          <w:szCs w:val="24"/>
          <w:lang w:val="en-US"/>
        </w:rPr>
        <w:t>book</w:t>
      </w:r>
      <w:r w:rsidRPr="00270CFB">
        <w:rPr>
          <w:rFonts w:ascii="Times New Roman" w:hAnsi="Times New Roman"/>
          <w:sz w:val="24"/>
          <w:szCs w:val="24"/>
        </w:rPr>
        <w:t xml:space="preserve"> </w:t>
      </w:r>
      <w:r w:rsidRPr="00270CFB">
        <w:rPr>
          <w:rFonts w:ascii="Times New Roman" w:hAnsi="Times New Roman"/>
          <w:sz w:val="24"/>
          <w:szCs w:val="24"/>
          <w:lang w:val="en-US"/>
        </w:rPr>
        <w:t>last</w:t>
      </w:r>
      <w:r w:rsidRPr="00270CFB">
        <w:rPr>
          <w:rFonts w:ascii="Times New Roman" w:hAnsi="Times New Roman"/>
          <w:sz w:val="24"/>
          <w:szCs w:val="24"/>
        </w:rPr>
        <w:t xml:space="preserve"> </w:t>
      </w:r>
      <w:r w:rsidRPr="00270CFB">
        <w:rPr>
          <w:rFonts w:ascii="Times New Roman" w:hAnsi="Times New Roman"/>
          <w:sz w:val="24"/>
          <w:szCs w:val="24"/>
          <w:lang w:val="en-US"/>
        </w:rPr>
        <w:t>week</w:t>
      </w:r>
      <w:r w:rsidRPr="00270CFB">
        <w:rPr>
          <w:rFonts w:ascii="Times New Roman" w:hAnsi="Times New Roman"/>
          <w:sz w:val="24"/>
          <w:szCs w:val="24"/>
        </w:rPr>
        <w:t xml:space="preserve">.); предложения с начальным </w:t>
      </w:r>
      <w:proofErr w:type="spellStart"/>
      <w:r w:rsidRPr="00270CFB">
        <w:rPr>
          <w:rFonts w:ascii="Times New Roman" w:hAnsi="Times New Roman"/>
          <w:sz w:val="24"/>
          <w:szCs w:val="24"/>
        </w:rPr>
        <w:t>It</w:t>
      </w:r>
      <w:proofErr w:type="spellEnd"/>
      <w:r w:rsidRPr="00270CFB">
        <w:rPr>
          <w:rFonts w:ascii="Times New Roman" w:hAnsi="Times New Roman"/>
          <w:sz w:val="24"/>
          <w:szCs w:val="24"/>
        </w:rPr>
        <w:t xml:space="preserve"> и с начальным </w:t>
      </w:r>
      <w:proofErr w:type="spellStart"/>
      <w:r w:rsidRPr="00270CFB">
        <w:rPr>
          <w:rFonts w:ascii="Times New Roman" w:hAnsi="Times New Roman"/>
          <w:sz w:val="24"/>
          <w:szCs w:val="24"/>
        </w:rPr>
        <w:t>There</w:t>
      </w:r>
      <w:proofErr w:type="spellEnd"/>
      <w:r w:rsidRPr="00270CFB">
        <w:rPr>
          <w:rFonts w:ascii="Times New Roman" w:hAnsi="Times New Roman"/>
          <w:sz w:val="24"/>
          <w:szCs w:val="24"/>
        </w:rPr>
        <w:t xml:space="preserve"> + </w:t>
      </w:r>
      <w:proofErr w:type="spellStart"/>
      <w:r w:rsidRPr="00270CFB">
        <w:rPr>
          <w:rFonts w:ascii="Times New Roman" w:hAnsi="Times New Roman"/>
          <w:sz w:val="24"/>
          <w:szCs w:val="24"/>
        </w:rPr>
        <w:t>to</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be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It’s</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cold</w:t>
      </w:r>
      <w:proofErr w:type="spellEnd"/>
      <w:r w:rsidRPr="00270CFB">
        <w:rPr>
          <w:rFonts w:ascii="Times New Roman" w:hAnsi="Times New Roman"/>
          <w:sz w:val="24"/>
          <w:szCs w:val="24"/>
        </w:rPr>
        <w:t xml:space="preserve">. </w:t>
      </w:r>
      <w:r w:rsidRPr="00270CFB">
        <w:rPr>
          <w:rFonts w:ascii="Times New Roman" w:hAnsi="Times New Roman"/>
          <w:sz w:val="24"/>
          <w:szCs w:val="24"/>
          <w:lang w:val="en-US"/>
        </w:rPr>
        <w:t>There</w:t>
      </w:r>
      <w:r w:rsidRPr="00270CFB">
        <w:rPr>
          <w:rFonts w:ascii="Times New Roman" w:hAnsi="Times New Roman"/>
          <w:sz w:val="24"/>
          <w:szCs w:val="24"/>
        </w:rPr>
        <w:t xml:space="preserve"> </w:t>
      </w:r>
      <w:r w:rsidRPr="00270CFB">
        <w:rPr>
          <w:rFonts w:ascii="Times New Roman" w:hAnsi="Times New Roman"/>
          <w:sz w:val="24"/>
          <w:szCs w:val="24"/>
          <w:lang w:val="en-US"/>
        </w:rPr>
        <w:t>is</w:t>
      </w:r>
      <w:r w:rsidRPr="00270CFB">
        <w:rPr>
          <w:rFonts w:ascii="Times New Roman" w:hAnsi="Times New Roman"/>
          <w:sz w:val="24"/>
          <w:szCs w:val="24"/>
        </w:rPr>
        <w:t xml:space="preserve"> </w:t>
      </w:r>
      <w:r w:rsidRPr="00270CFB">
        <w:rPr>
          <w:rFonts w:ascii="Times New Roman" w:hAnsi="Times New Roman"/>
          <w:sz w:val="24"/>
          <w:szCs w:val="24"/>
          <w:lang w:val="en-US"/>
        </w:rPr>
        <w:t>a</w:t>
      </w:r>
      <w:r w:rsidRPr="00270CFB">
        <w:rPr>
          <w:rFonts w:ascii="Times New Roman" w:hAnsi="Times New Roman"/>
          <w:sz w:val="24"/>
          <w:szCs w:val="24"/>
        </w:rPr>
        <w:t xml:space="preserve"> </w:t>
      </w:r>
      <w:r w:rsidRPr="00270CFB">
        <w:rPr>
          <w:rFonts w:ascii="Times New Roman" w:hAnsi="Times New Roman"/>
          <w:sz w:val="24"/>
          <w:szCs w:val="24"/>
          <w:lang w:val="en-US"/>
        </w:rPr>
        <w:t>cup</w:t>
      </w:r>
      <w:r w:rsidRPr="00270CFB">
        <w:rPr>
          <w:rFonts w:ascii="Times New Roman" w:hAnsi="Times New Roman"/>
          <w:sz w:val="24"/>
          <w:szCs w:val="24"/>
        </w:rPr>
        <w:t xml:space="preserve"> </w:t>
      </w:r>
      <w:r w:rsidRPr="00270CFB">
        <w:rPr>
          <w:rFonts w:ascii="Times New Roman" w:hAnsi="Times New Roman"/>
          <w:sz w:val="24"/>
          <w:szCs w:val="24"/>
          <w:lang w:val="en-US"/>
        </w:rPr>
        <w:t>on</w:t>
      </w:r>
      <w:r w:rsidRPr="00270CFB">
        <w:rPr>
          <w:rFonts w:ascii="Times New Roman" w:hAnsi="Times New Roman"/>
          <w:sz w:val="24"/>
          <w:szCs w:val="24"/>
        </w:rPr>
        <w:t xml:space="preserve"> </w:t>
      </w:r>
      <w:r w:rsidRPr="00270CFB">
        <w:rPr>
          <w:rFonts w:ascii="Times New Roman" w:hAnsi="Times New Roman"/>
          <w:sz w:val="24"/>
          <w:szCs w:val="24"/>
          <w:lang w:val="en-US"/>
        </w:rPr>
        <w:t>the</w:t>
      </w:r>
      <w:r w:rsidRPr="00270CFB">
        <w:rPr>
          <w:rFonts w:ascii="Times New Roman" w:hAnsi="Times New Roman"/>
          <w:sz w:val="24"/>
          <w:szCs w:val="24"/>
        </w:rPr>
        <w:t xml:space="preserve"> </w:t>
      </w:r>
      <w:r w:rsidRPr="00270CFB">
        <w:rPr>
          <w:rFonts w:ascii="Times New Roman" w:hAnsi="Times New Roman"/>
          <w:sz w:val="24"/>
          <w:szCs w:val="24"/>
          <w:lang w:val="en-US"/>
        </w:rPr>
        <w:t>table</w:t>
      </w:r>
      <w:r w:rsidRPr="00270CFB">
        <w:rPr>
          <w:rFonts w:ascii="Times New Roman" w:hAnsi="Times New Roman"/>
          <w:sz w:val="24"/>
          <w:szCs w:val="24"/>
        </w:rPr>
        <w:t>.)</w:t>
      </w:r>
      <w:proofErr w:type="gramStart"/>
      <w:r w:rsidRPr="00270CFB">
        <w:rPr>
          <w:rFonts w:ascii="Times New Roman" w:hAnsi="Times New Roman"/>
          <w:sz w:val="24"/>
          <w:szCs w:val="24"/>
        </w:rPr>
        <w:t>;</w:t>
      </w:r>
      <w:proofErr w:type="gramEnd"/>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proofErr w:type="spellStart"/>
      <w:r w:rsidRPr="00270CFB">
        <w:rPr>
          <w:rFonts w:ascii="Times New Roman" w:hAnsi="Times New Roman"/>
          <w:sz w:val="24"/>
          <w:szCs w:val="24"/>
        </w:rPr>
        <w:t>сложносочинительные</w:t>
      </w:r>
      <w:proofErr w:type="spellEnd"/>
      <w:r w:rsidRPr="00270CFB">
        <w:rPr>
          <w:rFonts w:ascii="Times New Roman" w:hAnsi="Times New Roman"/>
          <w:sz w:val="24"/>
          <w:szCs w:val="24"/>
        </w:rPr>
        <w:t xml:space="preserve"> предложения с сочинительными союзами </w:t>
      </w:r>
      <w:proofErr w:type="spellStart"/>
      <w:r w:rsidRPr="00270CFB">
        <w:rPr>
          <w:rFonts w:ascii="Times New Roman" w:hAnsi="Times New Roman"/>
          <w:sz w:val="24"/>
          <w:szCs w:val="24"/>
        </w:rPr>
        <w:t>and</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but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or</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lang w:val="en-US"/>
        </w:rPr>
      </w:pPr>
      <w:r w:rsidRPr="00270CFB">
        <w:rPr>
          <w:rFonts w:ascii="Times New Roman" w:hAnsi="Times New Roman"/>
          <w:sz w:val="24"/>
          <w:szCs w:val="24"/>
        </w:rPr>
        <w:t xml:space="preserve">сложноподчиненные предложения с союзами и союзными словами </w:t>
      </w:r>
      <w:r w:rsidRPr="00270CFB">
        <w:rPr>
          <w:rFonts w:ascii="Times New Roman" w:hAnsi="Times New Roman"/>
          <w:sz w:val="24"/>
          <w:szCs w:val="24"/>
          <w:lang w:val="en-US"/>
        </w:rPr>
        <w:t xml:space="preserve">what, when, why, that, which, who, if, because, that’s why, </w:t>
      </w:r>
      <w:proofErr w:type="spellStart"/>
      <w:r w:rsidRPr="00270CFB">
        <w:rPr>
          <w:rFonts w:ascii="Times New Roman" w:hAnsi="Times New Roman"/>
          <w:sz w:val="24"/>
          <w:szCs w:val="24"/>
          <w:lang w:val="en-US"/>
        </w:rPr>
        <w:t>than</w:t>
      </w:r>
      <w:proofErr w:type="spellEnd"/>
      <w:r w:rsidRPr="00270CFB">
        <w:rPr>
          <w:rFonts w:ascii="Times New Roman" w:hAnsi="Times New Roman"/>
          <w:sz w:val="24"/>
          <w:szCs w:val="24"/>
          <w:lang w:val="en-US"/>
        </w:rPr>
        <w:t>, so;</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 xml:space="preserve">сложноподчиненные предложения </w:t>
      </w:r>
      <w:proofErr w:type="gramStart"/>
      <w:r w:rsidRPr="00270CFB">
        <w:rPr>
          <w:rFonts w:ascii="Times New Roman" w:hAnsi="Times New Roman"/>
          <w:sz w:val="24"/>
          <w:szCs w:val="24"/>
        </w:rPr>
        <w:t>с придаточными времени</w:t>
      </w:r>
      <w:proofErr w:type="gramEnd"/>
      <w:r w:rsidRPr="00270CFB">
        <w:rPr>
          <w:rFonts w:ascii="Times New Roman" w:hAnsi="Times New Roman"/>
          <w:sz w:val="24"/>
          <w:szCs w:val="24"/>
        </w:rPr>
        <w:t xml:space="preserve"> (</w:t>
      </w:r>
      <w:proofErr w:type="spellStart"/>
      <w:r w:rsidRPr="00270CFB">
        <w:rPr>
          <w:rFonts w:ascii="Times New Roman" w:hAnsi="Times New Roman"/>
          <w:sz w:val="24"/>
          <w:szCs w:val="24"/>
        </w:rPr>
        <w:t>for</w:t>
      </w:r>
      <w:proofErr w:type="spellEnd"/>
      <w:r w:rsidRPr="00270CFB">
        <w:rPr>
          <w:rFonts w:ascii="Times New Roman" w:hAnsi="Times New Roman"/>
          <w:sz w:val="24"/>
          <w:szCs w:val="24"/>
        </w:rPr>
        <w:t xml:space="preserve">, </w:t>
      </w:r>
      <w:r w:rsidRPr="00270CFB">
        <w:rPr>
          <w:rFonts w:ascii="Times New Roman" w:hAnsi="Times New Roman"/>
          <w:sz w:val="24"/>
          <w:szCs w:val="24"/>
          <w:lang w:val="en-US"/>
        </w:rPr>
        <w:t>since</w:t>
      </w:r>
      <w:r w:rsidRPr="00270CFB">
        <w:rPr>
          <w:rFonts w:ascii="Times New Roman" w:hAnsi="Times New Roman"/>
          <w:sz w:val="24"/>
          <w:szCs w:val="24"/>
        </w:rPr>
        <w:t xml:space="preserve">, </w:t>
      </w:r>
      <w:r w:rsidRPr="00270CFB">
        <w:rPr>
          <w:rFonts w:ascii="Times New Roman" w:hAnsi="Times New Roman"/>
          <w:sz w:val="24"/>
          <w:szCs w:val="24"/>
          <w:lang w:val="en-US"/>
        </w:rPr>
        <w:t>during</w:t>
      </w:r>
      <w:r w:rsidRPr="00270CFB">
        <w:rPr>
          <w:rFonts w:ascii="Times New Roman" w:hAnsi="Times New Roman"/>
          <w:sz w:val="24"/>
          <w:szCs w:val="24"/>
        </w:rPr>
        <w:t>), цели (</w:t>
      </w:r>
      <w:r w:rsidRPr="00270CFB">
        <w:rPr>
          <w:rFonts w:ascii="Times New Roman" w:hAnsi="Times New Roman"/>
          <w:sz w:val="24"/>
          <w:szCs w:val="24"/>
          <w:lang w:val="en-US"/>
        </w:rPr>
        <w:t>so</w:t>
      </w:r>
      <w:r w:rsidRPr="00270CFB">
        <w:rPr>
          <w:rFonts w:ascii="Times New Roman" w:hAnsi="Times New Roman"/>
          <w:sz w:val="24"/>
          <w:szCs w:val="24"/>
        </w:rPr>
        <w:t xml:space="preserve">, </w:t>
      </w:r>
      <w:r w:rsidRPr="00270CFB">
        <w:rPr>
          <w:rFonts w:ascii="Times New Roman" w:hAnsi="Times New Roman"/>
          <w:sz w:val="24"/>
          <w:szCs w:val="24"/>
          <w:lang w:val="en-US"/>
        </w:rPr>
        <w:t>that</w:t>
      </w:r>
      <w:r w:rsidRPr="00270CFB">
        <w:rPr>
          <w:rFonts w:ascii="Times New Roman" w:hAnsi="Times New Roman"/>
          <w:sz w:val="24"/>
          <w:szCs w:val="24"/>
        </w:rPr>
        <w:t>), условия (</w:t>
      </w:r>
      <w:r w:rsidRPr="00270CFB">
        <w:rPr>
          <w:rFonts w:ascii="Times New Roman" w:hAnsi="Times New Roman"/>
          <w:sz w:val="24"/>
          <w:szCs w:val="24"/>
          <w:lang w:val="en-US"/>
        </w:rPr>
        <w:t>if</w:t>
      </w:r>
      <w:r w:rsidRPr="00270CFB">
        <w:rPr>
          <w:rFonts w:ascii="Times New Roman" w:hAnsi="Times New Roman"/>
          <w:sz w:val="24"/>
          <w:szCs w:val="24"/>
        </w:rPr>
        <w:t>), определительными (</w:t>
      </w:r>
      <w:r w:rsidRPr="00270CFB">
        <w:rPr>
          <w:rFonts w:ascii="Times New Roman" w:hAnsi="Times New Roman"/>
          <w:sz w:val="24"/>
          <w:szCs w:val="24"/>
          <w:lang w:val="en-US"/>
        </w:rPr>
        <w:t>who</w:t>
      </w:r>
      <w:r w:rsidRPr="00270CFB">
        <w:rPr>
          <w:rFonts w:ascii="Times New Roman" w:hAnsi="Times New Roman"/>
          <w:sz w:val="24"/>
          <w:szCs w:val="24"/>
        </w:rPr>
        <w:t xml:space="preserve">, </w:t>
      </w:r>
      <w:r w:rsidRPr="00270CFB">
        <w:rPr>
          <w:rFonts w:ascii="Times New Roman" w:hAnsi="Times New Roman"/>
          <w:sz w:val="24"/>
          <w:szCs w:val="24"/>
          <w:lang w:val="en-US"/>
        </w:rPr>
        <w:t>which</w:t>
      </w:r>
      <w:r w:rsidRPr="00270CFB">
        <w:rPr>
          <w:rFonts w:ascii="Times New Roman" w:hAnsi="Times New Roman"/>
          <w:sz w:val="24"/>
          <w:szCs w:val="24"/>
        </w:rPr>
        <w:t xml:space="preserve">, </w:t>
      </w:r>
      <w:r w:rsidRPr="00270CFB">
        <w:rPr>
          <w:rFonts w:ascii="Times New Roman" w:hAnsi="Times New Roman"/>
          <w:sz w:val="24"/>
          <w:szCs w:val="24"/>
          <w:lang w:val="en-US"/>
        </w:rPr>
        <w:t>that</w:t>
      </w:r>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lastRenderedPageBreak/>
        <w:t>условные предложения реального и нереального характера;</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все типы вопросительных предложений (общий, специальный, альтернативный, разделительный вопросы;</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побудительные предложения в утвердительной (</w:t>
      </w:r>
      <w:proofErr w:type="spellStart"/>
      <w:r w:rsidRPr="00270CFB">
        <w:rPr>
          <w:rFonts w:ascii="Times New Roman" w:hAnsi="Times New Roman"/>
          <w:sz w:val="24"/>
          <w:szCs w:val="24"/>
        </w:rPr>
        <w:t>Be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careful</w:t>
      </w:r>
      <w:proofErr w:type="spellEnd"/>
      <w:r w:rsidRPr="00270CFB">
        <w:rPr>
          <w:rFonts w:ascii="Times New Roman" w:hAnsi="Times New Roman"/>
          <w:sz w:val="24"/>
          <w:szCs w:val="24"/>
        </w:rPr>
        <w:t>.) и отрицательной (</w:t>
      </w:r>
      <w:r w:rsidRPr="00270CFB">
        <w:rPr>
          <w:rFonts w:ascii="Times New Roman" w:hAnsi="Times New Roman"/>
          <w:sz w:val="24"/>
          <w:szCs w:val="24"/>
          <w:lang w:val="en-US"/>
        </w:rPr>
        <w:t>Don</w:t>
      </w:r>
      <w:r w:rsidRPr="00270CFB">
        <w:rPr>
          <w:rFonts w:ascii="Times New Roman" w:hAnsi="Times New Roman"/>
          <w:sz w:val="24"/>
          <w:szCs w:val="24"/>
        </w:rPr>
        <w:t>’</w:t>
      </w:r>
      <w:r w:rsidRPr="00270CFB">
        <w:rPr>
          <w:rFonts w:ascii="Times New Roman" w:hAnsi="Times New Roman"/>
          <w:sz w:val="24"/>
          <w:szCs w:val="24"/>
          <w:lang w:val="en-US"/>
        </w:rPr>
        <w:t>t</w:t>
      </w:r>
      <w:r w:rsidRPr="00270CFB">
        <w:rPr>
          <w:rFonts w:ascii="Times New Roman" w:hAnsi="Times New Roman"/>
          <w:sz w:val="24"/>
          <w:szCs w:val="24"/>
        </w:rPr>
        <w:t xml:space="preserve"> </w:t>
      </w:r>
      <w:r w:rsidRPr="00270CFB">
        <w:rPr>
          <w:rFonts w:ascii="Times New Roman" w:hAnsi="Times New Roman"/>
          <w:sz w:val="24"/>
          <w:szCs w:val="24"/>
          <w:lang w:val="en-US"/>
        </w:rPr>
        <w:t>make</w:t>
      </w:r>
      <w:r w:rsidRPr="00270CFB">
        <w:rPr>
          <w:rFonts w:ascii="Times New Roman" w:hAnsi="Times New Roman"/>
          <w:sz w:val="24"/>
          <w:szCs w:val="24"/>
        </w:rPr>
        <w:t xml:space="preserve"> </w:t>
      </w:r>
      <w:r w:rsidRPr="00270CFB">
        <w:rPr>
          <w:rFonts w:ascii="Times New Roman" w:hAnsi="Times New Roman"/>
          <w:sz w:val="24"/>
          <w:szCs w:val="24"/>
          <w:lang w:val="en-US"/>
        </w:rPr>
        <w:t>much</w:t>
      </w:r>
      <w:r w:rsidRPr="00270CFB">
        <w:rPr>
          <w:rFonts w:ascii="Times New Roman" w:hAnsi="Times New Roman"/>
          <w:sz w:val="24"/>
          <w:szCs w:val="24"/>
        </w:rPr>
        <w:t xml:space="preserve"> </w:t>
      </w:r>
      <w:r w:rsidRPr="00270CFB">
        <w:rPr>
          <w:rFonts w:ascii="Times New Roman" w:hAnsi="Times New Roman"/>
          <w:sz w:val="24"/>
          <w:szCs w:val="24"/>
          <w:lang w:val="en-US"/>
        </w:rPr>
        <w:t>noise</w:t>
      </w:r>
      <w:r w:rsidRPr="00270CFB">
        <w:rPr>
          <w:rFonts w:ascii="Times New Roman" w:hAnsi="Times New Roman"/>
          <w:sz w:val="24"/>
          <w:szCs w:val="24"/>
        </w:rPr>
        <w:t>.) форме;</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lang w:val="en-US"/>
        </w:rPr>
      </w:pPr>
      <w:r w:rsidRPr="00270CFB">
        <w:rPr>
          <w:rFonts w:ascii="Times New Roman" w:hAnsi="Times New Roman"/>
          <w:sz w:val="24"/>
          <w:szCs w:val="24"/>
        </w:rPr>
        <w:t>предложения</w:t>
      </w:r>
      <w:r w:rsidRPr="00270CFB">
        <w:rPr>
          <w:rFonts w:ascii="Times New Roman" w:hAnsi="Times New Roman"/>
          <w:sz w:val="24"/>
          <w:szCs w:val="24"/>
          <w:lang w:val="en-US"/>
        </w:rPr>
        <w:t xml:space="preserve"> </w:t>
      </w:r>
      <w:r w:rsidRPr="00270CFB">
        <w:rPr>
          <w:rFonts w:ascii="Times New Roman" w:hAnsi="Times New Roman"/>
          <w:sz w:val="24"/>
          <w:szCs w:val="24"/>
        </w:rPr>
        <w:t>с</w:t>
      </w:r>
      <w:r w:rsidRPr="00270CFB">
        <w:rPr>
          <w:rFonts w:ascii="Times New Roman" w:hAnsi="Times New Roman"/>
          <w:sz w:val="24"/>
          <w:szCs w:val="24"/>
          <w:lang w:val="en-US"/>
        </w:rPr>
        <w:t xml:space="preserve"> </w:t>
      </w:r>
      <w:r w:rsidRPr="00270CFB">
        <w:rPr>
          <w:rFonts w:ascii="Times New Roman" w:hAnsi="Times New Roman"/>
          <w:sz w:val="24"/>
          <w:szCs w:val="24"/>
        </w:rPr>
        <w:t>конструкциями</w:t>
      </w:r>
      <w:r w:rsidRPr="00270CFB">
        <w:rPr>
          <w:rFonts w:ascii="Times New Roman" w:hAnsi="Times New Roman"/>
          <w:sz w:val="24"/>
          <w:szCs w:val="24"/>
          <w:lang w:val="en-US"/>
        </w:rPr>
        <w:t xml:space="preserve"> as… as, not so … as, either … or, neither … nor;</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 xml:space="preserve">конструкция </w:t>
      </w:r>
      <w:proofErr w:type="spellStart"/>
      <w:r w:rsidRPr="00270CFB">
        <w:rPr>
          <w:rFonts w:ascii="Times New Roman" w:hAnsi="Times New Roman"/>
          <w:sz w:val="24"/>
          <w:szCs w:val="24"/>
        </w:rPr>
        <w:t>to</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be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going</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to</w:t>
      </w:r>
      <w:proofErr w:type="spellEnd"/>
      <w:r w:rsidRPr="00270CFB">
        <w:rPr>
          <w:rFonts w:ascii="Times New Roman" w:hAnsi="Times New Roman"/>
          <w:sz w:val="24"/>
          <w:szCs w:val="24"/>
        </w:rPr>
        <w:t xml:space="preserve"> для выражения будущего времени;</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lang w:val="en-US"/>
        </w:rPr>
      </w:pPr>
      <w:r w:rsidRPr="00270CFB">
        <w:rPr>
          <w:rFonts w:ascii="Times New Roman" w:hAnsi="Times New Roman"/>
          <w:sz w:val="24"/>
          <w:szCs w:val="24"/>
        </w:rPr>
        <w:t>конструкции</w:t>
      </w:r>
      <w:r w:rsidRPr="00270CFB">
        <w:rPr>
          <w:rFonts w:ascii="Times New Roman" w:hAnsi="Times New Roman"/>
          <w:sz w:val="24"/>
          <w:szCs w:val="24"/>
          <w:lang w:val="en-US"/>
        </w:rPr>
        <w:t xml:space="preserve"> It takes me … to do something; to look / feel / be happy;</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lang w:val="en-US"/>
        </w:rPr>
      </w:pPr>
      <w:r w:rsidRPr="00270CFB">
        <w:rPr>
          <w:rFonts w:ascii="Times New Roman" w:hAnsi="Times New Roman"/>
          <w:sz w:val="24"/>
          <w:szCs w:val="24"/>
        </w:rPr>
        <w:t>правильные</w:t>
      </w:r>
      <w:r w:rsidRPr="00270CFB">
        <w:rPr>
          <w:rFonts w:ascii="Times New Roman" w:hAnsi="Times New Roman"/>
          <w:sz w:val="24"/>
          <w:szCs w:val="24"/>
          <w:lang w:val="en-US"/>
        </w:rPr>
        <w:t xml:space="preserve"> </w:t>
      </w:r>
      <w:r w:rsidRPr="00270CFB">
        <w:rPr>
          <w:rFonts w:ascii="Times New Roman" w:hAnsi="Times New Roman"/>
          <w:sz w:val="24"/>
          <w:szCs w:val="24"/>
        </w:rPr>
        <w:t>и</w:t>
      </w:r>
      <w:r w:rsidRPr="00270CFB">
        <w:rPr>
          <w:rFonts w:ascii="Times New Roman" w:hAnsi="Times New Roman"/>
          <w:sz w:val="24"/>
          <w:szCs w:val="24"/>
          <w:lang w:val="en-US"/>
        </w:rPr>
        <w:t xml:space="preserve"> </w:t>
      </w:r>
      <w:r w:rsidRPr="00270CFB">
        <w:rPr>
          <w:rFonts w:ascii="Times New Roman" w:hAnsi="Times New Roman"/>
          <w:sz w:val="24"/>
          <w:szCs w:val="24"/>
        </w:rPr>
        <w:t>неправильные</w:t>
      </w:r>
      <w:r w:rsidRPr="00270CFB">
        <w:rPr>
          <w:rFonts w:ascii="Times New Roman" w:hAnsi="Times New Roman"/>
          <w:sz w:val="24"/>
          <w:szCs w:val="24"/>
          <w:lang w:val="en-US"/>
        </w:rPr>
        <w:t xml:space="preserve"> </w:t>
      </w:r>
      <w:r w:rsidRPr="00270CFB">
        <w:rPr>
          <w:rFonts w:ascii="Times New Roman" w:hAnsi="Times New Roman"/>
          <w:sz w:val="24"/>
          <w:szCs w:val="24"/>
        </w:rPr>
        <w:t>глаголы</w:t>
      </w:r>
      <w:r w:rsidRPr="00270CFB">
        <w:rPr>
          <w:rFonts w:ascii="Times New Roman" w:hAnsi="Times New Roman"/>
          <w:sz w:val="24"/>
          <w:szCs w:val="24"/>
          <w:lang w:val="en-US"/>
        </w:rPr>
        <w:t xml:space="preserve"> </w:t>
      </w:r>
      <w:r w:rsidRPr="00270CFB">
        <w:rPr>
          <w:rFonts w:ascii="Times New Roman" w:hAnsi="Times New Roman"/>
          <w:sz w:val="24"/>
          <w:szCs w:val="24"/>
        </w:rPr>
        <w:t>в</w:t>
      </w:r>
      <w:r w:rsidRPr="00270CFB">
        <w:rPr>
          <w:rFonts w:ascii="Times New Roman" w:hAnsi="Times New Roman"/>
          <w:sz w:val="24"/>
          <w:szCs w:val="24"/>
          <w:lang w:val="en-US"/>
        </w:rPr>
        <w:t xml:space="preserve"> </w:t>
      </w:r>
      <w:r w:rsidRPr="00270CFB">
        <w:rPr>
          <w:rFonts w:ascii="Times New Roman" w:hAnsi="Times New Roman"/>
          <w:sz w:val="24"/>
          <w:szCs w:val="24"/>
        </w:rPr>
        <w:t>формах</w:t>
      </w:r>
      <w:r w:rsidRPr="00270CFB">
        <w:rPr>
          <w:rFonts w:ascii="Times New Roman" w:hAnsi="Times New Roman"/>
          <w:sz w:val="24"/>
          <w:szCs w:val="24"/>
          <w:lang w:val="en-US"/>
        </w:rPr>
        <w:t xml:space="preserve"> </w:t>
      </w:r>
      <w:r w:rsidRPr="00270CFB">
        <w:rPr>
          <w:rFonts w:ascii="Times New Roman" w:hAnsi="Times New Roman"/>
          <w:sz w:val="24"/>
          <w:szCs w:val="24"/>
        </w:rPr>
        <w:t>действительного</w:t>
      </w:r>
      <w:r w:rsidRPr="00270CFB">
        <w:rPr>
          <w:rFonts w:ascii="Times New Roman" w:hAnsi="Times New Roman"/>
          <w:sz w:val="24"/>
          <w:szCs w:val="24"/>
          <w:lang w:val="en-US"/>
        </w:rPr>
        <w:t xml:space="preserve"> </w:t>
      </w:r>
      <w:r w:rsidRPr="00270CFB">
        <w:rPr>
          <w:rFonts w:ascii="Times New Roman" w:hAnsi="Times New Roman"/>
          <w:sz w:val="24"/>
          <w:szCs w:val="24"/>
        </w:rPr>
        <w:t>залога</w:t>
      </w:r>
      <w:r w:rsidRPr="00270CFB">
        <w:rPr>
          <w:rFonts w:ascii="Times New Roman" w:hAnsi="Times New Roman"/>
          <w:sz w:val="24"/>
          <w:szCs w:val="24"/>
          <w:lang w:val="en-US"/>
        </w:rPr>
        <w:t xml:space="preserve"> </w:t>
      </w:r>
      <w:r w:rsidRPr="00270CFB">
        <w:rPr>
          <w:rFonts w:ascii="Times New Roman" w:hAnsi="Times New Roman"/>
          <w:sz w:val="24"/>
          <w:szCs w:val="24"/>
        </w:rPr>
        <w:t>в</w:t>
      </w:r>
      <w:r w:rsidRPr="00270CFB">
        <w:rPr>
          <w:rFonts w:ascii="Times New Roman" w:hAnsi="Times New Roman"/>
          <w:sz w:val="24"/>
          <w:szCs w:val="24"/>
          <w:lang w:val="en-US"/>
        </w:rPr>
        <w:t xml:space="preserve"> </w:t>
      </w:r>
      <w:r w:rsidRPr="00270CFB">
        <w:rPr>
          <w:rFonts w:ascii="Times New Roman" w:hAnsi="Times New Roman"/>
          <w:sz w:val="24"/>
          <w:szCs w:val="24"/>
        </w:rPr>
        <w:t>изъявительном</w:t>
      </w:r>
      <w:r w:rsidRPr="00270CFB">
        <w:rPr>
          <w:rFonts w:ascii="Times New Roman" w:hAnsi="Times New Roman"/>
          <w:sz w:val="24"/>
          <w:szCs w:val="24"/>
          <w:lang w:val="en-US"/>
        </w:rPr>
        <w:t xml:space="preserve"> </w:t>
      </w:r>
      <w:r w:rsidRPr="00270CFB">
        <w:rPr>
          <w:rFonts w:ascii="Times New Roman" w:hAnsi="Times New Roman"/>
          <w:sz w:val="24"/>
          <w:szCs w:val="24"/>
        </w:rPr>
        <w:t>наклонении</w:t>
      </w:r>
      <w:r w:rsidRPr="00270CFB">
        <w:rPr>
          <w:rFonts w:ascii="Times New Roman" w:hAnsi="Times New Roman"/>
          <w:sz w:val="24"/>
          <w:szCs w:val="24"/>
          <w:lang w:val="en-US"/>
        </w:rPr>
        <w:t xml:space="preserve"> (Present, Past, Future Simple; Present Perfect; Present, Past Continuous);</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 xml:space="preserve">глаголы в </w:t>
      </w:r>
      <w:proofErr w:type="spellStart"/>
      <w:proofErr w:type="gramStart"/>
      <w:r w:rsidRPr="00270CFB">
        <w:rPr>
          <w:rFonts w:ascii="Times New Roman" w:hAnsi="Times New Roman"/>
          <w:sz w:val="24"/>
          <w:szCs w:val="24"/>
        </w:rPr>
        <w:t>видо</w:t>
      </w:r>
      <w:proofErr w:type="spellEnd"/>
      <w:r w:rsidRPr="00270CFB">
        <w:rPr>
          <w:rFonts w:ascii="Times New Roman" w:hAnsi="Times New Roman"/>
          <w:sz w:val="24"/>
          <w:szCs w:val="24"/>
        </w:rPr>
        <w:t>-временных</w:t>
      </w:r>
      <w:proofErr w:type="gramEnd"/>
      <w:r w:rsidRPr="00270CFB">
        <w:rPr>
          <w:rFonts w:ascii="Times New Roman" w:hAnsi="Times New Roman"/>
          <w:sz w:val="24"/>
          <w:szCs w:val="24"/>
        </w:rPr>
        <w:t xml:space="preserve"> формах страдательного залога (</w:t>
      </w:r>
      <w:proofErr w:type="spellStart"/>
      <w:r w:rsidRPr="00270CFB">
        <w:rPr>
          <w:rFonts w:ascii="Times New Roman" w:hAnsi="Times New Roman"/>
          <w:sz w:val="24"/>
          <w:szCs w:val="24"/>
        </w:rPr>
        <w:t>Present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Past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Future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Simple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Passive</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lang w:val="en-US"/>
        </w:rPr>
      </w:pPr>
      <w:r w:rsidRPr="00270CFB">
        <w:rPr>
          <w:rFonts w:ascii="Times New Roman" w:hAnsi="Times New Roman"/>
          <w:sz w:val="24"/>
          <w:szCs w:val="24"/>
        </w:rPr>
        <w:t>модальные</w:t>
      </w:r>
      <w:r w:rsidRPr="00270CFB">
        <w:rPr>
          <w:rFonts w:ascii="Times New Roman" w:hAnsi="Times New Roman"/>
          <w:sz w:val="24"/>
          <w:szCs w:val="24"/>
          <w:lang w:val="en-US"/>
        </w:rPr>
        <w:t xml:space="preserve"> </w:t>
      </w:r>
      <w:r w:rsidRPr="00270CFB">
        <w:rPr>
          <w:rFonts w:ascii="Times New Roman" w:hAnsi="Times New Roman"/>
          <w:sz w:val="24"/>
          <w:szCs w:val="24"/>
        </w:rPr>
        <w:t>глаголы</w:t>
      </w:r>
      <w:r w:rsidRPr="00270CFB">
        <w:rPr>
          <w:rFonts w:ascii="Times New Roman" w:hAnsi="Times New Roman"/>
          <w:sz w:val="24"/>
          <w:szCs w:val="24"/>
          <w:lang w:val="en-US"/>
        </w:rPr>
        <w:t xml:space="preserve"> </w:t>
      </w:r>
      <w:r w:rsidRPr="00270CFB">
        <w:rPr>
          <w:rFonts w:ascii="Times New Roman" w:hAnsi="Times New Roman"/>
          <w:sz w:val="24"/>
          <w:szCs w:val="24"/>
        </w:rPr>
        <w:t>и</w:t>
      </w:r>
      <w:r w:rsidRPr="00270CFB">
        <w:rPr>
          <w:rFonts w:ascii="Times New Roman" w:hAnsi="Times New Roman"/>
          <w:sz w:val="24"/>
          <w:szCs w:val="24"/>
          <w:lang w:val="en-US"/>
        </w:rPr>
        <w:t xml:space="preserve"> </w:t>
      </w:r>
      <w:r w:rsidRPr="00270CFB">
        <w:rPr>
          <w:rFonts w:ascii="Times New Roman" w:hAnsi="Times New Roman"/>
          <w:sz w:val="24"/>
          <w:szCs w:val="24"/>
        </w:rPr>
        <w:t>их</w:t>
      </w:r>
      <w:r w:rsidRPr="00270CFB">
        <w:rPr>
          <w:rFonts w:ascii="Times New Roman" w:hAnsi="Times New Roman"/>
          <w:sz w:val="24"/>
          <w:szCs w:val="24"/>
          <w:lang w:val="en-US"/>
        </w:rPr>
        <w:t xml:space="preserve"> </w:t>
      </w:r>
      <w:r w:rsidRPr="00270CFB">
        <w:rPr>
          <w:rFonts w:ascii="Times New Roman" w:hAnsi="Times New Roman"/>
          <w:sz w:val="24"/>
          <w:szCs w:val="24"/>
        </w:rPr>
        <w:t>эквиваленты</w:t>
      </w:r>
      <w:r w:rsidRPr="00270CFB">
        <w:rPr>
          <w:rFonts w:ascii="Times New Roman" w:hAnsi="Times New Roman"/>
          <w:sz w:val="24"/>
          <w:szCs w:val="24"/>
          <w:lang w:val="en-US"/>
        </w:rPr>
        <w:t xml:space="preserve"> (can / could / be able to, may / might, must / have to, shall / should);</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причастия настоящего и прошедшего времени;</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неличные формы глагола (герундий, причастия настоящего и прошедшего времени) без различия их функций;</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фразовые глаголы, обслуживающие темы, отобранные для данного этапа обучения;</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определенный, неопределенный и нулевой артикли (в том числе с географическими названиями);</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неисчисляемые и исчисляемые существительные, существительные с причастиями (</w:t>
      </w:r>
      <w:r w:rsidRPr="00270CFB">
        <w:rPr>
          <w:rFonts w:ascii="Times New Roman" w:hAnsi="Times New Roman"/>
          <w:sz w:val="24"/>
          <w:szCs w:val="24"/>
          <w:lang w:val="en-US"/>
        </w:rPr>
        <w:t>a</w:t>
      </w:r>
      <w:r w:rsidRPr="00270CFB">
        <w:rPr>
          <w:rFonts w:ascii="Times New Roman" w:hAnsi="Times New Roman"/>
          <w:sz w:val="24"/>
          <w:szCs w:val="24"/>
        </w:rPr>
        <w:t xml:space="preserve"> </w:t>
      </w:r>
      <w:r w:rsidRPr="00270CFB">
        <w:rPr>
          <w:rFonts w:ascii="Times New Roman" w:hAnsi="Times New Roman"/>
          <w:sz w:val="24"/>
          <w:szCs w:val="24"/>
          <w:lang w:val="en-US"/>
        </w:rPr>
        <w:t>burning</w:t>
      </w:r>
      <w:r w:rsidRPr="00270CFB">
        <w:rPr>
          <w:rFonts w:ascii="Times New Roman" w:hAnsi="Times New Roman"/>
          <w:sz w:val="24"/>
          <w:szCs w:val="24"/>
        </w:rPr>
        <w:t xml:space="preserve"> </w:t>
      </w:r>
      <w:r w:rsidRPr="00270CFB">
        <w:rPr>
          <w:rFonts w:ascii="Times New Roman" w:hAnsi="Times New Roman"/>
          <w:sz w:val="24"/>
          <w:szCs w:val="24"/>
          <w:lang w:val="en-US"/>
        </w:rPr>
        <w:t>house</w:t>
      </w:r>
      <w:r w:rsidRPr="00270CFB">
        <w:rPr>
          <w:rFonts w:ascii="Times New Roman" w:hAnsi="Times New Roman"/>
          <w:sz w:val="24"/>
          <w:szCs w:val="24"/>
        </w:rPr>
        <w:t xml:space="preserve">, </w:t>
      </w:r>
      <w:r w:rsidRPr="00270CFB">
        <w:rPr>
          <w:rFonts w:ascii="Times New Roman" w:hAnsi="Times New Roman"/>
          <w:sz w:val="24"/>
          <w:szCs w:val="24"/>
          <w:lang w:val="en-US"/>
        </w:rPr>
        <w:t>a</w:t>
      </w:r>
      <w:r w:rsidRPr="00270CFB">
        <w:rPr>
          <w:rFonts w:ascii="Times New Roman" w:hAnsi="Times New Roman"/>
          <w:sz w:val="24"/>
          <w:szCs w:val="24"/>
        </w:rPr>
        <w:t xml:space="preserve"> </w:t>
      </w:r>
      <w:r w:rsidRPr="00270CFB">
        <w:rPr>
          <w:rFonts w:ascii="Times New Roman" w:hAnsi="Times New Roman"/>
          <w:sz w:val="24"/>
          <w:szCs w:val="24"/>
          <w:lang w:val="en-US"/>
        </w:rPr>
        <w:t>written</w:t>
      </w:r>
      <w:r w:rsidRPr="00270CFB">
        <w:rPr>
          <w:rFonts w:ascii="Times New Roman" w:hAnsi="Times New Roman"/>
          <w:sz w:val="24"/>
          <w:szCs w:val="24"/>
        </w:rPr>
        <w:t xml:space="preserve"> </w:t>
      </w:r>
      <w:r w:rsidRPr="00270CFB">
        <w:rPr>
          <w:rFonts w:ascii="Times New Roman" w:hAnsi="Times New Roman"/>
          <w:sz w:val="24"/>
          <w:szCs w:val="24"/>
          <w:lang w:val="en-US"/>
        </w:rPr>
        <w:t>exercise</w:t>
      </w:r>
      <w:r w:rsidRPr="00270CFB">
        <w:rPr>
          <w:rFonts w:ascii="Times New Roman" w:hAnsi="Times New Roman"/>
          <w:sz w:val="24"/>
          <w:szCs w:val="24"/>
        </w:rPr>
        <w:t>), существительные в функции прилагательного (</w:t>
      </w:r>
      <w:proofErr w:type="spellStart"/>
      <w:r w:rsidRPr="00270CFB">
        <w:rPr>
          <w:rFonts w:ascii="Times New Roman" w:hAnsi="Times New Roman"/>
          <w:sz w:val="24"/>
          <w:szCs w:val="24"/>
        </w:rPr>
        <w:t>an</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art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gallery</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сравнения прилагательных и наречий, в том числе образованных не по правилу (</w:t>
      </w:r>
      <w:proofErr w:type="spellStart"/>
      <w:r w:rsidRPr="00270CFB">
        <w:rPr>
          <w:rFonts w:ascii="Times New Roman" w:hAnsi="Times New Roman"/>
          <w:sz w:val="24"/>
          <w:szCs w:val="24"/>
        </w:rPr>
        <w:t>good-better</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the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best</w:t>
      </w:r>
      <w:proofErr w:type="spellEnd"/>
      <w:r w:rsidRPr="00270CFB">
        <w:rPr>
          <w:rFonts w:ascii="Times New Roman" w:hAnsi="Times New Roman"/>
          <w:sz w:val="24"/>
          <w:szCs w:val="24"/>
        </w:rPr>
        <w:t>); личные местоимения в именительном (I) и объектном падежах (</w:t>
      </w:r>
      <w:proofErr w:type="spellStart"/>
      <w:r w:rsidRPr="00270CFB">
        <w:rPr>
          <w:rFonts w:ascii="Times New Roman" w:hAnsi="Times New Roman"/>
          <w:sz w:val="24"/>
          <w:szCs w:val="24"/>
        </w:rPr>
        <w:t>me</w:t>
      </w:r>
      <w:proofErr w:type="spellEnd"/>
      <w:r w:rsidRPr="00270CFB">
        <w:rPr>
          <w:rFonts w:ascii="Times New Roman" w:hAnsi="Times New Roman"/>
          <w:sz w:val="24"/>
          <w:szCs w:val="24"/>
        </w:rPr>
        <w:t>), а также абсолютной форме(</w:t>
      </w:r>
      <w:proofErr w:type="spellStart"/>
      <w:r w:rsidRPr="00270CFB">
        <w:rPr>
          <w:rFonts w:ascii="Times New Roman" w:hAnsi="Times New Roman"/>
          <w:sz w:val="24"/>
          <w:szCs w:val="24"/>
        </w:rPr>
        <w:t>mine</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 xml:space="preserve">неопределенные </w:t>
      </w:r>
      <w:proofErr w:type="gramStart"/>
      <w:r w:rsidRPr="00270CFB">
        <w:rPr>
          <w:rFonts w:ascii="Times New Roman" w:hAnsi="Times New Roman"/>
          <w:sz w:val="24"/>
          <w:szCs w:val="24"/>
        </w:rPr>
        <w:t>местоимения(</w:t>
      </w:r>
      <w:proofErr w:type="spellStart"/>
      <w:proofErr w:type="gramEnd"/>
      <w:r w:rsidRPr="00270CFB">
        <w:rPr>
          <w:rFonts w:ascii="Times New Roman" w:hAnsi="Times New Roman"/>
          <w:sz w:val="24"/>
          <w:szCs w:val="24"/>
        </w:rPr>
        <w:t>some</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any</w:t>
      </w:r>
      <w:proofErr w:type="spellEnd"/>
      <w:r w:rsidRPr="00270CFB">
        <w:rPr>
          <w:rFonts w:ascii="Times New Roman" w:hAnsi="Times New Roman"/>
          <w:sz w:val="24"/>
          <w:szCs w:val="24"/>
        </w:rPr>
        <w:t>); возвратные местоимения и их производные (</w:t>
      </w:r>
      <w:r w:rsidRPr="00270CFB">
        <w:rPr>
          <w:rFonts w:ascii="Times New Roman" w:hAnsi="Times New Roman"/>
          <w:sz w:val="24"/>
          <w:szCs w:val="24"/>
          <w:lang w:val="en-US"/>
        </w:rPr>
        <w:t>somebody</w:t>
      </w:r>
      <w:r w:rsidRPr="00270CFB">
        <w:rPr>
          <w:rFonts w:ascii="Times New Roman" w:hAnsi="Times New Roman"/>
          <w:sz w:val="24"/>
          <w:szCs w:val="24"/>
        </w:rPr>
        <w:t xml:space="preserve">, </w:t>
      </w:r>
      <w:r w:rsidRPr="00270CFB">
        <w:rPr>
          <w:rFonts w:ascii="Times New Roman" w:hAnsi="Times New Roman"/>
          <w:sz w:val="24"/>
          <w:szCs w:val="24"/>
          <w:lang w:val="en-US"/>
        </w:rPr>
        <w:t>anything</w:t>
      </w:r>
      <w:r w:rsidRPr="00270CFB">
        <w:rPr>
          <w:rFonts w:ascii="Times New Roman" w:hAnsi="Times New Roman"/>
          <w:sz w:val="24"/>
          <w:szCs w:val="24"/>
        </w:rPr>
        <w:t xml:space="preserve">, </w:t>
      </w:r>
      <w:r w:rsidRPr="00270CFB">
        <w:rPr>
          <w:rFonts w:ascii="Times New Roman" w:hAnsi="Times New Roman"/>
          <w:sz w:val="24"/>
          <w:szCs w:val="24"/>
          <w:lang w:val="en-US"/>
        </w:rPr>
        <w:t>nobody</w:t>
      </w:r>
      <w:r w:rsidRPr="00270CFB">
        <w:rPr>
          <w:rFonts w:ascii="Times New Roman" w:hAnsi="Times New Roman"/>
          <w:sz w:val="24"/>
          <w:szCs w:val="24"/>
        </w:rPr>
        <w:t xml:space="preserve"> </w:t>
      </w:r>
      <w:proofErr w:type="spellStart"/>
      <w:r w:rsidRPr="00270CFB">
        <w:rPr>
          <w:rFonts w:ascii="Times New Roman" w:hAnsi="Times New Roman"/>
          <w:sz w:val="24"/>
          <w:szCs w:val="24"/>
          <w:lang w:val="en-US"/>
        </w:rPr>
        <w:t>etc</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наречия, оканчивающиеся на –</w:t>
      </w:r>
      <w:proofErr w:type="spellStart"/>
      <w:r w:rsidRPr="00270CFB">
        <w:rPr>
          <w:rFonts w:ascii="Times New Roman" w:hAnsi="Times New Roman"/>
          <w:sz w:val="24"/>
          <w:szCs w:val="24"/>
        </w:rPr>
        <w:t>ly</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happily</w:t>
      </w:r>
      <w:proofErr w:type="spellEnd"/>
      <w:r w:rsidRPr="00270CFB">
        <w:rPr>
          <w:rFonts w:ascii="Times New Roman" w:hAnsi="Times New Roman"/>
          <w:sz w:val="24"/>
          <w:szCs w:val="24"/>
        </w:rPr>
        <w:t>), а также совпадающие по форме с прилагательными (</w:t>
      </w:r>
      <w:proofErr w:type="spellStart"/>
      <w:r w:rsidRPr="00270CFB">
        <w:rPr>
          <w:rFonts w:ascii="Times New Roman" w:hAnsi="Times New Roman"/>
          <w:sz w:val="24"/>
          <w:szCs w:val="24"/>
        </w:rPr>
        <w:t>high</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 xml:space="preserve">устойчивые словоформы в функции наречия типа </w:t>
      </w:r>
      <w:proofErr w:type="spellStart"/>
      <w:r w:rsidRPr="00270CFB">
        <w:rPr>
          <w:rFonts w:ascii="Times New Roman" w:hAnsi="Times New Roman"/>
          <w:sz w:val="24"/>
          <w:szCs w:val="24"/>
        </w:rPr>
        <w:t>at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last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at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least</w:t>
      </w:r>
      <w:proofErr w:type="spellEnd"/>
      <w:r w:rsidRPr="00270CFB">
        <w:rPr>
          <w:rFonts w:ascii="Times New Roman" w:hAnsi="Times New Roman"/>
          <w:sz w:val="24"/>
          <w:szCs w:val="24"/>
        </w:rPr>
        <w:t xml:space="preserve">, </w:t>
      </w:r>
      <w:proofErr w:type="spellStart"/>
      <w:r w:rsidRPr="00270CFB">
        <w:rPr>
          <w:rFonts w:ascii="Times New Roman" w:hAnsi="Times New Roman"/>
          <w:sz w:val="24"/>
          <w:szCs w:val="24"/>
        </w:rPr>
        <w:t>sometimes</w:t>
      </w:r>
      <w:proofErr w:type="spellEnd"/>
      <w:r w:rsidRPr="00270CFB">
        <w:rPr>
          <w:rFonts w:ascii="Times New Roman" w:hAnsi="Times New Roman"/>
          <w:sz w:val="24"/>
          <w:szCs w:val="24"/>
        </w:rPr>
        <w:t>;</w:t>
      </w:r>
    </w:p>
    <w:p w:rsidR="00D00DB5" w:rsidRPr="00270CFB" w:rsidRDefault="00D00DB5" w:rsidP="00DF2B47">
      <w:pPr>
        <w:pStyle w:val="a5"/>
        <w:numPr>
          <w:ilvl w:val="0"/>
          <w:numId w:val="13"/>
        </w:numPr>
        <w:spacing w:after="0" w:line="240" w:lineRule="auto"/>
        <w:ind w:left="0" w:hanging="11"/>
        <w:jc w:val="both"/>
        <w:rPr>
          <w:rFonts w:ascii="Times New Roman" w:hAnsi="Times New Roman"/>
          <w:sz w:val="24"/>
          <w:szCs w:val="24"/>
        </w:rPr>
      </w:pPr>
      <w:r w:rsidRPr="00270CFB">
        <w:rPr>
          <w:rFonts w:ascii="Times New Roman" w:hAnsi="Times New Roman"/>
          <w:sz w:val="24"/>
          <w:szCs w:val="24"/>
        </w:rPr>
        <w:t>числительные для обозначения дат и больших чисел.</w:t>
      </w:r>
    </w:p>
    <w:p w:rsidR="00D00DB5" w:rsidRPr="00270CFB" w:rsidRDefault="00D00DB5" w:rsidP="00787D8F">
      <w:pPr>
        <w:pStyle w:val="a5"/>
        <w:spacing w:after="0" w:line="240" w:lineRule="auto"/>
        <w:ind w:left="567"/>
        <w:jc w:val="both"/>
        <w:rPr>
          <w:rFonts w:ascii="Times New Roman" w:hAnsi="Times New Roman"/>
          <w:sz w:val="24"/>
          <w:szCs w:val="24"/>
        </w:rPr>
      </w:pPr>
    </w:p>
    <w:p w:rsidR="00D00DB5" w:rsidRPr="00270CFB" w:rsidRDefault="00D00DB5" w:rsidP="00787D8F">
      <w:pPr>
        <w:spacing w:after="0" w:line="240" w:lineRule="auto"/>
        <w:ind w:firstLine="708"/>
        <w:jc w:val="center"/>
        <w:rPr>
          <w:rFonts w:ascii="Times New Roman" w:hAnsi="Times New Roman"/>
          <w:b/>
          <w:sz w:val="24"/>
          <w:szCs w:val="24"/>
        </w:rPr>
      </w:pPr>
      <w:r w:rsidRPr="00270CFB">
        <w:rPr>
          <w:rFonts w:ascii="Times New Roman" w:hAnsi="Times New Roman"/>
          <w:b/>
          <w:sz w:val="24"/>
          <w:szCs w:val="24"/>
        </w:rPr>
        <w:t>Компенсаторные умения</w:t>
      </w:r>
    </w:p>
    <w:p w:rsidR="00D00DB5" w:rsidRPr="00270CFB" w:rsidRDefault="00D00DB5" w:rsidP="00DF2B47">
      <w:pPr>
        <w:spacing w:after="0" w:line="240" w:lineRule="auto"/>
        <w:ind w:firstLine="708"/>
        <w:jc w:val="both"/>
        <w:rPr>
          <w:rFonts w:ascii="Times New Roman" w:hAnsi="Times New Roman"/>
          <w:sz w:val="24"/>
          <w:szCs w:val="24"/>
        </w:rPr>
      </w:pPr>
      <w:r w:rsidRPr="00270CFB">
        <w:rPr>
          <w:rFonts w:ascii="Times New Roman" w:hAnsi="Times New Roman"/>
          <w:sz w:val="24"/>
          <w:szCs w:val="24"/>
        </w:rPr>
        <w:t>В ходе работы над тематическими ситуациями совершенствуются умения:</w:t>
      </w:r>
    </w:p>
    <w:p w:rsidR="00D00DB5" w:rsidRPr="00270CFB" w:rsidRDefault="00D00DB5" w:rsidP="00DF2B47">
      <w:pPr>
        <w:pStyle w:val="a5"/>
        <w:numPr>
          <w:ilvl w:val="0"/>
          <w:numId w:val="15"/>
        </w:numPr>
        <w:tabs>
          <w:tab w:val="left" w:pos="709"/>
        </w:tabs>
        <w:spacing w:after="0" w:line="240" w:lineRule="auto"/>
        <w:ind w:left="0" w:hanging="10"/>
        <w:jc w:val="both"/>
        <w:rPr>
          <w:rFonts w:ascii="Times New Roman" w:hAnsi="Times New Roman"/>
          <w:sz w:val="24"/>
          <w:szCs w:val="24"/>
        </w:rPr>
      </w:pPr>
      <w:r w:rsidRPr="00270CFB">
        <w:rPr>
          <w:rFonts w:ascii="Times New Roman" w:hAnsi="Times New Roman"/>
          <w:sz w:val="24"/>
          <w:szCs w:val="24"/>
        </w:rPr>
        <w:t>переспрашивать, просить повторить, уточняя значение незнакомых слов;</w:t>
      </w:r>
    </w:p>
    <w:p w:rsidR="00D00DB5" w:rsidRPr="00270CFB" w:rsidRDefault="00D00DB5" w:rsidP="00DF2B47">
      <w:pPr>
        <w:pStyle w:val="a5"/>
        <w:numPr>
          <w:ilvl w:val="0"/>
          <w:numId w:val="15"/>
        </w:numPr>
        <w:tabs>
          <w:tab w:val="left" w:pos="709"/>
        </w:tabs>
        <w:spacing w:after="0" w:line="240" w:lineRule="auto"/>
        <w:ind w:left="0" w:hanging="10"/>
        <w:jc w:val="both"/>
        <w:rPr>
          <w:rFonts w:ascii="Times New Roman" w:hAnsi="Times New Roman"/>
          <w:sz w:val="24"/>
          <w:szCs w:val="24"/>
        </w:rPr>
      </w:pPr>
      <w:r w:rsidRPr="00270CFB">
        <w:rPr>
          <w:rFonts w:ascii="Times New Roman" w:hAnsi="Times New Roman"/>
          <w:sz w:val="24"/>
          <w:szCs w:val="24"/>
        </w:rPr>
        <w:t>использовать в качестве опоры при порождении собственных высказываний ключевые слова, план к тексту;</w:t>
      </w:r>
    </w:p>
    <w:p w:rsidR="00D00DB5" w:rsidRPr="00270CFB" w:rsidRDefault="00D00DB5" w:rsidP="00DF2B47">
      <w:pPr>
        <w:pStyle w:val="a5"/>
        <w:numPr>
          <w:ilvl w:val="0"/>
          <w:numId w:val="15"/>
        </w:numPr>
        <w:tabs>
          <w:tab w:val="left" w:pos="709"/>
        </w:tabs>
        <w:spacing w:after="0" w:line="240" w:lineRule="auto"/>
        <w:ind w:left="0" w:hanging="10"/>
        <w:jc w:val="both"/>
        <w:rPr>
          <w:rFonts w:ascii="Times New Roman" w:hAnsi="Times New Roman"/>
          <w:sz w:val="24"/>
          <w:szCs w:val="24"/>
        </w:rPr>
      </w:pPr>
      <w:r w:rsidRPr="00270CFB">
        <w:rPr>
          <w:rFonts w:ascii="Times New Roman" w:hAnsi="Times New Roman"/>
          <w:sz w:val="24"/>
          <w:szCs w:val="24"/>
        </w:rPr>
        <w:t>прогнозировать содержание текста на основе заголовка, предварительно поставленных вопросов;</w:t>
      </w:r>
    </w:p>
    <w:p w:rsidR="00D00DB5" w:rsidRPr="00270CFB" w:rsidRDefault="00D00DB5" w:rsidP="00DF2B47">
      <w:pPr>
        <w:pStyle w:val="a5"/>
        <w:numPr>
          <w:ilvl w:val="0"/>
          <w:numId w:val="15"/>
        </w:numPr>
        <w:tabs>
          <w:tab w:val="left" w:pos="709"/>
        </w:tabs>
        <w:spacing w:after="0" w:line="240" w:lineRule="auto"/>
        <w:ind w:left="0" w:hanging="10"/>
        <w:jc w:val="both"/>
        <w:rPr>
          <w:rFonts w:ascii="Times New Roman" w:hAnsi="Times New Roman"/>
          <w:sz w:val="24"/>
          <w:szCs w:val="24"/>
        </w:rPr>
      </w:pPr>
      <w:r w:rsidRPr="00270CFB">
        <w:rPr>
          <w:rFonts w:ascii="Times New Roman" w:hAnsi="Times New Roman"/>
          <w:sz w:val="24"/>
          <w:szCs w:val="24"/>
        </w:rPr>
        <w:t>догадываться о значении незнакомых слов по контексту;</w:t>
      </w:r>
    </w:p>
    <w:p w:rsidR="00D00DB5" w:rsidRPr="00270CFB" w:rsidRDefault="00D00DB5" w:rsidP="00DF2B47">
      <w:pPr>
        <w:pStyle w:val="a5"/>
        <w:numPr>
          <w:ilvl w:val="0"/>
          <w:numId w:val="15"/>
        </w:numPr>
        <w:tabs>
          <w:tab w:val="left" w:pos="709"/>
        </w:tabs>
        <w:spacing w:after="0" w:line="240" w:lineRule="auto"/>
        <w:ind w:left="0" w:hanging="10"/>
        <w:jc w:val="both"/>
        <w:rPr>
          <w:rFonts w:ascii="Times New Roman" w:hAnsi="Times New Roman"/>
          <w:sz w:val="24"/>
          <w:szCs w:val="24"/>
        </w:rPr>
      </w:pPr>
      <w:r w:rsidRPr="00270CFB">
        <w:rPr>
          <w:rFonts w:ascii="Times New Roman" w:hAnsi="Times New Roman"/>
          <w:sz w:val="24"/>
          <w:szCs w:val="24"/>
        </w:rPr>
        <w:t>использовать синонимы, антонимы, описания понятия при дефиците языковых средств.</w:t>
      </w:r>
    </w:p>
    <w:p w:rsidR="00D00DB5" w:rsidRPr="00270CFB" w:rsidRDefault="00D00DB5" w:rsidP="00787D8F">
      <w:pPr>
        <w:pStyle w:val="a5"/>
        <w:spacing w:after="0" w:line="240" w:lineRule="auto"/>
        <w:ind w:left="567"/>
        <w:jc w:val="both"/>
        <w:rPr>
          <w:rFonts w:ascii="Times New Roman" w:hAnsi="Times New Roman"/>
          <w:sz w:val="24"/>
          <w:szCs w:val="24"/>
        </w:rPr>
      </w:pPr>
    </w:p>
    <w:p w:rsidR="00D00DB5" w:rsidRPr="00270CFB" w:rsidRDefault="00D00DB5" w:rsidP="00787D8F">
      <w:pPr>
        <w:pStyle w:val="a3"/>
        <w:spacing w:before="0" w:beforeAutospacing="0" w:after="0" w:afterAutospacing="0"/>
        <w:jc w:val="center"/>
      </w:pPr>
    </w:p>
    <w:p w:rsidR="00D00DB5" w:rsidRPr="00270CFB" w:rsidRDefault="00D00DB5" w:rsidP="00787D8F">
      <w:pPr>
        <w:pStyle w:val="a3"/>
        <w:spacing w:before="0" w:beforeAutospacing="0" w:after="0" w:afterAutospacing="0"/>
        <w:jc w:val="center"/>
      </w:pPr>
    </w:p>
    <w:p w:rsidR="00D00DB5" w:rsidRPr="00270CFB" w:rsidRDefault="00D00DB5" w:rsidP="00787D8F">
      <w:pPr>
        <w:pStyle w:val="a3"/>
        <w:spacing w:before="0" w:beforeAutospacing="0" w:after="0" w:afterAutospacing="0"/>
        <w:jc w:val="center"/>
      </w:pPr>
    </w:p>
    <w:p w:rsidR="00D00DB5" w:rsidRPr="00270CFB" w:rsidRDefault="00D00DB5" w:rsidP="00787D8F">
      <w:pPr>
        <w:pStyle w:val="a3"/>
        <w:spacing w:before="0" w:beforeAutospacing="0" w:after="0" w:afterAutospacing="0"/>
        <w:jc w:val="center"/>
      </w:pPr>
    </w:p>
    <w:p w:rsidR="00D00DB5" w:rsidRDefault="00D00DB5" w:rsidP="00787D8F">
      <w:pPr>
        <w:pStyle w:val="a3"/>
        <w:spacing w:before="0" w:beforeAutospacing="0" w:after="0" w:afterAutospacing="0"/>
        <w:jc w:val="center"/>
      </w:pPr>
    </w:p>
    <w:p w:rsidR="00D00DB5" w:rsidRPr="00270CFB" w:rsidRDefault="00D00DB5" w:rsidP="007607C5">
      <w:pPr>
        <w:pStyle w:val="a3"/>
        <w:tabs>
          <w:tab w:val="left" w:pos="708"/>
          <w:tab w:val="left" w:pos="1416"/>
          <w:tab w:val="left" w:pos="2124"/>
          <w:tab w:val="left" w:pos="2832"/>
          <w:tab w:val="left" w:pos="3540"/>
          <w:tab w:val="left" w:pos="4248"/>
          <w:tab w:val="left" w:pos="4956"/>
          <w:tab w:val="left" w:pos="5664"/>
          <w:tab w:val="left" w:pos="6372"/>
          <w:tab w:val="left" w:pos="7080"/>
          <w:tab w:val="center" w:pos="7704"/>
          <w:tab w:val="left" w:pos="7788"/>
          <w:tab w:val="left" w:pos="8496"/>
          <w:tab w:val="left" w:pos="9204"/>
          <w:tab w:val="left" w:pos="9912"/>
          <w:tab w:val="left" w:pos="10575"/>
        </w:tabs>
        <w:spacing w:before="0" w:beforeAutospacing="0" w:after="0" w:afterAutospacing="0"/>
        <w:rPr>
          <w:b/>
          <w:bCs/>
          <w:color w:val="000000"/>
        </w:rPr>
      </w:pPr>
      <w:r w:rsidRPr="00270CFB">
        <w:lastRenderedPageBreak/>
        <w:tab/>
      </w:r>
      <w:r w:rsidRPr="00270CFB">
        <w:tab/>
      </w:r>
      <w:r w:rsidRPr="00270CFB">
        <w:tab/>
      </w:r>
      <w:r w:rsidRPr="00270CFB">
        <w:tab/>
      </w:r>
      <w:r w:rsidRPr="00270CFB">
        <w:tab/>
      </w:r>
      <w:r w:rsidRPr="00270CFB">
        <w:tab/>
      </w:r>
      <w:r w:rsidRPr="00270CFB">
        <w:tab/>
      </w:r>
      <w:r w:rsidRPr="00270CFB">
        <w:tab/>
      </w:r>
      <w:r w:rsidRPr="00270CFB">
        <w:tab/>
      </w:r>
      <w:r w:rsidRPr="00270CFB">
        <w:rPr>
          <w:b/>
          <w:bCs/>
          <w:color w:val="000000"/>
        </w:rPr>
        <w:t>Содержание учебного предмета, курса</w:t>
      </w:r>
      <w:r w:rsidRPr="00270CFB">
        <w:rPr>
          <w:b/>
          <w:bCs/>
          <w:color w:val="000000"/>
        </w:rPr>
        <w:tab/>
      </w:r>
    </w:p>
    <w:p w:rsidR="00D00DB5" w:rsidRPr="00270CFB" w:rsidRDefault="00D00DB5" w:rsidP="007607C5">
      <w:pPr>
        <w:pStyle w:val="a3"/>
        <w:tabs>
          <w:tab w:val="left" w:pos="708"/>
          <w:tab w:val="left" w:pos="1416"/>
          <w:tab w:val="left" w:pos="2124"/>
          <w:tab w:val="left" w:pos="2832"/>
          <w:tab w:val="left" w:pos="3540"/>
          <w:tab w:val="left" w:pos="4248"/>
          <w:tab w:val="left" w:pos="4956"/>
          <w:tab w:val="left" w:pos="5664"/>
          <w:tab w:val="left" w:pos="6372"/>
          <w:tab w:val="left" w:pos="7080"/>
          <w:tab w:val="center" w:pos="7704"/>
          <w:tab w:val="left" w:pos="7788"/>
          <w:tab w:val="left" w:pos="8496"/>
          <w:tab w:val="left" w:pos="9204"/>
          <w:tab w:val="left" w:pos="9912"/>
          <w:tab w:val="left" w:pos="10575"/>
        </w:tabs>
        <w:spacing w:before="0" w:beforeAutospacing="0" w:after="0" w:afterAutospacing="0"/>
        <w:rPr>
          <w:b/>
          <w:bCs/>
          <w:color w:val="000000"/>
        </w:rPr>
      </w:pPr>
    </w:p>
    <w:p w:rsidR="00D00DB5" w:rsidRPr="00270CFB" w:rsidRDefault="00D00DB5" w:rsidP="007607C5">
      <w:pPr>
        <w:pStyle w:val="a4"/>
        <w:spacing w:before="0" w:beforeAutospacing="0" w:after="0" w:afterAutospacing="0"/>
        <w:ind w:firstLine="567"/>
        <w:jc w:val="both"/>
        <w:rPr>
          <w:rFonts w:ascii="Times New Roman" w:hAnsi="Times New Roman" w:cs="Times New Roman"/>
          <w:sz w:val="24"/>
          <w:szCs w:val="24"/>
          <w:u w:val="single"/>
        </w:rPr>
      </w:pPr>
      <w:r w:rsidRPr="00270CFB">
        <w:rPr>
          <w:rFonts w:ascii="Times New Roman" w:hAnsi="Times New Roman" w:cs="Times New Roman"/>
          <w:sz w:val="24"/>
          <w:szCs w:val="24"/>
          <w:u w:val="single"/>
        </w:rPr>
        <w:t>Цели и задачи курса</w:t>
      </w:r>
    </w:p>
    <w:p w:rsidR="00D00DB5" w:rsidRPr="00270CFB" w:rsidRDefault="00D00DB5" w:rsidP="007607C5">
      <w:pPr>
        <w:spacing w:after="0" w:line="240" w:lineRule="auto"/>
        <w:ind w:firstLine="709"/>
        <w:jc w:val="both"/>
        <w:rPr>
          <w:rFonts w:ascii="Times New Roman" w:hAnsi="Times New Roman"/>
          <w:sz w:val="24"/>
          <w:szCs w:val="24"/>
          <w:lang w:eastAsia="ru-RU"/>
        </w:rPr>
      </w:pPr>
      <w:r w:rsidRPr="00270CFB">
        <w:rPr>
          <w:rFonts w:ascii="Times New Roman" w:hAnsi="Times New Roman"/>
          <w:sz w:val="24"/>
          <w:szCs w:val="24"/>
          <w:lang w:eastAsia="ru-RU"/>
        </w:rPr>
        <w:t>Формирование коммуникативной культуры школьника, способствует его общему речевому развитию, расширению кругозора и воспитанию; развитие иноязычной коммуникативной компетенции в совокупности ее составляющих, а именно:</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xml:space="preserve">— речевая компетенция — развитие коммуникативных умений в четырех основных видах речевой деятельности (говорении, </w:t>
      </w:r>
      <w:proofErr w:type="spellStart"/>
      <w:r w:rsidRPr="00270CFB">
        <w:rPr>
          <w:rFonts w:ascii="Times New Roman" w:hAnsi="Times New Roman"/>
          <w:sz w:val="24"/>
          <w:szCs w:val="24"/>
          <w:lang w:eastAsia="ru-RU"/>
        </w:rPr>
        <w:t>аудировании</w:t>
      </w:r>
      <w:proofErr w:type="spellEnd"/>
      <w:r w:rsidRPr="00270CFB">
        <w:rPr>
          <w:rFonts w:ascii="Times New Roman" w:hAnsi="Times New Roman"/>
          <w:sz w:val="24"/>
          <w:szCs w:val="24"/>
          <w:lang w:eastAsia="ru-RU"/>
        </w:rPr>
        <w:t>, чтении, письме);</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языковая компетенция — овладение новыми языковыми средствами (фонетическими, орфографическими, лексическими, грамматическими) в соответствии c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социокультурная/межкультурная компетенция —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учебно-познавательная компетенция — дальнейшее развитие общих и 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развитие личности учащихся посредством реализации воспитательного потенциала иностранного языка:</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развитие стремления к овладению основами мировой культуры средствами иностранного языка;</w:t>
      </w:r>
    </w:p>
    <w:p w:rsidR="00D00DB5" w:rsidRPr="00270CFB" w:rsidRDefault="00D00DB5" w:rsidP="007607C5">
      <w:pPr>
        <w:spacing w:after="0" w:line="240" w:lineRule="auto"/>
        <w:ind w:firstLine="708"/>
        <w:jc w:val="both"/>
        <w:rPr>
          <w:rFonts w:ascii="Times New Roman" w:hAnsi="Times New Roman"/>
          <w:sz w:val="24"/>
          <w:szCs w:val="24"/>
          <w:lang w:eastAsia="ru-RU"/>
        </w:rPr>
      </w:pPr>
      <w:r w:rsidRPr="00270CFB">
        <w:rPr>
          <w:rFonts w:ascii="Times New Roman" w:hAnsi="Times New Roman"/>
          <w:sz w:val="24"/>
          <w:szCs w:val="24"/>
          <w:lang w:eastAsia="ru-RU"/>
        </w:rPr>
        <w:t>— 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D00DB5" w:rsidRPr="00270CFB" w:rsidRDefault="00D00DB5" w:rsidP="007607C5">
      <w:pPr>
        <w:spacing w:after="0" w:line="240" w:lineRule="auto"/>
        <w:ind w:firstLine="708"/>
        <w:jc w:val="both"/>
        <w:rPr>
          <w:rFonts w:ascii="Times New Roman" w:hAnsi="Times New Roman"/>
          <w:sz w:val="24"/>
          <w:szCs w:val="24"/>
          <w:lang w:eastAsia="ru-RU"/>
        </w:rPr>
      </w:pPr>
    </w:p>
    <w:p w:rsidR="00D00DB5" w:rsidRPr="00270CFB" w:rsidRDefault="00D00DB5" w:rsidP="007607C5">
      <w:pPr>
        <w:spacing w:after="0" w:line="240" w:lineRule="auto"/>
        <w:jc w:val="center"/>
        <w:rPr>
          <w:rFonts w:ascii="Times New Roman" w:hAnsi="Times New Roman"/>
          <w:b/>
          <w:bCs/>
          <w:sz w:val="24"/>
          <w:szCs w:val="24"/>
        </w:rPr>
      </w:pPr>
      <w:r w:rsidRPr="00270CFB">
        <w:rPr>
          <w:rFonts w:ascii="Times New Roman" w:hAnsi="Times New Roman"/>
          <w:b/>
          <w:bCs/>
          <w:sz w:val="24"/>
          <w:szCs w:val="24"/>
        </w:rPr>
        <w:t>Общая характеристика учебного предмета, курса</w:t>
      </w:r>
    </w:p>
    <w:p w:rsidR="00D00DB5" w:rsidRPr="00270CFB" w:rsidRDefault="00D00DB5" w:rsidP="007607C5">
      <w:pPr>
        <w:spacing w:after="0" w:line="240" w:lineRule="auto"/>
        <w:jc w:val="both"/>
        <w:rPr>
          <w:rFonts w:ascii="Times New Roman" w:hAnsi="Times New Roman"/>
          <w:b/>
          <w:bCs/>
          <w:sz w:val="24"/>
          <w:szCs w:val="24"/>
        </w:rPr>
      </w:pPr>
    </w:p>
    <w:p w:rsidR="00D00DB5" w:rsidRPr="00270CFB" w:rsidRDefault="00D00DB5" w:rsidP="007607C5">
      <w:pPr>
        <w:spacing w:after="0" w:line="240" w:lineRule="auto"/>
        <w:ind w:firstLine="708"/>
        <w:jc w:val="both"/>
        <w:rPr>
          <w:rFonts w:ascii="Times New Roman" w:hAnsi="Times New Roman"/>
          <w:sz w:val="24"/>
          <w:szCs w:val="24"/>
          <w:shd w:val="clear" w:color="auto" w:fill="FFFFFF"/>
        </w:rPr>
      </w:pPr>
      <w:r w:rsidRPr="00270CFB">
        <w:rPr>
          <w:rFonts w:ascii="Times New Roman" w:hAnsi="Times New Roman"/>
          <w:sz w:val="24"/>
          <w:szCs w:val="24"/>
          <w:shd w:val="clear" w:color="auto" w:fill="FFFFFF"/>
        </w:rPr>
        <w:t xml:space="preserve">Данный курс создан на основе личностно ориентированных, </w:t>
      </w:r>
      <w:proofErr w:type="spellStart"/>
      <w:r w:rsidRPr="00270CFB">
        <w:rPr>
          <w:rFonts w:ascii="Times New Roman" w:hAnsi="Times New Roman"/>
          <w:sz w:val="24"/>
          <w:szCs w:val="24"/>
          <w:shd w:val="clear" w:color="auto" w:fill="FFFFFF"/>
        </w:rPr>
        <w:t>деятельностно</w:t>
      </w:r>
      <w:proofErr w:type="spellEnd"/>
      <w:r w:rsidRPr="00270CFB">
        <w:rPr>
          <w:rFonts w:ascii="Times New Roman" w:hAnsi="Times New Roman"/>
          <w:sz w:val="24"/>
          <w:szCs w:val="24"/>
          <w:shd w:val="clear" w:color="auto" w:fill="FFFFFF"/>
        </w:rPr>
        <w:t xml:space="preserve"> - ориентированных и культурно ориентированных принципов, сформулированных в образовательной программе, основной целью которой является формирование функционально грамотной личности, готовой к активной деятельности и непрерывному образованию в современном обществе, владеющей системой математических знаний и умений, позволяющих применять эти знания для решения практических жизненных задач, руководствуясь при этом идейно-нравственными, культурными и этическими принципами, нормами поведения, которые формируются в ходе учебно-воспитательного процесса.</w:t>
      </w:r>
    </w:p>
    <w:p w:rsidR="00D00DB5" w:rsidRPr="00270CFB" w:rsidRDefault="00D00DB5" w:rsidP="007607C5">
      <w:pPr>
        <w:spacing w:after="0" w:line="240" w:lineRule="auto"/>
        <w:ind w:firstLine="708"/>
        <w:jc w:val="both"/>
        <w:rPr>
          <w:rFonts w:ascii="Times New Roman" w:hAnsi="Times New Roman"/>
          <w:b/>
          <w:bCs/>
          <w:sz w:val="24"/>
          <w:szCs w:val="24"/>
        </w:rPr>
      </w:pPr>
    </w:p>
    <w:p w:rsidR="00D00DB5" w:rsidRPr="00270CFB" w:rsidRDefault="00D00DB5" w:rsidP="007607C5">
      <w:pPr>
        <w:spacing w:after="0" w:line="240" w:lineRule="auto"/>
        <w:jc w:val="center"/>
        <w:rPr>
          <w:rFonts w:ascii="Times New Roman" w:hAnsi="Times New Roman"/>
          <w:b/>
          <w:sz w:val="24"/>
          <w:szCs w:val="24"/>
        </w:rPr>
      </w:pPr>
      <w:r w:rsidRPr="00270CFB">
        <w:rPr>
          <w:rFonts w:ascii="Times New Roman" w:hAnsi="Times New Roman"/>
          <w:b/>
          <w:sz w:val="24"/>
          <w:szCs w:val="24"/>
        </w:rPr>
        <w:lastRenderedPageBreak/>
        <w:t>Место учебного предмета в учебном плане</w:t>
      </w:r>
    </w:p>
    <w:p w:rsidR="00D00DB5" w:rsidRPr="00270CFB" w:rsidRDefault="00D00DB5" w:rsidP="007607C5">
      <w:pPr>
        <w:spacing w:after="0" w:line="240" w:lineRule="auto"/>
        <w:jc w:val="center"/>
        <w:rPr>
          <w:rFonts w:ascii="Times New Roman" w:hAnsi="Times New Roman"/>
          <w:b/>
          <w:sz w:val="24"/>
          <w:szCs w:val="24"/>
        </w:rPr>
      </w:pPr>
    </w:p>
    <w:p w:rsidR="00D00DB5" w:rsidRPr="00270CFB" w:rsidRDefault="00D00DB5" w:rsidP="00F46947">
      <w:pPr>
        <w:spacing w:after="0" w:line="240" w:lineRule="auto"/>
        <w:ind w:firstLine="708"/>
        <w:jc w:val="both"/>
        <w:rPr>
          <w:rFonts w:ascii="Times New Roman" w:hAnsi="Times New Roman"/>
          <w:sz w:val="24"/>
          <w:szCs w:val="24"/>
        </w:rPr>
      </w:pPr>
      <w:r w:rsidRPr="00270CFB">
        <w:rPr>
          <w:rFonts w:ascii="Times New Roman" w:hAnsi="Times New Roman"/>
          <w:sz w:val="24"/>
          <w:szCs w:val="24"/>
        </w:rPr>
        <w:t>Федеральный базисный учебный план для образовательных учреждений Российской Федерации предусматривает обязательное изучение иностранного языка (английского) на этапе основного общего образования. В 7 классе (при расчете 3 часа в неделю) общее число часов на изучение иностранного языка – 105 часов</w:t>
      </w:r>
      <w:r w:rsidR="008E0F46">
        <w:rPr>
          <w:rFonts w:ascii="Times New Roman" w:hAnsi="Times New Roman"/>
          <w:sz w:val="24"/>
          <w:szCs w:val="24"/>
        </w:rPr>
        <w:t>, 12 контрольных работ, входной, промежуточный, выходной контроль.</w:t>
      </w:r>
    </w:p>
    <w:p w:rsidR="00D00DB5" w:rsidRPr="00270CFB" w:rsidRDefault="00D00DB5" w:rsidP="007607C5">
      <w:pPr>
        <w:spacing w:after="0" w:line="240" w:lineRule="auto"/>
        <w:ind w:firstLine="708"/>
        <w:jc w:val="both"/>
        <w:rPr>
          <w:rFonts w:ascii="Times New Roman" w:hAnsi="Times New Roman"/>
          <w:sz w:val="24"/>
          <w:szCs w:val="24"/>
        </w:rPr>
      </w:pPr>
    </w:p>
    <w:p w:rsidR="00D00DB5" w:rsidRPr="00270CFB" w:rsidRDefault="00D00DB5" w:rsidP="007607C5">
      <w:pPr>
        <w:spacing w:after="0" w:line="240" w:lineRule="auto"/>
        <w:jc w:val="center"/>
        <w:rPr>
          <w:rFonts w:ascii="Times New Roman" w:hAnsi="Times New Roman"/>
          <w:sz w:val="24"/>
          <w:szCs w:val="24"/>
        </w:rPr>
      </w:pPr>
      <w:r w:rsidRPr="00270CFB">
        <w:rPr>
          <w:rFonts w:ascii="Times New Roman" w:hAnsi="Times New Roman"/>
          <w:b/>
          <w:bCs/>
          <w:iCs/>
          <w:sz w:val="24"/>
          <w:szCs w:val="24"/>
        </w:rPr>
        <w:t>Описание ценностных ориентиров содержания учебного предмета</w:t>
      </w:r>
    </w:p>
    <w:p w:rsidR="00D00DB5" w:rsidRPr="00270CFB" w:rsidRDefault="00D00DB5" w:rsidP="007607C5">
      <w:pPr>
        <w:spacing w:after="0" w:line="240" w:lineRule="auto"/>
        <w:ind w:firstLine="708"/>
        <w:jc w:val="both"/>
        <w:rPr>
          <w:rFonts w:ascii="Times New Roman" w:hAnsi="Times New Roman"/>
          <w:sz w:val="24"/>
          <w:szCs w:val="24"/>
          <w:lang w:eastAsia="ru-RU"/>
        </w:rPr>
      </w:pPr>
    </w:p>
    <w:p w:rsidR="00D00DB5" w:rsidRPr="00270CFB" w:rsidRDefault="00D00DB5" w:rsidP="007607C5">
      <w:pPr>
        <w:spacing w:after="0" w:line="240" w:lineRule="auto"/>
        <w:ind w:firstLine="708"/>
        <w:jc w:val="both"/>
        <w:rPr>
          <w:rFonts w:ascii="Times New Roman" w:hAnsi="Times New Roman"/>
          <w:sz w:val="24"/>
          <w:szCs w:val="24"/>
        </w:rPr>
      </w:pPr>
      <w:r w:rsidRPr="00270CFB">
        <w:rPr>
          <w:rFonts w:ascii="Times New Roman" w:hAnsi="Times New Roman"/>
          <w:sz w:val="24"/>
          <w:szCs w:val="24"/>
        </w:rPr>
        <w:t>Основной целью обучения английскому языку на данном этапе является развитие иноязычной коммуникативной компетенции в совокупности ее составляющих (речевая, языковая, социокультурная, компенсаторная и учебно-познавательная компетенции).</w:t>
      </w:r>
    </w:p>
    <w:p w:rsidR="00D00DB5" w:rsidRPr="00270CFB" w:rsidRDefault="00D00DB5" w:rsidP="007607C5">
      <w:pPr>
        <w:spacing w:after="0" w:line="240" w:lineRule="auto"/>
        <w:ind w:firstLine="708"/>
        <w:jc w:val="both"/>
        <w:rPr>
          <w:rFonts w:ascii="Times New Roman" w:hAnsi="Times New Roman"/>
          <w:sz w:val="24"/>
          <w:szCs w:val="24"/>
        </w:rPr>
      </w:pPr>
      <w:r w:rsidRPr="00270CFB">
        <w:rPr>
          <w:rFonts w:ascii="Times New Roman" w:hAnsi="Times New Roman"/>
          <w:sz w:val="24"/>
          <w:szCs w:val="24"/>
        </w:rPr>
        <w:t>Основной линией следует считать коммуникативные умения, которые представляют собой результат овладения иностранным языком на данном этапе обучения.</w:t>
      </w:r>
    </w:p>
    <w:p w:rsidR="00D00DB5" w:rsidRPr="00270CFB" w:rsidRDefault="00D00DB5" w:rsidP="007607C5">
      <w:pPr>
        <w:pStyle w:val="a3"/>
        <w:tabs>
          <w:tab w:val="left" w:pos="708"/>
          <w:tab w:val="left" w:pos="1416"/>
          <w:tab w:val="left" w:pos="2124"/>
          <w:tab w:val="left" w:pos="2832"/>
          <w:tab w:val="left" w:pos="3540"/>
          <w:tab w:val="left" w:pos="4248"/>
          <w:tab w:val="left" w:pos="4956"/>
          <w:tab w:val="left" w:pos="5664"/>
          <w:tab w:val="left" w:pos="6372"/>
          <w:tab w:val="left" w:pos="7080"/>
          <w:tab w:val="center" w:pos="7704"/>
          <w:tab w:val="left" w:pos="7788"/>
          <w:tab w:val="left" w:pos="8496"/>
          <w:tab w:val="left" w:pos="9204"/>
          <w:tab w:val="left" w:pos="9912"/>
          <w:tab w:val="left" w:pos="10575"/>
        </w:tabs>
        <w:spacing w:before="0" w:beforeAutospacing="0" w:after="0" w:afterAutospacing="0"/>
        <w:rPr>
          <w:b/>
          <w:bCs/>
          <w:color w:val="000000"/>
        </w:rPr>
      </w:pPr>
    </w:p>
    <w:p w:rsidR="00D00DB5" w:rsidRPr="00270CFB" w:rsidRDefault="00D00DB5" w:rsidP="007607C5">
      <w:pPr>
        <w:pStyle w:val="a3"/>
        <w:tabs>
          <w:tab w:val="left" w:pos="708"/>
          <w:tab w:val="left" w:pos="1416"/>
          <w:tab w:val="left" w:pos="2124"/>
          <w:tab w:val="left" w:pos="2832"/>
          <w:tab w:val="left" w:pos="3540"/>
          <w:tab w:val="left" w:pos="4248"/>
          <w:tab w:val="left" w:pos="4956"/>
          <w:tab w:val="left" w:pos="5664"/>
          <w:tab w:val="left" w:pos="6372"/>
          <w:tab w:val="left" w:pos="7080"/>
          <w:tab w:val="center" w:pos="7704"/>
          <w:tab w:val="left" w:pos="7788"/>
          <w:tab w:val="left" w:pos="8496"/>
          <w:tab w:val="left" w:pos="9204"/>
          <w:tab w:val="left" w:pos="9912"/>
          <w:tab w:val="left" w:pos="10575"/>
        </w:tabs>
        <w:spacing w:before="0" w:beforeAutospacing="0" w:after="0" w:afterAutospacing="0"/>
        <w:rPr>
          <w:b/>
          <w:bCs/>
          <w:color w:val="000000"/>
        </w:rPr>
      </w:pPr>
    </w:p>
    <w:p w:rsidR="00D00DB5" w:rsidRPr="00270CFB" w:rsidRDefault="00D00DB5" w:rsidP="00787D8F">
      <w:pPr>
        <w:shd w:val="clear" w:color="auto" w:fill="FFFFFF"/>
        <w:spacing w:after="0" w:line="240" w:lineRule="auto"/>
        <w:ind w:firstLine="708"/>
        <w:jc w:val="both"/>
        <w:rPr>
          <w:rFonts w:ascii="Times New Roman" w:hAnsi="Times New Roman"/>
          <w:color w:val="000000"/>
          <w:sz w:val="24"/>
          <w:szCs w:val="24"/>
          <w:lang w:eastAsia="ru-RU"/>
        </w:rPr>
      </w:pPr>
      <w:r w:rsidRPr="00270CFB">
        <w:rPr>
          <w:rFonts w:ascii="Times New Roman" w:hAnsi="Times New Roman"/>
          <w:color w:val="000000"/>
          <w:sz w:val="24"/>
          <w:szCs w:val="24"/>
          <w:lang w:eastAsia="ru-RU"/>
        </w:rPr>
        <w:t>Предметное содержание речи соответствует возрастным и психолого-педагогическим</w:t>
      </w:r>
      <w:r w:rsidRPr="00270CFB">
        <w:rPr>
          <w:rFonts w:ascii="Times New Roman" w:hAnsi="Times New Roman"/>
          <w:color w:val="000000"/>
          <w:sz w:val="28"/>
          <w:szCs w:val="28"/>
          <w:lang w:eastAsia="ru-RU"/>
        </w:rPr>
        <w:t xml:space="preserve"> </w:t>
      </w:r>
      <w:r w:rsidRPr="00270CFB">
        <w:rPr>
          <w:rFonts w:ascii="Times New Roman" w:hAnsi="Times New Roman"/>
          <w:color w:val="000000"/>
          <w:sz w:val="24"/>
          <w:szCs w:val="24"/>
          <w:lang w:eastAsia="ru-RU"/>
        </w:rPr>
        <w:t>особенностям учащихся данного возраста, их учебным возможностям, интересам и особенностям реального контекста деятельности на иностранном языке в условиях межкультурного общения. Тематика учебного общения включает 8 основных содержательных блоков:</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Век живи, век учись</w:t>
      </w:r>
      <w:r w:rsidRPr="00270CFB">
        <w:rPr>
          <w:rFonts w:ascii="Times New Roman" w:hAnsi="Times New Roman"/>
          <w:sz w:val="24"/>
          <w:szCs w:val="24"/>
        </w:rPr>
        <w:t xml:space="preserve"> (школьное образование, школьная жизнь, изучаемые предметы и отношение к ним, каникулы);</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Всяк кулик свое болото хвалит</w:t>
      </w:r>
      <w:r w:rsidRPr="00270CFB">
        <w:rPr>
          <w:rFonts w:ascii="Times New Roman" w:hAnsi="Times New Roman"/>
          <w:sz w:val="24"/>
          <w:szCs w:val="24"/>
        </w:rPr>
        <w:t xml:space="preserve"> (межличностные взаимоотношения, отношения в семье и со сверстниками, решение конфликтных ситуаций; внешность и характеристика человека);</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 xml:space="preserve">О вкусах не спорят </w:t>
      </w:r>
      <w:r w:rsidRPr="00270CFB">
        <w:rPr>
          <w:rFonts w:ascii="Times New Roman" w:hAnsi="Times New Roman"/>
          <w:sz w:val="24"/>
          <w:szCs w:val="24"/>
        </w:rPr>
        <w:t>(Вселенная и человек, природа: флора и фауна, проблемы экологии; климат и погода);</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В гостях хорошо, а дома лучше</w:t>
      </w:r>
      <w:r w:rsidRPr="00270CFB">
        <w:rPr>
          <w:rFonts w:ascii="Times New Roman" w:hAnsi="Times New Roman"/>
          <w:sz w:val="24"/>
          <w:szCs w:val="24"/>
        </w:rPr>
        <w:t xml:space="preserve"> (Россия, географическое положение, достопримечательности, культурные особенности, страницы истории, выдающиеся люди и их вклад в науку и мировую культуру);</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Здоровье дороже денег</w:t>
      </w:r>
      <w:r w:rsidRPr="00270CFB">
        <w:rPr>
          <w:rFonts w:ascii="Times New Roman" w:hAnsi="Times New Roman"/>
          <w:sz w:val="24"/>
          <w:szCs w:val="24"/>
        </w:rPr>
        <w:t xml:space="preserve"> (здоровый образ жизни, спорт, питание, отказ от вредных привычек);</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Лучшее из США</w:t>
      </w:r>
      <w:r w:rsidRPr="00270CFB">
        <w:rPr>
          <w:rFonts w:ascii="Times New Roman" w:hAnsi="Times New Roman"/>
          <w:sz w:val="24"/>
          <w:szCs w:val="24"/>
        </w:rPr>
        <w:t xml:space="preserve"> (страна изучаемого языка, географическое положение, столица и крупные города, достопримечательности, культурные особенности, страницы истории, выдающиеся люди и их вклад в науку и мировую культуру);</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Канаду стоит посетить</w:t>
      </w:r>
      <w:r w:rsidRPr="00270CFB">
        <w:rPr>
          <w:rFonts w:ascii="Times New Roman" w:hAnsi="Times New Roman"/>
          <w:sz w:val="24"/>
          <w:szCs w:val="24"/>
        </w:rPr>
        <w:t xml:space="preserve"> (страна изучаемого языка, географическое положение, столица и крупные города, достопримечательности, культурные особенности, страницы истории, выдающиеся люди и их вклад в науку и мировую культуру);</w:t>
      </w:r>
    </w:p>
    <w:p w:rsidR="00D00DB5" w:rsidRPr="00270CFB" w:rsidRDefault="00D00DB5" w:rsidP="00E61D46">
      <w:pPr>
        <w:pStyle w:val="a5"/>
        <w:numPr>
          <w:ilvl w:val="0"/>
          <w:numId w:val="16"/>
        </w:numPr>
        <w:tabs>
          <w:tab w:val="left" w:pos="3225"/>
        </w:tabs>
        <w:spacing w:after="0" w:line="240" w:lineRule="auto"/>
        <w:jc w:val="both"/>
        <w:rPr>
          <w:rFonts w:ascii="Times New Roman" w:hAnsi="Times New Roman"/>
          <w:sz w:val="24"/>
          <w:szCs w:val="24"/>
        </w:rPr>
      </w:pPr>
      <w:r w:rsidRPr="00270CFB">
        <w:rPr>
          <w:rFonts w:ascii="Times New Roman" w:hAnsi="Times New Roman"/>
          <w:b/>
          <w:sz w:val="24"/>
          <w:szCs w:val="24"/>
        </w:rPr>
        <w:t xml:space="preserve">Перемены придают остроту </w:t>
      </w:r>
      <w:proofErr w:type="gramStart"/>
      <w:r w:rsidRPr="00270CFB">
        <w:rPr>
          <w:rFonts w:ascii="Times New Roman" w:hAnsi="Times New Roman"/>
          <w:b/>
          <w:sz w:val="24"/>
          <w:szCs w:val="24"/>
        </w:rPr>
        <w:t>жизни</w:t>
      </w:r>
      <w:r w:rsidRPr="00270CFB">
        <w:rPr>
          <w:rFonts w:ascii="Times New Roman" w:hAnsi="Times New Roman"/>
          <w:sz w:val="24"/>
          <w:szCs w:val="24"/>
        </w:rPr>
        <w:t xml:space="preserve">  (</w:t>
      </w:r>
      <w:proofErr w:type="gramEnd"/>
      <w:r w:rsidRPr="00270CFB">
        <w:rPr>
          <w:rFonts w:ascii="Times New Roman" w:hAnsi="Times New Roman"/>
          <w:sz w:val="24"/>
          <w:szCs w:val="24"/>
        </w:rPr>
        <w:t>Досуг и увлечения, отдых, покупки).</w:t>
      </w:r>
    </w:p>
    <w:p w:rsidR="00D00DB5" w:rsidRPr="00270CFB" w:rsidRDefault="00D00DB5" w:rsidP="00157FC6">
      <w:pPr>
        <w:tabs>
          <w:tab w:val="left" w:pos="3225"/>
        </w:tabs>
        <w:spacing w:after="0" w:line="240" w:lineRule="auto"/>
        <w:jc w:val="both"/>
        <w:rPr>
          <w:rFonts w:ascii="Times New Roman" w:hAnsi="Times New Roman"/>
          <w:sz w:val="24"/>
          <w:szCs w:val="24"/>
        </w:rPr>
      </w:pPr>
      <w:r w:rsidRPr="00270CFB">
        <w:rPr>
          <w:rFonts w:ascii="Times New Roman" w:hAnsi="Times New Roman"/>
          <w:sz w:val="24"/>
          <w:szCs w:val="24"/>
        </w:rPr>
        <w:t xml:space="preserve">           Параллельно, в 7 классе продолжается обучение всем четырем видам речевой деятельности – говорению (монологическая и диалогическая речь), </w:t>
      </w:r>
      <w:proofErr w:type="spellStart"/>
      <w:r w:rsidRPr="00270CFB">
        <w:rPr>
          <w:rFonts w:ascii="Times New Roman" w:hAnsi="Times New Roman"/>
          <w:sz w:val="24"/>
          <w:szCs w:val="24"/>
        </w:rPr>
        <w:t>аудированию</w:t>
      </w:r>
      <w:proofErr w:type="spellEnd"/>
      <w:r w:rsidRPr="00270CFB">
        <w:rPr>
          <w:rFonts w:ascii="Times New Roman" w:hAnsi="Times New Roman"/>
          <w:sz w:val="24"/>
          <w:szCs w:val="24"/>
        </w:rPr>
        <w:t>, чтению и письму.</w:t>
      </w:r>
    </w:p>
    <w:p w:rsidR="00D00DB5" w:rsidRPr="00270CFB" w:rsidRDefault="00D00DB5" w:rsidP="00157FC6">
      <w:pPr>
        <w:tabs>
          <w:tab w:val="left" w:pos="3225"/>
        </w:tabs>
        <w:spacing w:after="0" w:line="240" w:lineRule="auto"/>
        <w:jc w:val="both"/>
        <w:rPr>
          <w:rFonts w:ascii="Times New Roman" w:hAnsi="Times New Roman"/>
          <w:sz w:val="24"/>
          <w:szCs w:val="24"/>
        </w:rPr>
      </w:pPr>
    </w:p>
    <w:p w:rsidR="00D00DB5" w:rsidRPr="00270CFB" w:rsidRDefault="00D00DB5" w:rsidP="00157FC6">
      <w:pPr>
        <w:tabs>
          <w:tab w:val="left" w:pos="3225"/>
        </w:tabs>
        <w:spacing w:after="0" w:line="240" w:lineRule="auto"/>
        <w:jc w:val="both"/>
        <w:rPr>
          <w:rFonts w:ascii="Times New Roman" w:hAnsi="Times New Roman"/>
          <w:sz w:val="24"/>
          <w:szCs w:val="24"/>
        </w:rPr>
      </w:pPr>
    </w:p>
    <w:p w:rsidR="00D00DB5" w:rsidRDefault="00D00DB5" w:rsidP="00157FC6">
      <w:pPr>
        <w:tabs>
          <w:tab w:val="left" w:pos="3225"/>
        </w:tabs>
        <w:spacing w:after="0" w:line="240" w:lineRule="auto"/>
        <w:jc w:val="both"/>
        <w:rPr>
          <w:rFonts w:ascii="Times New Roman" w:hAnsi="Times New Roman"/>
          <w:sz w:val="24"/>
          <w:szCs w:val="24"/>
        </w:rPr>
      </w:pPr>
    </w:p>
    <w:p w:rsidR="00E86F7F" w:rsidRDefault="00E86F7F" w:rsidP="00157FC6">
      <w:pPr>
        <w:tabs>
          <w:tab w:val="left" w:pos="3225"/>
        </w:tabs>
        <w:spacing w:after="0" w:line="240" w:lineRule="auto"/>
        <w:jc w:val="both"/>
        <w:rPr>
          <w:rFonts w:ascii="Times New Roman" w:hAnsi="Times New Roman"/>
          <w:sz w:val="24"/>
          <w:szCs w:val="24"/>
        </w:rPr>
      </w:pPr>
    </w:p>
    <w:p w:rsidR="00E86F7F" w:rsidRPr="00270CFB" w:rsidRDefault="00E86F7F" w:rsidP="00157FC6">
      <w:pPr>
        <w:tabs>
          <w:tab w:val="left" w:pos="3225"/>
        </w:tabs>
        <w:spacing w:after="0" w:line="240" w:lineRule="auto"/>
        <w:jc w:val="both"/>
        <w:rPr>
          <w:rFonts w:ascii="Times New Roman" w:hAnsi="Times New Roman"/>
          <w:sz w:val="24"/>
          <w:szCs w:val="24"/>
        </w:rPr>
      </w:pPr>
    </w:p>
    <w:p w:rsidR="00D00DB5" w:rsidRPr="00270CFB" w:rsidRDefault="00D00DB5" w:rsidP="00157FC6">
      <w:pPr>
        <w:tabs>
          <w:tab w:val="left" w:pos="3225"/>
        </w:tabs>
        <w:spacing w:after="0" w:line="240" w:lineRule="auto"/>
        <w:jc w:val="both"/>
        <w:rPr>
          <w:rFonts w:ascii="Times New Roman" w:hAnsi="Times New Roman"/>
          <w:sz w:val="24"/>
          <w:szCs w:val="24"/>
        </w:rPr>
      </w:pPr>
    </w:p>
    <w:p w:rsidR="00D00DB5" w:rsidRPr="00270CFB" w:rsidRDefault="00D00DB5" w:rsidP="00157FC6">
      <w:pPr>
        <w:tabs>
          <w:tab w:val="left" w:pos="3225"/>
        </w:tabs>
        <w:spacing w:after="0" w:line="240" w:lineRule="auto"/>
        <w:jc w:val="both"/>
        <w:rPr>
          <w:rFonts w:ascii="Times New Roman" w:hAnsi="Times New Roman"/>
          <w:sz w:val="24"/>
          <w:szCs w:val="24"/>
        </w:rPr>
      </w:pPr>
    </w:p>
    <w:p w:rsidR="00D00DB5" w:rsidRPr="00270CFB" w:rsidRDefault="00D00DB5" w:rsidP="00157FC6">
      <w:pPr>
        <w:pStyle w:val="a3"/>
        <w:spacing w:before="0" w:beforeAutospacing="0" w:after="0" w:afterAutospacing="0"/>
        <w:ind w:left="720"/>
        <w:jc w:val="center"/>
        <w:rPr>
          <w:b/>
        </w:rPr>
      </w:pPr>
      <w:r w:rsidRPr="00270CFB">
        <w:rPr>
          <w:b/>
        </w:rPr>
        <w:t>Учебно-тематическое планирование программы</w:t>
      </w:r>
    </w:p>
    <w:p w:rsidR="00D00DB5" w:rsidRPr="00270CFB" w:rsidRDefault="00D00DB5" w:rsidP="00157FC6">
      <w:pPr>
        <w:pStyle w:val="a3"/>
        <w:spacing w:before="0" w:beforeAutospacing="0" w:after="0" w:afterAutospacing="0"/>
        <w:ind w:left="720"/>
        <w:jc w:val="center"/>
        <w:rPr>
          <w:b/>
        </w:rPr>
      </w:pPr>
    </w:p>
    <w:tbl>
      <w:tblPr>
        <w:tblW w:w="6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3925"/>
        <w:gridCol w:w="1714"/>
      </w:tblGrid>
      <w:tr w:rsidR="006751B4" w:rsidRPr="00270CFB" w:rsidTr="0049094D">
        <w:trPr>
          <w:trHeight w:val="282"/>
        </w:trPr>
        <w:tc>
          <w:tcPr>
            <w:tcW w:w="657" w:type="dxa"/>
            <w:vMerge w:val="restart"/>
          </w:tcPr>
          <w:p w:rsidR="006751B4" w:rsidRPr="00270CFB" w:rsidRDefault="006751B4" w:rsidP="007F4C53">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w:t>
            </w:r>
          </w:p>
        </w:tc>
        <w:tc>
          <w:tcPr>
            <w:tcW w:w="3925" w:type="dxa"/>
            <w:vMerge w:val="restart"/>
          </w:tcPr>
          <w:p w:rsidR="006751B4" w:rsidRPr="00270CFB" w:rsidRDefault="006751B4" w:rsidP="007F4C53">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Наименование раздела</w:t>
            </w:r>
          </w:p>
        </w:tc>
        <w:tc>
          <w:tcPr>
            <w:tcW w:w="1714" w:type="dxa"/>
            <w:vMerge w:val="restart"/>
          </w:tcPr>
          <w:p w:rsidR="006751B4" w:rsidRPr="00270CFB" w:rsidRDefault="006751B4" w:rsidP="007F4C53">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Всего часов</w:t>
            </w:r>
          </w:p>
        </w:tc>
      </w:tr>
      <w:tr w:rsidR="006751B4" w:rsidRPr="00270CFB" w:rsidTr="0049094D">
        <w:trPr>
          <w:trHeight w:val="282"/>
        </w:trPr>
        <w:tc>
          <w:tcPr>
            <w:tcW w:w="657" w:type="dxa"/>
            <w:vMerge/>
          </w:tcPr>
          <w:p w:rsidR="006751B4" w:rsidRPr="00270CFB" w:rsidRDefault="006751B4" w:rsidP="007F4C53">
            <w:pPr>
              <w:spacing w:after="0" w:line="240" w:lineRule="auto"/>
              <w:jc w:val="center"/>
              <w:rPr>
                <w:rFonts w:ascii="Times New Roman" w:hAnsi="Times New Roman"/>
                <w:b/>
                <w:sz w:val="24"/>
                <w:szCs w:val="24"/>
                <w:lang w:eastAsia="ru-RU"/>
              </w:rPr>
            </w:pPr>
          </w:p>
        </w:tc>
        <w:tc>
          <w:tcPr>
            <w:tcW w:w="3925" w:type="dxa"/>
            <w:vMerge/>
          </w:tcPr>
          <w:p w:rsidR="006751B4" w:rsidRPr="00270CFB" w:rsidRDefault="006751B4" w:rsidP="007F4C53">
            <w:pPr>
              <w:spacing w:after="0" w:line="240" w:lineRule="auto"/>
              <w:rPr>
                <w:rFonts w:ascii="Times New Roman" w:hAnsi="Times New Roman"/>
                <w:b/>
                <w:sz w:val="24"/>
                <w:szCs w:val="24"/>
                <w:lang w:eastAsia="ru-RU"/>
              </w:rPr>
            </w:pPr>
          </w:p>
        </w:tc>
        <w:tc>
          <w:tcPr>
            <w:tcW w:w="1714" w:type="dxa"/>
            <w:vMerge/>
          </w:tcPr>
          <w:p w:rsidR="006751B4" w:rsidRPr="00270CFB" w:rsidRDefault="006751B4" w:rsidP="007F4C53">
            <w:pPr>
              <w:spacing w:after="0" w:line="240" w:lineRule="auto"/>
              <w:jc w:val="center"/>
              <w:rPr>
                <w:rFonts w:ascii="Times New Roman" w:hAnsi="Times New Roman"/>
                <w:b/>
                <w:sz w:val="24"/>
                <w:szCs w:val="24"/>
                <w:lang w:eastAsia="ru-RU"/>
              </w:rPr>
            </w:pPr>
          </w:p>
        </w:tc>
      </w:tr>
      <w:tr w:rsidR="006751B4" w:rsidRPr="00270CFB" w:rsidTr="0049094D">
        <w:trPr>
          <w:trHeight w:val="204"/>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Век живи, век учись.</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15</w:t>
            </w:r>
          </w:p>
        </w:tc>
      </w:tr>
      <w:tr w:rsidR="006751B4" w:rsidRPr="00270CFB" w:rsidTr="0049094D">
        <w:trPr>
          <w:trHeight w:val="282"/>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2</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Всяк кулик свое болото хвалит.</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11</w:t>
            </w:r>
          </w:p>
        </w:tc>
      </w:tr>
      <w:tr w:rsidR="006751B4" w:rsidRPr="00270CFB" w:rsidTr="0049094D">
        <w:trPr>
          <w:trHeight w:val="286"/>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3</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О вкусах не спорят.</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16</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4</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В гостях хорошо, а дома лучше.</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11</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5</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Здоровье дороже денег.</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12</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6а</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Лучшее из США.</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9</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6б</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Канаду стоит посетить.</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9</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7</w:t>
            </w:r>
          </w:p>
        </w:tc>
        <w:tc>
          <w:tcPr>
            <w:tcW w:w="3925" w:type="dxa"/>
          </w:tcPr>
          <w:p w:rsidR="006751B4" w:rsidRPr="00270CFB" w:rsidRDefault="006751B4" w:rsidP="007F4C53">
            <w:pPr>
              <w:spacing w:after="0" w:line="240" w:lineRule="auto"/>
              <w:rPr>
                <w:rFonts w:ascii="Times New Roman" w:hAnsi="Times New Roman"/>
                <w:sz w:val="24"/>
                <w:szCs w:val="24"/>
                <w:lang w:eastAsia="ru-RU"/>
              </w:rPr>
            </w:pPr>
            <w:r w:rsidRPr="00270CFB">
              <w:rPr>
                <w:rFonts w:ascii="Times New Roman" w:hAnsi="Times New Roman"/>
                <w:sz w:val="24"/>
                <w:szCs w:val="24"/>
              </w:rPr>
              <w:t>Перемены придают остроту жизни.</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18</w:t>
            </w:r>
          </w:p>
        </w:tc>
      </w:tr>
      <w:tr w:rsidR="006751B4" w:rsidRPr="00270CFB" w:rsidTr="0049094D">
        <w:trPr>
          <w:trHeight w:val="280"/>
        </w:trPr>
        <w:tc>
          <w:tcPr>
            <w:tcW w:w="657"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8</w:t>
            </w:r>
          </w:p>
        </w:tc>
        <w:tc>
          <w:tcPr>
            <w:tcW w:w="3925" w:type="dxa"/>
          </w:tcPr>
          <w:p w:rsidR="006751B4" w:rsidRPr="00270CFB" w:rsidRDefault="006751B4" w:rsidP="007F4C53">
            <w:pPr>
              <w:spacing w:after="0" w:line="240" w:lineRule="auto"/>
              <w:rPr>
                <w:rFonts w:ascii="Times New Roman" w:hAnsi="Times New Roman"/>
                <w:sz w:val="24"/>
                <w:szCs w:val="24"/>
              </w:rPr>
            </w:pPr>
            <w:r w:rsidRPr="00270CFB">
              <w:rPr>
                <w:rFonts w:ascii="Times New Roman" w:hAnsi="Times New Roman"/>
                <w:sz w:val="24"/>
                <w:szCs w:val="24"/>
              </w:rPr>
              <w:t>Резервные часы</w:t>
            </w:r>
          </w:p>
        </w:tc>
        <w:tc>
          <w:tcPr>
            <w:tcW w:w="1714" w:type="dxa"/>
          </w:tcPr>
          <w:p w:rsidR="006751B4" w:rsidRPr="00270CFB" w:rsidRDefault="006751B4" w:rsidP="007F4C53">
            <w:pPr>
              <w:spacing w:after="0" w:line="240" w:lineRule="auto"/>
              <w:jc w:val="center"/>
              <w:rPr>
                <w:rFonts w:ascii="Times New Roman" w:hAnsi="Times New Roman"/>
                <w:sz w:val="24"/>
                <w:szCs w:val="24"/>
                <w:lang w:eastAsia="ru-RU"/>
              </w:rPr>
            </w:pPr>
            <w:r w:rsidRPr="00270CFB">
              <w:rPr>
                <w:rFonts w:ascii="Times New Roman" w:hAnsi="Times New Roman"/>
                <w:sz w:val="24"/>
                <w:szCs w:val="24"/>
                <w:lang w:eastAsia="ru-RU"/>
              </w:rPr>
              <w:t>4</w:t>
            </w:r>
          </w:p>
        </w:tc>
      </w:tr>
      <w:tr w:rsidR="006751B4" w:rsidRPr="00270CFB" w:rsidTr="0049094D">
        <w:trPr>
          <w:gridAfter w:val="1"/>
          <w:wAfter w:w="1713" w:type="dxa"/>
          <w:trHeight w:val="375"/>
        </w:trPr>
        <w:tc>
          <w:tcPr>
            <w:tcW w:w="4583" w:type="dxa"/>
            <w:gridSpan w:val="2"/>
          </w:tcPr>
          <w:p w:rsidR="006751B4" w:rsidRPr="00270CFB" w:rsidRDefault="006751B4" w:rsidP="007F4C53">
            <w:pPr>
              <w:spacing w:after="0" w:line="240" w:lineRule="auto"/>
              <w:rPr>
                <w:rFonts w:ascii="Times New Roman" w:hAnsi="Times New Roman"/>
                <w:b/>
                <w:sz w:val="24"/>
                <w:szCs w:val="24"/>
              </w:rPr>
            </w:pPr>
            <w:r w:rsidRPr="00270CFB">
              <w:rPr>
                <w:rFonts w:ascii="Times New Roman" w:hAnsi="Times New Roman"/>
                <w:b/>
                <w:sz w:val="24"/>
                <w:szCs w:val="24"/>
              </w:rPr>
              <w:t>Итого часов</w:t>
            </w:r>
            <w:r>
              <w:rPr>
                <w:rFonts w:ascii="Times New Roman" w:hAnsi="Times New Roman"/>
                <w:b/>
                <w:sz w:val="24"/>
                <w:szCs w:val="24"/>
              </w:rPr>
              <w:t xml:space="preserve">   105ч</w:t>
            </w:r>
          </w:p>
        </w:tc>
      </w:tr>
    </w:tbl>
    <w:p w:rsidR="00D00DB5" w:rsidRPr="00270CFB" w:rsidRDefault="00D00DB5" w:rsidP="00157FC6">
      <w:pPr>
        <w:pStyle w:val="a3"/>
        <w:spacing w:before="0" w:beforeAutospacing="0" w:after="0" w:afterAutospacing="0"/>
        <w:ind w:left="720"/>
        <w:jc w:val="center"/>
        <w:rPr>
          <w:b/>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49094D" w:rsidRDefault="0049094D" w:rsidP="007E2C7E">
      <w:pPr>
        <w:pStyle w:val="c13"/>
        <w:shd w:val="clear" w:color="auto" w:fill="FFFFFF"/>
        <w:tabs>
          <w:tab w:val="left" w:pos="3225"/>
        </w:tabs>
        <w:spacing w:before="0" w:beforeAutospacing="0" w:after="0" w:afterAutospacing="0"/>
        <w:ind w:left="360"/>
        <w:jc w:val="both"/>
        <w:rPr>
          <w:b/>
          <w:bCs/>
          <w:color w:val="000000"/>
          <w:sz w:val="28"/>
        </w:rPr>
      </w:pPr>
      <w:r w:rsidRPr="0049094D">
        <w:rPr>
          <w:b/>
          <w:bCs/>
          <w:color w:val="000000"/>
          <w:sz w:val="28"/>
        </w:rPr>
        <w:t>1 триместр – 30ч</w:t>
      </w:r>
    </w:p>
    <w:p w:rsidR="0049094D" w:rsidRPr="0049094D" w:rsidRDefault="0049094D" w:rsidP="007E2C7E">
      <w:pPr>
        <w:pStyle w:val="c13"/>
        <w:shd w:val="clear" w:color="auto" w:fill="FFFFFF"/>
        <w:tabs>
          <w:tab w:val="left" w:pos="3225"/>
        </w:tabs>
        <w:spacing w:before="0" w:beforeAutospacing="0" w:after="0" w:afterAutospacing="0"/>
        <w:ind w:left="360"/>
        <w:jc w:val="both"/>
        <w:rPr>
          <w:b/>
          <w:bCs/>
          <w:color w:val="000000"/>
          <w:sz w:val="28"/>
        </w:rPr>
      </w:pPr>
      <w:r w:rsidRPr="0049094D">
        <w:rPr>
          <w:b/>
          <w:bCs/>
          <w:color w:val="000000"/>
          <w:sz w:val="28"/>
        </w:rPr>
        <w:t>2 триместр –</w:t>
      </w:r>
      <w:r w:rsidR="004B0034">
        <w:rPr>
          <w:b/>
          <w:bCs/>
          <w:color w:val="000000"/>
          <w:sz w:val="28"/>
        </w:rPr>
        <w:t xml:space="preserve"> 40</w:t>
      </w:r>
      <w:r w:rsidRPr="0049094D">
        <w:rPr>
          <w:b/>
          <w:bCs/>
          <w:color w:val="000000"/>
          <w:sz w:val="28"/>
        </w:rPr>
        <w:t>ч</w:t>
      </w:r>
    </w:p>
    <w:p w:rsidR="0049094D" w:rsidRPr="0049094D" w:rsidRDefault="0049094D" w:rsidP="007E2C7E">
      <w:pPr>
        <w:pStyle w:val="c13"/>
        <w:shd w:val="clear" w:color="auto" w:fill="FFFFFF"/>
        <w:tabs>
          <w:tab w:val="left" w:pos="3225"/>
        </w:tabs>
        <w:spacing w:before="0" w:beforeAutospacing="0" w:after="0" w:afterAutospacing="0"/>
        <w:ind w:left="360"/>
        <w:jc w:val="both"/>
        <w:rPr>
          <w:b/>
          <w:bCs/>
          <w:color w:val="000000"/>
          <w:sz w:val="28"/>
        </w:rPr>
      </w:pPr>
      <w:r w:rsidRPr="0049094D">
        <w:rPr>
          <w:b/>
          <w:bCs/>
          <w:color w:val="000000"/>
          <w:sz w:val="28"/>
        </w:rPr>
        <w:t>3 триместр –</w:t>
      </w:r>
      <w:r w:rsidR="004B0034">
        <w:rPr>
          <w:b/>
          <w:bCs/>
          <w:color w:val="000000"/>
          <w:sz w:val="28"/>
        </w:rPr>
        <w:t xml:space="preserve"> 35</w:t>
      </w:r>
      <w:r w:rsidRPr="0049094D">
        <w:rPr>
          <w:b/>
          <w:bCs/>
          <w:color w:val="000000"/>
          <w:sz w:val="28"/>
        </w:rPr>
        <w:t>ч</w:t>
      </w:r>
    </w:p>
    <w:p w:rsidR="00D00DB5" w:rsidRPr="0049094D" w:rsidRDefault="00D00DB5" w:rsidP="007E2C7E">
      <w:pPr>
        <w:pStyle w:val="c13"/>
        <w:shd w:val="clear" w:color="auto" w:fill="FFFFFF"/>
        <w:tabs>
          <w:tab w:val="left" w:pos="3225"/>
        </w:tabs>
        <w:spacing w:before="0" w:beforeAutospacing="0" w:after="0" w:afterAutospacing="0"/>
        <w:ind w:left="360"/>
        <w:jc w:val="both"/>
        <w:rPr>
          <w:b/>
          <w:bCs/>
          <w:color w:val="000000"/>
          <w:sz w:val="28"/>
        </w:rPr>
      </w:pPr>
    </w:p>
    <w:p w:rsidR="00D00DB5" w:rsidRPr="0049094D" w:rsidRDefault="00D00DB5" w:rsidP="007E2C7E">
      <w:pPr>
        <w:pStyle w:val="c13"/>
        <w:shd w:val="clear" w:color="auto" w:fill="FFFFFF"/>
        <w:tabs>
          <w:tab w:val="left" w:pos="3225"/>
        </w:tabs>
        <w:spacing w:before="0" w:beforeAutospacing="0" w:after="0" w:afterAutospacing="0"/>
        <w:ind w:left="360"/>
        <w:jc w:val="both"/>
        <w:rPr>
          <w:b/>
          <w:bCs/>
          <w:color w:val="000000"/>
          <w:sz w:val="28"/>
        </w:rPr>
      </w:pPr>
    </w:p>
    <w:p w:rsidR="00D00DB5" w:rsidRPr="0049094D" w:rsidRDefault="00D00DB5" w:rsidP="007E2C7E">
      <w:pPr>
        <w:pStyle w:val="c13"/>
        <w:shd w:val="clear" w:color="auto" w:fill="FFFFFF"/>
        <w:tabs>
          <w:tab w:val="left" w:pos="3225"/>
        </w:tabs>
        <w:spacing w:before="0" w:beforeAutospacing="0" w:after="0" w:afterAutospacing="0"/>
        <w:ind w:left="360"/>
        <w:jc w:val="both"/>
        <w:rPr>
          <w:b/>
          <w:bCs/>
          <w:color w:val="000000"/>
          <w:sz w:val="28"/>
        </w:rPr>
      </w:pPr>
    </w:p>
    <w:p w:rsidR="00D00DB5" w:rsidRPr="0049094D" w:rsidRDefault="00D00DB5" w:rsidP="007E2C7E">
      <w:pPr>
        <w:pStyle w:val="c13"/>
        <w:shd w:val="clear" w:color="auto" w:fill="FFFFFF"/>
        <w:tabs>
          <w:tab w:val="left" w:pos="3225"/>
        </w:tabs>
        <w:spacing w:before="0" w:beforeAutospacing="0" w:after="0" w:afterAutospacing="0"/>
        <w:ind w:left="360"/>
        <w:jc w:val="both"/>
        <w:rPr>
          <w:b/>
          <w:bCs/>
          <w:color w:val="000000"/>
          <w:sz w:val="28"/>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D00DB5" w:rsidRPr="00270CFB" w:rsidRDefault="00D00DB5" w:rsidP="007E2C7E">
      <w:pPr>
        <w:pStyle w:val="c13"/>
        <w:shd w:val="clear" w:color="auto" w:fill="FFFFFF"/>
        <w:tabs>
          <w:tab w:val="left" w:pos="3225"/>
        </w:tabs>
        <w:spacing w:before="0" w:beforeAutospacing="0" w:after="0" w:afterAutospacing="0"/>
        <w:ind w:left="360"/>
        <w:jc w:val="both"/>
        <w:rPr>
          <w:bCs/>
          <w:color w:val="000000"/>
        </w:rPr>
      </w:pPr>
    </w:p>
    <w:p w:rsidR="0017103F" w:rsidRPr="0017103F" w:rsidRDefault="00D00DB5" w:rsidP="0017103F">
      <w:pPr>
        <w:jc w:val="center"/>
        <w:rPr>
          <w:rFonts w:ascii="Times New Roman" w:hAnsi="Times New Roman"/>
          <w:b/>
          <w:szCs w:val="28"/>
          <w:lang w:eastAsia="ru-RU"/>
        </w:rPr>
      </w:pPr>
      <w:r w:rsidRPr="0017103F">
        <w:rPr>
          <w:rFonts w:ascii="Times New Roman" w:hAnsi="Times New Roman"/>
          <w:b/>
          <w:szCs w:val="28"/>
          <w:lang w:eastAsia="ru-RU"/>
        </w:rPr>
        <w:lastRenderedPageBreak/>
        <w:t xml:space="preserve">КАЛЕНДАРНО – ТЕМАТИЧЕСКОЕ </w:t>
      </w:r>
      <w:proofErr w:type="gramStart"/>
      <w:r w:rsidRPr="0017103F">
        <w:rPr>
          <w:rFonts w:ascii="Times New Roman" w:hAnsi="Times New Roman"/>
          <w:b/>
          <w:szCs w:val="28"/>
          <w:lang w:eastAsia="ru-RU"/>
        </w:rPr>
        <w:t>ПЛАНИРОВАНИЕ</w:t>
      </w:r>
      <w:r w:rsidR="0017103F" w:rsidRPr="0017103F">
        <w:rPr>
          <w:sz w:val="20"/>
        </w:rPr>
        <w:t xml:space="preserve">  </w:t>
      </w:r>
      <w:r w:rsidR="0017103F" w:rsidRPr="0017103F">
        <w:rPr>
          <w:rFonts w:ascii="Times New Roman" w:hAnsi="Times New Roman"/>
          <w:b/>
          <w:szCs w:val="28"/>
          <w:lang w:eastAsia="ru-RU"/>
        </w:rPr>
        <w:t>с</w:t>
      </w:r>
      <w:proofErr w:type="gramEnd"/>
      <w:r w:rsidR="0017103F" w:rsidRPr="0017103F">
        <w:rPr>
          <w:rFonts w:ascii="Times New Roman" w:hAnsi="Times New Roman"/>
          <w:b/>
          <w:szCs w:val="28"/>
          <w:lang w:eastAsia="ru-RU"/>
        </w:rPr>
        <w:t xml:space="preserve"> учётом рабочей программы воспитания</w:t>
      </w:r>
    </w:p>
    <w:tbl>
      <w:tblPr>
        <w:tblW w:w="161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
        <w:gridCol w:w="231"/>
        <w:gridCol w:w="556"/>
        <w:gridCol w:w="548"/>
        <w:gridCol w:w="58"/>
        <w:gridCol w:w="1893"/>
        <w:gridCol w:w="586"/>
        <w:gridCol w:w="1611"/>
        <w:gridCol w:w="2300"/>
        <w:gridCol w:w="2394"/>
        <w:gridCol w:w="2531"/>
        <w:gridCol w:w="2104"/>
        <w:gridCol w:w="924"/>
      </w:tblGrid>
      <w:tr w:rsidR="00D00DB5" w:rsidRPr="00270CFB" w:rsidTr="00BF1645">
        <w:trPr>
          <w:trHeight w:val="540"/>
        </w:trPr>
        <w:tc>
          <w:tcPr>
            <w:tcW w:w="385" w:type="dxa"/>
            <w:vMerge w:val="restart"/>
          </w:tcPr>
          <w:p w:rsidR="00D00DB5" w:rsidRPr="00270CFB" w:rsidRDefault="00D00DB5" w:rsidP="007E2C7E">
            <w:pPr>
              <w:spacing w:after="0" w:line="240" w:lineRule="auto"/>
              <w:rPr>
                <w:rFonts w:ascii="Times New Roman" w:hAnsi="Times New Roman"/>
                <w:b/>
                <w:sz w:val="20"/>
                <w:szCs w:val="20"/>
                <w:lang w:eastAsia="ru-RU"/>
              </w:rPr>
            </w:pPr>
            <w:r w:rsidRPr="00270CFB">
              <w:rPr>
                <w:rFonts w:ascii="Times New Roman" w:hAnsi="Times New Roman"/>
                <w:b/>
                <w:sz w:val="20"/>
                <w:szCs w:val="20"/>
                <w:lang w:eastAsia="ru-RU"/>
              </w:rPr>
              <w:t xml:space="preserve">      </w:t>
            </w:r>
          </w:p>
          <w:p w:rsidR="00D00DB5" w:rsidRPr="00270CFB" w:rsidRDefault="00D00DB5" w:rsidP="007E2C7E">
            <w:pPr>
              <w:spacing w:after="0" w:line="240" w:lineRule="auto"/>
              <w:rPr>
                <w:rFonts w:ascii="Times New Roman" w:hAnsi="Times New Roman"/>
                <w:b/>
                <w:sz w:val="20"/>
                <w:szCs w:val="20"/>
                <w:lang w:eastAsia="ru-RU"/>
              </w:rPr>
            </w:pPr>
            <w:r w:rsidRPr="00270CFB">
              <w:rPr>
                <w:rFonts w:ascii="Times New Roman" w:hAnsi="Times New Roman"/>
                <w:b/>
                <w:sz w:val="20"/>
                <w:szCs w:val="20"/>
                <w:lang w:eastAsia="ru-RU"/>
              </w:rPr>
              <w:t>№</w:t>
            </w:r>
          </w:p>
          <w:p w:rsidR="00D00DB5" w:rsidRPr="00270CFB" w:rsidRDefault="00D00DB5" w:rsidP="007E2C7E">
            <w:pPr>
              <w:spacing w:after="0" w:line="240" w:lineRule="auto"/>
              <w:rPr>
                <w:rFonts w:ascii="Times New Roman" w:hAnsi="Times New Roman"/>
                <w:b/>
                <w:sz w:val="20"/>
                <w:szCs w:val="20"/>
                <w:lang w:eastAsia="ru-RU"/>
              </w:rPr>
            </w:pPr>
          </w:p>
        </w:tc>
        <w:tc>
          <w:tcPr>
            <w:tcW w:w="1393" w:type="dxa"/>
            <w:gridSpan w:val="4"/>
          </w:tcPr>
          <w:p w:rsidR="00D00DB5" w:rsidRPr="00270CFB" w:rsidRDefault="00D00DB5" w:rsidP="007E2C7E">
            <w:pPr>
              <w:spacing w:after="0" w:line="240" w:lineRule="auto"/>
              <w:rPr>
                <w:rFonts w:ascii="Times New Roman" w:hAnsi="Times New Roman"/>
                <w:b/>
                <w:sz w:val="24"/>
                <w:szCs w:val="24"/>
                <w:lang w:eastAsia="ru-RU"/>
              </w:rPr>
            </w:pPr>
          </w:p>
          <w:p w:rsidR="00D00DB5" w:rsidRPr="00270CFB" w:rsidRDefault="00D00DB5" w:rsidP="007E2C7E">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Дата</w:t>
            </w:r>
          </w:p>
        </w:tc>
        <w:tc>
          <w:tcPr>
            <w:tcW w:w="1893" w:type="dxa"/>
            <w:vMerge w:val="restart"/>
          </w:tcPr>
          <w:p w:rsidR="00D00DB5" w:rsidRPr="00270CFB" w:rsidRDefault="00D00DB5" w:rsidP="007E2C7E">
            <w:pPr>
              <w:spacing w:after="0" w:line="240" w:lineRule="auto"/>
              <w:rPr>
                <w:rFonts w:ascii="Times New Roman" w:hAnsi="Times New Roman"/>
                <w:b/>
                <w:sz w:val="24"/>
                <w:szCs w:val="24"/>
                <w:lang w:eastAsia="ru-RU"/>
              </w:rPr>
            </w:pPr>
          </w:p>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Тема урока</w:t>
            </w:r>
          </w:p>
        </w:tc>
        <w:tc>
          <w:tcPr>
            <w:tcW w:w="586" w:type="dxa"/>
            <w:vMerge w:val="restart"/>
          </w:tcPr>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Кол-во часов</w:t>
            </w:r>
          </w:p>
        </w:tc>
        <w:tc>
          <w:tcPr>
            <w:tcW w:w="1611" w:type="dxa"/>
            <w:vMerge w:val="restart"/>
          </w:tcPr>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Грамматика, лексика</w:t>
            </w:r>
          </w:p>
        </w:tc>
        <w:tc>
          <w:tcPr>
            <w:tcW w:w="9329" w:type="dxa"/>
            <w:gridSpan w:val="4"/>
          </w:tcPr>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Основные виды учебной деятельности (универсальные учебные действия, далее УУД)</w:t>
            </w:r>
          </w:p>
        </w:tc>
        <w:tc>
          <w:tcPr>
            <w:tcW w:w="924" w:type="dxa"/>
            <w:vMerge w:val="restart"/>
          </w:tcPr>
          <w:p w:rsidR="00D00DB5" w:rsidRPr="00270CFB" w:rsidRDefault="00D00DB5" w:rsidP="007E2C7E">
            <w:pPr>
              <w:spacing w:after="0" w:line="240" w:lineRule="auto"/>
              <w:rPr>
                <w:rFonts w:ascii="Times New Roman" w:hAnsi="Times New Roman"/>
                <w:b/>
                <w:sz w:val="20"/>
                <w:szCs w:val="20"/>
                <w:lang w:eastAsia="ru-RU"/>
              </w:rPr>
            </w:pPr>
            <w:r w:rsidRPr="00270CFB">
              <w:rPr>
                <w:rFonts w:ascii="Times New Roman" w:hAnsi="Times New Roman"/>
                <w:b/>
                <w:sz w:val="20"/>
                <w:szCs w:val="20"/>
                <w:lang w:eastAsia="ru-RU"/>
              </w:rPr>
              <w:t>Д/З</w:t>
            </w:r>
          </w:p>
        </w:tc>
      </w:tr>
      <w:tr w:rsidR="00D00DB5" w:rsidRPr="00270CFB" w:rsidTr="00BF1645">
        <w:trPr>
          <w:trHeight w:val="330"/>
        </w:trPr>
        <w:tc>
          <w:tcPr>
            <w:tcW w:w="385" w:type="dxa"/>
            <w:vMerge/>
          </w:tcPr>
          <w:p w:rsidR="00D00DB5" w:rsidRPr="00270CFB" w:rsidRDefault="00D00DB5" w:rsidP="007E2C7E">
            <w:pPr>
              <w:spacing w:after="0" w:line="240" w:lineRule="auto"/>
              <w:rPr>
                <w:rFonts w:ascii="Times New Roman" w:hAnsi="Times New Roman"/>
                <w:sz w:val="20"/>
                <w:szCs w:val="20"/>
                <w:lang w:eastAsia="ru-RU"/>
              </w:rPr>
            </w:pPr>
          </w:p>
        </w:tc>
        <w:tc>
          <w:tcPr>
            <w:tcW w:w="787" w:type="dxa"/>
            <w:gridSpan w:val="2"/>
          </w:tcPr>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По плану</w:t>
            </w:r>
          </w:p>
        </w:tc>
        <w:tc>
          <w:tcPr>
            <w:tcW w:w="606" w:type="dxa"/>
            <w:gridSpan w:val="2"/>
          </w:tcPr>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rPr>
              <w:t>Форма занятия</w:t>
            </w:r>
          </w:p>
        </w:tc>
        <w:tc>
          <w:tcPr>
            <w:tcW w:w="1893" w:type="dxa"/>
            <w:vMerge/>
          </w:tcPr>
          <w:p w:rsidR="00D00DB5" w:rsidRPr="00270CFB" w:rsidRDefault="00D00DB5" w:rsidP="007E2C7E">
            <w:pPr>
              <w:spacing w:after="0" w:line="240" w:lineRule="auto"/>
              <w:rPr>
                <w:rFonts w:ascii="Times New Roman" w:hAnsi="Times New Roman"/>
                <w:b/>
                <w:sz w:val="24"/>
                <w:szCs w:val="24"/>
                <w:lang w:eastAsia="ru-RU"/>
              </w:rPr>
            </w:pPr>
          </w:p>
        </w:tc>
        <w:tc>
          <w:tcPr>
            <w:tcW w:w="586" w:type="dxa"/>
            <w:vMerge/>
          </w:tcPr>
          <w:p w:rsidR="00D00DB5" w:rsidRPr="00270CFB" w:rsidRDefault="00D00DB5" w:rsidP="007E2C7E">
            <w:pPr>
              <w:spacing w:after="0" w:line="240" w:lineRule="auto"/>
              <w:rPr>
                <w:rFonts w:ascii="Times New Roman" w:hAnsi="Times New Roman"/>
                <w:i/>
                <w:sz w:val="24"/>
                <w:szCs w:val="24"/>
                <w:lang w:eastAsia="ru-RU"/>
              </w:rPr>
            </w:pPr>
          </w:p>
        </w:tc>
        <w:tc>
          <w:tcPr>
            <w:tcW w:w="1611" w:type="dxa"/>
            <w:vMerge/>
          </w:tcPr>
          <w:p w:rsidR="00D00DB5" w:rsidRPr="00270CFB" w:rsidRDefault="00D00DB5" w:rsidP="007E2C7E">
            <w:pPr>
              <w:spacing w:after="0" w:line="240" w:lineRule="auto"/>
              <w:rPr>
                <w:rFonts w:ascii="Times New Roman" w:hAnsi="Times New Roman"/>
                <w:i/>
                <w:sz w:val="24"/>
                <w:szCs w:val="24"/>
                <w:lang w:eastAsia="ru-RU"/>
              </w:rPr>
            </w:pPr>
          </w:p>
        </w:tc>
        <w:tc>
          <w:tcPr>
            <w:tcW w:w="2300" w:type="dxa"/>
          </w:tcPr>
          <w:p w:rsidR="00D00DB5" w:rsidRPr="00270CFB" w:rsidRDefault="00D00DB5" w:rsidP="007E2C7E">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Личностные УУД</w:t>
            </w:r>
          </w:p>
        </w:tc>
        <w:tc>
          <w:tcPr>
            <w:tcW w:w="2394" w:type="dxa"/>
          </w:tcPr>
          <w:p w:rsidR="00D00DB5" w:rsidRPr="00270CFB" w:rsidRDefault="00D00DB5" w:rsidP="007E2C7E">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Познавательные УУД</w:t>
            </w:r>
          </w:p>
        </w:tc>
        <w:tc>
          <w:tcPr>
            <w:tcW w:w="2531" w:type="dxa"/>
          </w:tcPr>
          <w:p w:rsidR="00D00DB5" w:rsidRPr="00270CFB" w:rsidRDefault="00D00DB5" w:rsidP="007E2C7E">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Коммуникативные УУД</w:t>
            </w:r>
          </w:p>
        </w:tc>
        <w:tc>
          <w:tcPr>
            <w:tcW w:w="2104" w:type="dxa"/>
          </w:tcPr>
          <w:p w:rsidR="00D00DB5" w:rsidRPr="00270CFB" w:rsidRDefault="00D00DB5" w:rsidP="007E2C7E">
            <w:pPr>
              <w:spacing w:after="0" w:line="240" w:lineRule="auto"/>
              <w:rPr>
                <w:rFonts w:ascii="Times New Roman" w:hAnsi="Times New Roman"/>
                <w:b/>
                <w:sz w:val="24"/>
                <w:szCs w:val="24"/>
                <w:lang w:eastAsia="ru-RU"/>
              </w:rPr>
            </w:pPr>
            <w:r w:rsidRPr="00270CFB">
              <w:rPr>
                <w:rFonts w:ascii="Times New Roman" w:hAnsi="Times New Roman"/>
                <w:b/>
                <w:sz w:val="24"/>
                <w:szCs w:val="24"/>
                <w:lang w:eastAsia="ru-RU"/>
              </w:rPr>
              <w:t>Регулятивные УУД</w:t>
            </w:r>
          </w:p>
        </w:tc>
        <w:tc>
          <w:tcPr>
            <w:tcW w:w="924" w:type="dxa"/>
            <w:vMerge/>
          </w:tcPr>
          <w:p w:rsidR="00D00DB5" w:rsidRPr="00270CFB" w:rsidRDefault="00D00DB5" w:rsidP="007E2C7E">
            <w:pPr>
              <w:spacing w:after="0" w:line="240" w:lineRule="auto"/>
              <w:rPr>
                <w:rFonts w:ascii="Times New Roman" w:hAnsi="Times New Roman"/>
                <w:b/>
                <w:sz w:val="20"/>
                <w:szCs w:val="20"/>
                <w:lang w:eastAsia="ru-RU"/>
              </w:rPr>
            </w:pPr>
          </w:p>
        </w:tc>
      </w:tr>
      <w:tr w:rsidR="00D00DB5" w:rsidRPr="00270CFB" w:rsidTr="00706E06">
        <w:trPr>
          <w:trHeight w:val="444"/>
        </w:trPr>
        <w:tc>
          <w:tcPr>
            <w:tcW w:w="16121" w:type="dxa"/>
            <w:gridSpan w:val="13"/>
          </w:tcPr>
          <w:p w:rsidR="00D00DB5" w:rsidRPr="00270CFB" w:rsidRDefault="00D00DB5" w:rsidP="007E2C7E">
            <w:pPr>
              <w:spacing w:after="0" w:line="240" w:lineRule="auto"/>
              <w:jc w:val="center"/>
              <w:rPr>
                <w:rFonts w:ascii="Times New Roman" w:hAnsi="Times New Roman"/>
                <w:b/>
                <w:sz w:val="20"/>
                <w:szCs w:val="20"/>
                <w:lang w:eastAsia="ru-RU"/>
              </w:rPr>
            </w:pPr>
          </w:p>
          <w:p w:rsidR="00D00DB5" w:rsidRPr="004B0034" w:rsidRDefault="00D00DB5" w:rsidP="007E2C7E">
            <w:pPr>
              <w:spacing w:after="0" w:line="240" w:lineRule="auto"/>
              <w:jc w:val="center"/>
              <w:rPr>
                <w:rFonts w:ascii="Times New Roman" w:hAnsi="Times New Roman"/>
                <w:b/>
                <w:sz w:val="28"/>
                <w:szCs w:val="24"/>
                <w:lang w:eastAsia="ru-RU"/>
              </w:rPr>
            </w:pPr>
            <w:r w:rsidRPr="004B0034">
              <w:rPr>
                <w:rFonts w:ascii="Times New Roman" w:hAnsi="Times New Roman"/>
                <w:b/>
                <w:sz w:val="28"/>
                <w:szCs w:val="24"/>
                <w:lang w:val="en-US" w:eastAsia="ru-RU"/>
              </w:rPr>
              <w:t>I</w:t>
            </w:r>
            <w:r w:rsidR="004B0034" w:rsidRPr="004B0034">
              <w:rPr>
                <w:rFonts w:ascii="Times New Roman" w:hAnsi="Times New Roman"/>
                <w:b/>
                <w:sz w:val="28"/>
                <w:szCs w:val="24"/>
                <w:lang w:eastAsia="ru-RU"/>
              </w:rPr>
              <w:t xml:space="preserve"> триместр 30ч</w:t>
            </w:r>
          </w:p>
          <w:p w:rsidR="00D00DB5" w:rsidRPr="00270CFB" w:rsidRDefault="00D00DB5" w:rsidP="007E2C7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Раздел 1. Век живи, век учись (15 ч)</w:t>
            </w:r>
          </w:p>
          <w:p w:rsidR="00D00DB5" w:rsidRPr="00270CFB" w:rsidRDefault="00D00DB5" w:rsidP="007E2C7E">
            <w:pPr>
              <w:spacing w:after="0" w:line="240" w:lineRule="auto"/>
              <w:jc w:val="center"/>
              <w:rPr>
                <w:rFonts w:ascii="Times New Roman" w:hAnsi="Times New Roman"/>
                <w:b/>
                <w:sz w:val="20"/>
                <w:szCs w:val="20"/>
                <w:lang w:eastAsia="ru-RU"/>
              </w:rPr>
            </w:pPr>
          </w:p>
        </w:tc>
      </w:tr>
      <w:tr w:rsidR="00D00DB5" w:rsidRPr="00270CFB" w:rsidTr="00BF1645">
        <w:trPr>
          <w:trHeight w:val="1354"/>
        </w:trPr>
        <w:tc>
          <w:tcPr>
            <w:tcW w:w="616" w:type="dxa"/>
            <w:gridSpan w:val="2"/>
          </w:tcPr>
          <w:p w:rsidR="00D00DB5" w:rsidRPr="00270CFB" w:rsidRDefault="00D00DB5" w:rsidP="007E2C7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w:t>
            </w:r>
          </w:p>
        </w:tc>
        <w:tc>
          <w:tcPr>
            <w:tcW w:w="556" w:type="dxa"/>
          </w:tcPr>
          <w:p w:rsidR="00D00DB5" w:rsidRPr="00270CFB" w:rsidRDefault="00D00DB5" w:rsidP="007E2C7E">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 xml:space="preserve"> </w:t>
            </w:r>
          </w:p>
          <w:p w:rsidR="00D00DB5" w:rsidRPr="00270CFB" w:rsidRDefault="00D00DB5" w:rsidP="007E2C7E">
            <w:pPr>
              <w:spacing w:after="0" w:line="240" w:lineRule="auto"/>
              <w:rPr>
                <w:rFonts w:ascii="Times New Roman" w:hAnsi="Times New Roman"/>
                <w:sz w:val="20"/>
                <w:szCs w:val="20"/>
                <w:lang w:eastAsia="ru-RU"/>
              </w:rPr>
            </w:pPr>
          </w:p>
        </w:tc>
        <w:tc>
          <w:tcPr>
            <w:tcW w:w="548" w:type="dxa"/>
          </w:tcPr>
          <w:p w:rsidR="00D00DB5" w:rsidRPr="00270CFB" w:rsidRDefault="00D00DB5" w:rsidP="007E2C7E">
            <w:pPr>
              <w:spacing w:after="0" w:line="240" w:lineRule="auto"/>
              <w:rPr>
                <w:rFonts w:ascii="Times New Roman" w:hAnsi="Times New Roman"/>
                <w:sz w:val="20"/>
                <w:szCs w:val="20"/>
                <w:lang w:eastAsia="ru-RU"/>
              </w:rPr>
            </w:pPr>
            <w:r w:rsidRPr="00270CFB">
              <w:rPr>
                <w:rFonts w:ascii="Times New Roman" w:hAnsi="Times New Roman"/>
                <w:color w:val="000000"/>
                <w:sz w:val="20"/>
                <w:szCs w:val="20"/>
                <w:shd w:val="clear" w:color="auto" w:fill="FFFFFF"/>
              </w:rPr>
              <w:t>теоретическое занятие</w:t>
            </w:r>
          </w:p>
        </w:tc>
        <w:tc>
          <w:tcPr>
            <w:tcW w:w="1951" w:type="dxa"/>
            <w:gridSpan w:val="2"/>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Каникулы. Введение новой лексики.</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p>
        </w:tc>
        <w:tc>
          <w:tcPr>
            <w:tcW w:w="586" w:type="dxa"/>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  1</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 </w:t>
            </w:r>
          </w:p>
        </w:tc>
        <w:tc>
          <w:tcPr>
            <w:tcW w:w="1611" w:type="dxa"/>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val="en-US" w:eastAsia="ru-RU"/>
              </w:rPr>
            </w:pPr>
            <w:r w:rsidRPr="00270CFB">
              <w:rPr>
                <w:rFonts w:ascii="Times New Roman" w:hAnsi="Times New Roman"/>
                <w:sz w:val="20"/>
                <w:szCs w:val="20"/>
                <w:lang w:val="en-US" w:eastAsia="ru-RU"/>
              </w:rPr>
              <w:t>camper, choice,</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val="en-US" w:eastAsia="ru-RU"/>
              </w:rPr>
            </w:pPr>
            <w:r w:rsidRPr="00270CFB">
              <w:rPr>
                <w:rFonts w:ascii="Times New Roman" w:hAnsi="Times New Roman"/>
                <w:sz w:val="20"/>
                <w:szCs w:val="20"/>
                <w:lang w:val="en-US" w:eastAsia="ru-RU"/>
              </w:rPr>
              <w:t>experience, get</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val="en-US" w:eastAsia="ru-RU"/>
              </w:rPr>
            </w:pPr>
            <w:r w:rsidRPr="00270CFB">
              <w:rPr>
                <w:rFonts w:ascii="Times New Roman" w:hAnsi="Times New Roman"/>
                <w:sz w:val="20"/>
                <w:szCs w:val="20"/>
                <w:lang w:val="en-US" w:eastAsia="ru-RU"/>
              </w:rPr>
              <w:t>acquainted, look</w:t>
            </w:r>
          </w:p>
          <w:p w:rsidR="00D00DB5" w:rsidRPr="00270CFB" w:rsidRDefault="00D00DB5" w:rsidP="007E2C7E">
            <w:pPr>
              <w:autoSpaceDE w:val="0"/>
              <w:autoSpaceDN w:val="0"/>
              <w:adjustRightInd w:val="0"/>
              <w:spacing w:after="0" w:line="240" w:lineRule="auto"/>
              <w:jc w:val="both"/>
              <w:rPr>
                <w:rFonts w:ascii="Times New Roman" w:hAnsi="Times New Roman"/>
                <w:b/>
                <w:sz w:val="20"/>
                <w:szCs w:val="20"/>
                <w:lang w:eastAsia="ru-RU"/>
              </w:rPr>
            </w:pPr>
            <w:proofErr w:type="spellStart"/>
            <w:r w:rsidRPr="00270CFB">
              <w:rPr>
                <w:rFonts w:ascii="Times New Roman" w:hAnsi="Times New Roman"/>
                <w:sz w:val="20"/>
                <w:szCs w:val="20"/>
                <w:lang w:eastAsia="ru-RU"/>
              </w:rPr>
              <w:t>forward</w:t>
            </w:r>
            <w:proofErr w:type="spellEnd"/>
            <w:r w:rsidRPr="00270CFB">
              <w:rPr>
                <w:rFonts w:ascii="Times New Roman" w:hAnsi="Times New Roman"/>
                <w:sz w:val="20"/>
                <w:szCs w:val="20"/>
                <w:lang w:eastAsia="ru-RU"/>
              </w:rPr>
              <w:t xml:space="preserve">, </w:t>
            </w:r>
            <w:proofErr w:type="spellStart"/>
            <w:r w:rsidRPr="00270CFB">
              <w:rPr>
                <w:rFonts w:ascii="Times New Roman" w:hAnsi="Times New Roman"/>
                <w:sz w:val="20"/>
                <w:szCs w:val="20"/>
                <w:lang w:eastAsia="ru-RU"/>
              </w:rPr>
              <w:t>offer</w:t>
            </w:r>
            <w:proofErr w:type="spellEnd"/>
            <w:r w:rsidRPr="00270CFB">
              <w:rPr>
                <w:rFonts w:ascii="Times New Roman" w:hAnsi="Times New Roman"/>
                <w:sz w:val="20"/>
                <w:szCs w:val="20"/>
                <w:lang w:eastAsia="ru-RU"/>
              </w:rPr>
              <w:t xml:space="preserve">, </w:t>
            </w:r>
            <w:proofErr w:type="spellStart"/>
            <w:r w:rsidRPr="00270CFB">
              <w:rPr>
                <w:rFonts w:ascii="Times New Roman" w:hAnsi="Times New Roman"/>
                <w:sz w:val="20"/>
                <w:szCs w:val="20"/>
                <w:lang w:eastAsia="ru-RU"/>
              </w:rPr>
              <w:t>teenager</w:t>
            </w:r>
            <w:proofErr w:type="spellEnd"/>
          </w:p>
        </w:tc>
        <w:tc>
          <w:tcPr>
            <w:tcW w:w="2300"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Проявляют познавательный интерес к учебной деятельности, изучению иностранного языка.</w:t>
            </w:r>
          </w:p>
        </w:tc>
        <w:tc>
          <w:tcPr>
            <w:tcW w:w="2394"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Слушают и отвечают на вопросы учителя; выделяют необходимую информацию из </w:t>
            </w:r>
            <w:proofErr w:type="spellStart"/>
            <w:r w:rsidRPr="00270CFB">
              <w:rPr>
                <w:rFonts w:ascii="Times New Roman" w:hAnsi="Times New Roman"/>
                <w:sz w:val="20"/>
                <w:szCs w:val="20"/>
                <w:lang w:eastAsia="ru-RU"/>
              </w:rPr>
              <w:t>аудиотекста</w:t>
            </w:r>
            <w:proofErr w:type="spellEnd"/>
            <w:r w:rsidRPr="00270CFB">
              <w:rPr>
                <w:rFonts w:ascii="Times New Roman" w:hAnsi="Times New Roman"/>
                <w:sz w:val="20"/>
                <w:szCs w:val="20"/>
                <w:lang w:eastAsia="ru-RU"/>
              </w:rPr>
              <w:t>.</w:t>
            </w:r>
          </w:p>
        </w:tc>
        <w:tc>
          <w:tcPr>
            <w:tcW w:w="2531"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Понимают на слух речь учителя; осознанно строят речевые высказывания по теме урока; разыгрывают диалог используя новые лексические единицы. </w:t>
            </w:r>
          </w:p>
        </w:tc>
        <w:tc>
          <w:tcPr>
            <w:tcW w:w="2104" w:type="dxa"/>
            <w:vMerge w:val="restart"/>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Определяют и формулируют цель деятельности на уроке с помощью учителя; проговаривают последовательность своих действий для решения учебно-познавательной задачи; учатся работать по предложенному учителем плану.</w:t>
            </w:r>
          </w:p>
        </w:tc>
        <w:tc>
          <w:tcPr>
            <w:tcW w:w="924" w:type="dxa"/>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p>
        </w:tc>
      </w:tr>
      <w:tr w:rsidR="00D00DB5" w:rsidRPr="00270CFB" w:rsidTr="00BF1645">
        <w:trPr>
          <w:trHeight w:val="1117"/>
        </w:trPr>
        <w:tc>
          <w:tcPr>
            <w:tcW w:w="616" w:type="dxa"/>
            <w:gridSpan w:val="2"/>
          </w:tcPr>
          <w:p w:rsidR="00D00DB5" w:rsidRPr="00270CFB" w:rsidRDefault="00D00DB5" w:rsidP="007E2C7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w:t>
            </w:r>
          </w:p>
        </w:tc>
        <w:tc>
          <w:tcPr>
            <w:tcW w:w="556" w:type="dxa"/>
          </w:tcPr>
          <w:p w:rsidR="00D00DB5" w:rsidRPr="00270CFB" w:rsidRDefault="00D00DB5" w:rsidP="007E2C7E">
            <w:pPr>
              <w:autoSpaceDE w:val="0"/>
              <w:autoSpaceDN w:val="0"/>
              <w:adjustRightInd w:val="0"/>
              <w:spacing w:after="0" w:line="240" w:lineRule="auto"/>
              <w:rPr>
                <w:rFonts w:ascii="Times New Roman" w:hAnsi="Times New Roman"/>
                <w:sz w:val="20"/>
                <w:szCs w:val="20"/>
                <w:lang w:eastAsia="ru-RU"/>
              </w:rPr>
            </w:pPr>
          </w:p>
        </w:tc>
        <w:tc>
          <w:tcPr>
            <w:tcW w:w="548" w:type="dxa"/>
          </w:tcPr>
          <w:p w:rsidR="00D00DB5" w:rsidRPr="00270CFB" w:rsidRDefault="00D00DB5" w:rsidP="007E2C7E">
            <w:pPr>
              <w:spacing w:after="0" w:line="240" w:lineRule="auto"/>
              <w:rPr>
                <w:rFonts w:ascii="Times New Roman" w:hAnsi="Times New Roman"/>
                <w:sz w:val="20"/>
                <w:szCs w:val="20"/>
                <w:lang w:eastAsia="ru-RU"/>
              </w:rPr>
            </w:pPr>
            <w:r w:rsidRPr="00270CFB">
              <w:rPr>
                <w:rFonts w:ascii="Times New Roman" w:hAnsi="Times New Roman"/>
                <w:color w:val="000000"/>
                <w:sz w:val="20"/>
                <w:szCs w:val="20"/>
                <w:shd w:val="clear" w:color="auto" w:fill="FFFFFF"/>
              </w:rPr>
              <w:t>теоретическое занятие</w:t>
            </w:r>
          </w:p>
        </w:tc>
        <w:tc>
          <w:tcPr>
            <w:tcW w:w="1951" w:type="dxa"/>
            <w:gridSpan w:val="2"/>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Летний лагерь. Летний детский лагерь в Британии. Использование новой лексики в речи.</w:t>
            </w:r>
          </w:p>
        </w:tc>
        <w:tc>
          <w:tcPr>
            <w:tcW w:w="586" w:type="dxa"/>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Условные</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предложения</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(реальное </w:t>
            </w:r>
            <w:proofErr w:type="spellStart"/>
            <w:r w:rsidRPr="00270CFB">
              <w:rPr>
                <w:rFonts w:ascii="Times New Roman" w:hAnsi="Times New Roman"/>
                <w:sz w:val="20"/>
                <w:szCs w:val="20"/>
                <w:lang w:eastAsia="ru-RU"/>
              </w:rPr>
              <w:t>усло</w:t>
            </w:r>
            <w:proofErr w:type="spellEnd"/>
            <w:r w:rsidRPr="00270CFB">
              <w:rPr>
                <w:rFonts w:ascii="Times New Roman" w:hAnsi="Times New Roman"/>
                <w:sz w:val="20"/>
                <w:szCs w:val="20"/>
                <w:lang w:eastAsia="ru-RU"/>
              </w:rPr>
              <w:t>-</w:t>
            </w:r>
          </w:p>
          <w:p w:rsidR="00D00DB5" w:rsidRPr="00270CFB" w:rsidRDefault="00D00DB5" w:rsidP="007E2C7E">
            <w:pPr>
              <w:autoSpaceDE w:val="0"/>
              <w:autoSpaceDN w:val="0"/>
              <w:adjustRightInd w:val="0"/>
              <w:spacing w:after="0" w:line="240" w:lineRule="auto"/>
              <w:jc w:val="both"/>
              <w:rPr>
                <w:rFonts w:ascii="Times New Roman" w:hAnsi="Times New Roman"/>
                <w:sz w:val="20"/>
                <w:szCs w:val="20"/>
                <w:lang w:eastAsia="ru-RU"/>
              </w:rPr>
            </w:pPr>
            <w:proofErr w:type="spellStart"/>
            <w:r w:rsidRPr="00270CFB">
              <w:rPr>
                <w:rFonts w:ascii="Times New Roman" w:hAnsi="Times New Roman"/>
                <w:sz w:val="20"/>
                <w:szCs w:val="20"/>
                <w:lang w:eastAsia="ru-RU"/>
              </w:rPr>
              <w:t>вие</w:t>
            </w:r>
            <w:proofErr w:type="spellEnd"/>
            <w:r w:rsidRPr="00270CFB">
              <w:rPr>
                <w:rFonts w:ascii="Times New Roman" w:hAnsi="Times New Roman"/>
                <w:sz w:val="20"/>
                <w:szCs w:val="20"/>
                <w:lang w:eastAsia="ru-RU"/>
              </w:rPr>
              <w:t>, повторение)</w:t>
            </w:r>
          </w:p>
        </w:tc>
        <w:tc>
          <w:tcPr>
            <w:tcW w:w="2300"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Имеют желание учится, понимают значение знаний для человека и принимают его, правильно идентифицируют себя с позицией учащегося;</w:t>
            </w:r>
          </w:p>
        </w:tc>
        <w:tc>
          <w:tcPr>
            <w:tcW w:w="2394"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Умеют выделять существенную информацию из текстов; осознанно строят речевое высказывание в устной форме</w:t>
            </w:r>
          </w:p>
        </w:tc>
        <w:tc>
          <w:tcPr>
            <w:tcW w:w="2531" w:type="dxa"/>
          </w:tcPr>
          <w:p w:rsidR="00D00DB5" w:rsidRPr="00270CFB" w:rsidRDefault="00D00DB5" w:rsidP="007E2C7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Оформляют свои мысли в устной форме; слушают и понимают речь других</w:t>
            </w:r>
          </w:p>
        </w:tc>
        <w:tc>
          <w:tcPr>
            <w:tcW w:w="2104" w:type="dxa"/>
            <w:vMerge/>
          </w:tcPr>
          <w:p w:rsidR="00D00DB5" w:rsidRPr="00270CFB" w:rsidRDefault="00D00DB5" w:rsidP="007E2C7E">
            <w:pPr>
              <w:spacing w:after="0" w:line="240" w:lineRule="auto"/>
              <w:jc w:val="both"/>
              <w:rPr>
                <w:rFonts w:ascii="Times New Roman" w:hAnsi="Times New Roman"/>
                <w:sz w:val="20"/>
                <w:szCs w:val="20"/>
                <w:lang w:eastAsia="ru-RU"/>
              </w:rPr>
            </w:pPr>
          </w:p>
        </w:tc>
        <w:tc>
          <w:tcPr>
            <w:tcW w:w="924" w:type="dxa"/>
          </w:tcPr>
          <w:p w:rsidR="00D00DB5" w:rsidRPr="00270CFB"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 xml:space="preserve">1,2 </w:t>
            </w:r>
            <w:proofErr w:type="spellStart"/>
            <w:r w:rsidRPr="002709B1">
              <w:rPr>
                <w:rFonts w:ascii="Times New Roman" w:hAnsi="Times New Roman"/>
                <w:sz w:val="20"/>
                <w:szCs w:val="20"/>
                <w:lang w:val="en-US" w:eastAsia="ru-RU"/>
              </w:rPr>
              <w:t>уч</w:t>
            </w:r>
            <w:proofErr w:type="spellEnd"/>
            <w:r w:rsidRPr="002709B1">
              <w:rPr>
                <w:rFonts w:ascii="Times New Roman" w:hAnsi="Times New Roman"/>
                <w:sz w:val="20"/>
                <w:szCs w:val="20"/>
                <w:lang w:val="en-US" w:eastAsia="ru-RU"/>
              </w:rPr>
              <w:t xml:space="preserve"> </w:t>
            </w:r>
            <w:proofErr w:type="spellStart"/>
            <w:r w:rsidRPr="002709B1">
              <w:rPr>
                <w:rFonts w:ascii="Times New Roman" w:hAnsi="Times New Roman"/>
                <w:sz w:val="20"/>
                <w:szCs w:val="20"/>
                <w:lang w:val="en-US" w:eastAsia="ru-RU"/>
              </w:rPr>
              <w:t>слова</w:t>
            </w:r>
            <w:proofErr w:type="spellEnd"/>
            <w:r w:rsidRPr="002709B1">
              <w:rPr>
                <w:rFonts w:ascii="Times New Roman" w:hAnsi="Times New Roman"/>
                <w:sz w:val="20"/>
                <w:szCs w:val="20"/>
                <w:lang w:val="en-US" w:eastAsia="ru-RU"/>
              </w:rPr>
              <w:t xml:space="preserve"> </w:t>
            </w:r>
            <w:r w:rsidRPr="002709B1">
              <w:rPr>
                <w:rFonts w:ascii="Times New Roman" w:hAnsi="Times New Roman"/>
                <w:sz w:val="20"/>
                <w:szCs w:val="20"/>
                <w:lang w:val="en-US" w:eastAsia="ru-RU"/>
              </w:rPr>
              <w:tab/>
            </w:r>
          </w:p>
        </w:tc>
      </w:tr>
      <w:tr w:rsidR="00D00DB5" w:rsidRPr="00DA5739" w:rsidTr="00BF1645">
        <w:trPr>
          <w:trHeight w:val="564"/>
        </w:trPr>
        <w:tc>
          <w:tcPr>
            <w:tcW w:w="616" w:type="dxa"/>
            <w:gridSpan w:val="2"/>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3</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18"/>
                <w:szCs w:val="18"/>
                <w:lang w:eastAsia="ru-RU"/>
              </w:rPr>
            </w:pPr>
          </w:p>
        </w:tc>
        <w:tc>
          <w:tcPr>
            <w:tcW w:w="548"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color w:val="000000"/>
                <w:sz w:val="18"/>
                <w:szCs w:val="18"/>
                <w:shd w:val="clear" w:color="auto" w:fill="FFFFFF"/>
              </w:rPr>
              <w:t>практическое занятие</w:t>
            </w:r>
          </w:p>
        </w:tc>
        <w:tc>
          <w:tcPr>
            <w:tcW w:w="1951" w:type="dxa"/>
            <w:gridSpan w:val="2"/>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Отели, хостелы. Виды проживания на отдыхе. Отели России. Совершенствование монологической речи.</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val="en-US" w:eastAsia="ru-RU"/>
              </w:rPr>
              <w:t>to book, booking</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val="en-US" w:eastAsia="ru-RU"/>
              </w:rPr>
              <w:t>office, mind, to mind,</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proofErr w:type="spellStart"/>
            <w:r w:rsidRPr="00DA5739">
              <w:rPr>
                <w:rFonts w:ascii="Times New Roman" w:hAnsi="Times New Roman"/>
                <w:sz w:val="18"/>
                <w:szCs w:val="18"/>
                <w:lang w:eastAsia="ru-RU"/>
              </w:rPr>
              <w:t>neighbour</w:t>
            </w:r>
            <w:proofErr w:type="spellEnd"/>
            <w:r w:rsidRPr="00DA5739">
              <w:rPr>
                <w:rFonts w:ascii="Times New Roman" w:hAnsi="Times New Roman"/>
                <w:sz w:val="18"/>
                <w:szCs w:val="18"/>
                <w:lang w:eastAsia="ru-RU"/>
              </w:rPr>
              <w:t xml:space="preserve">, </w:t>
            </w:r>
            <w:proofErr w:type="spellStart"/>
            <w:r w:rsidRPr="00DA5739">
              <w:rPr>
                <w:rFonts w:ascii="Times New Roman" w:hAnsi="Times New Roman"/>
                <w:sz w:val="18"/>
                <w:szCs w:val="18"/>
                <w:lang w:eastAsia="ru-RU"/>
              </w:rPr>
              <w:t>neighbouring</w:t>
            </w:r>
            <w:proofErr w:type="spellEnd"/>
          </w:p>
        </w:tc>
        <w:tc>
          <w:tcPr>
            <w:tcW w:w="2300"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Примеряют на себя роль социально активной, мобильной, толерантной и адаптивной личности;</w:t>
            </w:r>
          </w:p>
        </w:tc>
        <w:tc>
          <w:tcPr>
            <w:tcW w:w="2394"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Умеют выделять нужную информацию из текста, умеют отвечать на вопросы в нужной временной форме; умеют заменять речевые фразы новыми лексическими единицами</w:t>
            </w:r>
          </w:p>
        </w:tc>
        <w:tc>
          <w:tcPr>
            <w:tcW w:w="2531"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Строят устный ответ на вопрос; строят логическое высказывание по теме, используя новые слова</w:t>
            </w:r>
          </w:p>
        </w:tc>
        <w:tc>
          <w:tcPr>
            <w:tcW w:w="2104" w:type="dxa"/>
            <w:vMerge w:val="restart"/>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Определяют и формулируют цель деятельности на уроке с помощью учителя; проговаривают последовательность своих действий для решения учебно-познавательной задачи; учатся работать по предложенному учителем плану.</w:t>
            </w:r>
          </w:p>
          <w:p w:rsidR="00D00DB5" w:rsidRPr="00DA5739" w:rsidRDefault="00D00DB5" w:rsidP="007E2C7E">
            <w:pPr>
              <w:spacing w:after="0" w:line="240" w:lineRule="auto"/>
              <w:jc w:val="both"/>
              <w:rPr>
                <w:rFonts w:ascii="Times New Roman" w:hAnsi="Times New Roman"/>
                <w:sz w:val="18"/>
                <w:szCs w:val="18"/>
                <w:lang w:eastAsia="ru-RU"/>
              </w:rPr>
            </w:pPr>
          </w:p>
        </w:tc>
        <w:tc>
          <w:tcPr>
            <w:tcW w:w="924" w:type="dxa"/>
          </w:tcPr>
          <w:p w:rsidR="00D00DB5" w:rsidRPr="00DA5739" w:rsidRDefault="002709B1" w:rsidP="007E2C7E">
            <w:pPr>
              <w:autoSpaceDE w:val="0"/>
              <w:autoSpaceDN w:val="0"/>
              <w:adjustRightInd w:val="0"/>
              <w:spacing w:after="0" w:line="240" w:lineRule="auto"/>
              <w:jc w:val="both"/>
              <w:rPr>
                <w:rFonts w:ascii="Times New Roman" w:hAnsi="Times New Roman"/>
                <w:sz w:val="18"/>
                <w:szCs w:val="18"/>
                <w:lang w:eastAsia="ru-RU"/>
              </w:rPr>
            </w:pPr>
            <w:r w:rsidRPr="002709B1">
              <w:rPr>
                <w:rFonts w:ascii="Times New Roman" w:hAnsi="Times New Roman"/>
                <w:sz w:val="18"/>
                <w:szCs w:val="18"/>
                <w:lang w:val="en-US" w:eastAsia="ru-RU"/>
              </w:rPr>
              <w:t xml:space="preserve">1,2 с 7, </w:t>
            </w:r>
            <w:proofErr w:type="spellStart"/>
            <w:r w:rsidRPr="002709B1">
              <w:rPr>
                <w:rFonts w:ascii="Times New Roman" w:hAnsi="Times New Roman"/>
                <w:sz w:val="18"/>
                <w:szCs w:val="18"/>
                <w:lang w:val="en-US" w:eastAsia="ru-RU"/>
              </w:rPr>
              <w:t>уч</w:t>
            </w:r>
            <w:proofErr w:type="spellEnd"/>
            <w:r w:rsidRPr="002709B1">
              <w:rPr>
                <w:rFonts w:ascii="Times New Roman" w:hAnsi="Times New Roman"/>
                <w:sz w:val="18"/>
                <w:szCs w:val="18"/>
                <w:lang w:val="en-US" w:eastAsia="ru-RU"/>
              </w:rPr>
              <w:t xml:space="preserve"> </w:t>
            </w:r>
            <w:proofErr w:type="spellStart"/>
            <w:r w:rsidRPr="002709B1">
              <w:rPr>
                <w:rFonts w:ascii="Times New Roman" w:hAnsi="Times New Roman"/>
                <w:sz w:val="18"/>
                <w:szCs w:val="18"/>
                <w:lang w:val="en-US" w:eastAsia="ru-RU"/>
              </w:rPr>
              <w:t>слова</w:t>
            </w:r>
            <w:proofErr w:type="spellEnd"/>
          </w:p>
        </w:tc>
      </w:tr>
      <w:tr w:rsidR="00D00DB5" w:rsidRPr="00270CFB" w:rsidTr="00BF1645">
        <w:trPr>
          <w:trHeight w:val="564"/>
        </w:trPr>
        <w:tc>
          <w:tcPr>
            <w:tcW w:w="616" w:type="dxa"/>
            <w:gridSpan w:val="2"/>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4</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18"/>
                <w:szCs w:val="18"/>
                <w:lang w:eastAsia="ru-RU"/>
              </w:rPr>
            </w:pPr>
          </w:p>
        </w:tc>
        <w:tc>
          <w:tcPr>
            <w:tcW w:w="548"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color w:val="000000"/>
                <w:sz w:val="18"/>
                <w:szCs w:val="18"/>
                <w:shd w:val="clear" w:color="auto" w:fill="FFFFFF"/>
              </w:rPr>
              <w:t>практическое занятие</w:t>
            </w:r>
          </w:p>
        </w:tc>
        <w:tc>
          <w:tcPr>
            <w:tcW w:w="1951" w:type="dxa"/>
            <w:gridSpan w:val="2"/>
          </w:tcPr>
          <w:p w:rsidR="00D00DB5" w:rsidRPr="00DA5739" w:rsidRDefault="00D00DB5" w:rsidP="00DA5739">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 xml:space="preserve">Туристическое </w:t>
            </w:r>
            <w:r w:rsidR="005A4175" w:rsidRPr="00DA5739">
              <w:rPr>
                <w:rFonts w:ascii="Times New Roman" w:hAnsi="Times New Roman"/>
                <w:sz w:val="18"/>
                <w:szCs w:val="18"/>
                <w:lang w:eastAsia="ru-RU"/>
              </w:rPr>
              <w:t>агентство</w:t>
            </w:r>
            <w:r w:rsidRPr="00DA5739">
              <w:rPr>
                <w:rFonts w:ascii="Times New Roman" w:hAnsi="Times New Roman"/>
                <w:sz w:val="18"/>
                <w:szCs w:val="18"/>
                <w:lang w:eastAsia="ru-RU"/>
              </w:rPr>
              <w:t xml:space="preserve">. Тур поездка. Экскурсия по паркам Лондона. </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val="en-US" w:eastAsia="ru-RU"/>
              </w:rPr>
              <w:t>passenger, magazine,</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val="en-US" w:eastAsia="ru-RU"/>
              </w:rPr>
              <w:t>to publish;</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eastAsia="ru-RU"/>
              </w:rPr>
              <w:t>Временные</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val="en-US" w:eastAsia="ru-RU"/>
              </w:rPr>
            </w:pPr>
            <w:r w:rsidRPr="00DA5739">
              <w:rPr>
                <w:rFonts w:ascii="Times New Roman" w:hAnsi="Times New Roman"/>
                <w:sz w:val="18"/>
                <w:szCs w:val="18"/>
                <w:lang w:eastAsia="ru-RU"/>
              </w:rPr>
              <w:t>формы</w:t>
            </w:r>
            <w:r w:rsidRPr="00DA5739">
              <w:rPr>
                <w:rFonts w:ascii="Times New Roman" w:hAnsi="Times New Roman"/>
                <w:sz w:val="18"/>
                <w:szCs w:val="18"/>
                <w:lang w:val="en-US" w:eastAsia="ru-RU"/>
              </w:rPr>
              <w:t xml:space="preserve"> </w:t>
            </w:r>
            <w:r w:rsidRPr="00DA5739">
              <w:rPr>
                <w:rFonts w:ascii="Times New Roman" w:hAnsi="Times New Roman"/>
                <w:sz w:val="18"/>
                <w:szCs w:val="18"/>
                <w:lang w:eastAsia="ru-RU"/>
              </w:rPr>
              <w:t>глагола</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w:t>
            </w:r>
            <w:proofErr w:type="spellStart"/>
            <w:r w:rsidRPr="00DA5739">
              <w:rPr>
                <w:rFonts w:ascii="Times New Roman" w:hAnsi="Times New Roman"/>
                <w:sz w:val="18"/>
                <w:szCs w:val="18"/>
                <w:lang w:eastAsia="ru-RU"/>
              </w:rPr>
              <w:t>повторние</w:t>
            </w:r>
            <w:proofErr w:type="spellEnd"/>
            <w:r w:rsidRPr="00DA5739">
              <w:rPr>
                <w:rFonts w:ascii="Times New Roman" w:hAnsi="Times New Roman"/>
                <w:sz w:val="18"/>
                <w:szCs w:val="18"/>
                <w:lang w:eastAsia="ru-RU"/>
              </w:rPr>
              <w:t>)</w:t>
            </w:r>
          </w:p>
        </w:tc>
        <w:tc>
          <w:tcPr>
            <w:tcW w:w="2300" w:type="dxa"/>
          </w:tcPr>
          <w:p w:rsidR="00D00DB5" w:rsidRPr="00DA5739" w:rsidRDefault="00D00DB5" w:rsidP="00DA5739">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 xml:space="preserve">Проявляют </w:t>
            </w:r>
            <w:proofErr w:type="spellStart"/>
            <w:r w:rsidR="00DA5739">
              <w:rPr>
                <w:rFonts w:ascii="Times New Roman" w:hAnsi="Times New Roman"/>
                <w:sz w:val="18"/>
                <w:szCs w:val="18"/>
                <w:lang w:eastAsia="ru-RU"/>
              </w:rPr>
              <w:t>познав.интерес</w:t>
            </w:r>
            <w:proofErr w:type="spellEnd"/>
            <w:r w:rsidR="00DA5739">
              <w:rPr>
                <w:rFonts w:ascii="Times New Roman" w:hAnsi="Times New Roman"/>
                <w:sz w:val="18"/>
                <w:szCs w:val="18"/>
                <w:lang w:eastAsia="ru-RU"/>
              </w:rPr>
              <w:t xml:space="preserve"> к </w:t>
            </w:r>
            <w:proofErr w:type="spellStart"/>
            <w:r w:rsidR="00DA5739">
              <w:rPr>
                <w:rFonts w:ascii="Times New Roman" w:hAnsi="Times New Roman"/>
                <w:sz w:val="18"/>
                <w:szCs w:val="18"/>
                <w:lang w:eastAsia="ru-RU"/>
              </w:rPr>
              <w:t>учеб.</w:t>
            </w:r>
            <w:r w:rsidRPr="00DA5739">
              <w:rPr>
                <w:rFonts w:ascii="Times New Roman" w:hAnsi="Times New Roman"/>
                <w:sz w:val="18"/>
                <w:szCs w:val="18"/>
                <w:lang w:eastAsia="ru-RU"/>
              </w:rPr>
              <w:t>деятельности</w:t>
            </w:r>
            <w:proofErr w:type="spellEnd"/>
            <w:r w:rsidRPr="00DA5739">
              <w:rPr>
                <w:rFonts w:ascii="Times New Roman" w:hAnsi="Times New Roman"/>
                <w:sz w:val="18"/>
                <w:szCs w:val="18"/>
                <w:lang w:eastAsia="ru-RU"/>
              </w:rPr>
              <w:t>, изучен</w:t>
            </w:r>
            <w:r w:rsidR="00DA5739">
              <w:rPr>
                <w:rFonts w:ascii="Times New Roman" w:hAnsi="Times New Roman"/>
                <w:sz w:val="18"/>
                <w:szCs w:val="18"/>
                <w:lang w:eastAsia="ru-RU"/>
              </w:rPr>
              <w:t xml:space="preserve">ию </w:t>
            </w:r>
            <w:proofErr w:type="spellStart"/>
            <w:r w:rsidR="00DA5739">
              <w:rPr>
                <w:rFonts w:ascii="Times New Roman" w:hAnsi="Times New Roman"/>
                <w:sz w:val="18"/>
                <w:szCs w:val="18"/>
                <w:lang w:eastAsia="ru-RU"/>
              </w:rPr>
              <w:t>ин.</w:t>
            </w:r>
            <w:r w:rsidRPr="00DA5739">
              <w:rPr>
                <w:rFonts w:ascii="Times New Roman" w:hAnsi="Times New Roman"/>
                <w:sz w:val="18"/>
                <w:szCs w:val="18"/>
                <w:lang w:eastAsia="ru-RU"/>
              </w:rPr>
              <w:t>языка</w:t>
            </w:r>
            <w:proofErr w:type="spellEnd"/>
            <w:r w:rsidRPr="00DA5739">
              <w:rPr>
                <w:rFonts w:ascii="Times New Roman" w:hAnsi="Times New Roman"/>
                <w:sz w:val="18"/>
                <w:szCs w:val="18"/>
                <w:lang w:eastAsia="ru-RU"/>
              </w:rPr>
              <w:t>; руководствуются значимыми учебными мотивами</w:t>
            </w:r>
          </w:p>
        </w:tc>
        <w:tc>
          <w:tcPr>
            <w:tcW w:w="2394"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Ориентируются в рекламных щитах</w:t>
            </w:r>
            <w:r w:rsidR="00DA5739">
              <w:rPr>
                <w:rFonts w:ascii="Times New Roman" w:hAnsi="Times New Roman"/>
                <w:sz w:val="18"/>
                <w:szCs w:val="18"/>
                <w:lang w:eastAsia="ru-RU"/>
              </w:rPr>
              <w:t xml:space="preserve">, брошюрах; выделяют </w:t>
            </w:r>
            <w:proofErr w:type="spellStart"/>
            <w:r w:rsidR="00DA5739">
              <w:rPr>
                <w:rFonts w:ascii="Times New Roman" w:hAnsi="Times New Roman"/>
                <w:sz w:val="18"/>
                <w:szCs w:val="18"/>
                <w:lang w:eastAsia="ru-RU"/>
              </w:rPr>
              <w:t>необх</w:t>
            </w:r>
            <w:proofErr w:type="spellEnd"/>
            <w:r w:rsidRPr="00DA5739">
              <w:rPr>
                <w:rFonts w:ascii="Times New Roman" w:hAnsi="Times New Roman"/>
                <w:sz w:val="18"/>
                <w:szCs w:val="18"/>
                <w:lang w:eastAsia="ru-RU"/>
              </w:rPr>
              <w:t xml:space="preserve"> информацию; выстраивают диалогические высказывания.</w:t>
            </w:r>
          </w:p>
        </w:tc>
        <w:tc>
          <w:tcPr>
            <w:tcW w:w="2531" w:type="dxa"/>
          </w:tcPr>
          <w:p w:rsidR="00D00DB5" w:rsidRPr="00DA5739" w:rsidRDefault="00D00DB5" w:rsidP="00BC2BC9">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 xml:space="preserve">Осознанно строят речевые высказывания </w:t>
            </w:r>
            <w:r w:rsidR="00BC2BC9">
              <w:rPr>
                <w:rFonts w:ascii="Times New Roman" w:hAnsi="Times New Roman"/>
                <w:sz w:val="18"/>
                <w:szCs w:val="18"/>
                <w:lang w:eastAsia="ru-RU"/>
              </w:rPr>
              <w:t>по прочитанному</w:t>
            </w:r>
            <w:r w:rsidRPr="00DA5739">
              <w:rPr>
                <w:rFonts w:ascii="Times New Roman" w:hAnsi="Times New Roman"/>
                <w:sz w:val="18"/>
                <w:szCs w:val="18"/>
                <w:lang w:eastAsia="ru-RU"/>
              </w:rPr>
              <w:t>; договариваются и приходят к общему мне</w:t>
            </w:r>
            <w:r w:rsidR="00BC2BC9">
              <w:rPr>
                <w:rFonts w:ascii="Times New Roman" w:hAnsi="Times New Roman"/>
                <w:sz w:val="18"/>
                <w:szCs w:val="18"/>
                <w:lang w:eastAsia="ru-RU"/>
              </w:rPr>
              <w:t xml:space="preserve">нию в совместной деятельности; </w:t>
            </w:r>
          </w:p>
        </w:tc>
        <w:tc>
          <w:tcPr>
            <w:tcW w:w="2104" w:type="dxa"/>
            <w:vMerge/>
          </w:tcPr>
          <w:p w:rsidR="00D00DB5" w:rsidRPr="00DA5739" w:rsidRDefault="00D00DB5" w:rsidP="007E2C7E">
            <w:pPr>
              <w:spacing w:after="0" w:line="240" w:lineRule="auto"/>
              <w:jc w:val="both"/>
              <w:rPr>
                <w:rFonts w:ascii="Times New Roman" w:hAnsi="Times New Roman"/>
                <w:sz w:val="20"/>
                <w:szCs w:val="20"/>
                <w:lang w:eastAsia="ru-RU"/>
              </w:rPr>
            </w:pPr>
          </w:p>
        </w:tc>
        <w:tc>
          <w:tcPr>
            <w:tcW w:w="924" w:type="dxa"/>
          </w:tcPr>
          <w:p w:rsidR="00D00DB5" w:rsidRPr="00270CFB"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 xml:space="preserve">7,8, </w:t>
            </w:r>
            <w:proofErr w:type="spellStart"/>
            <w:r w:rsidRPr="002709B1">
              <w:rPr>
                <w:rFonts w:ascii="Times New Roman" w:hAnsi="Times New Roman"/>
                <w:sz w:val="20"/>
                <w:szCs w:val="20"/>
                <w:lang w:val="en-US" w:eastAsia="ru-RU"/>
              </w:rPr>
              <w:t>слова</w:t>
            </w:r>
            <w:proofErr w:type="spellEnd"/>
          </w:p>
        </w:tc>
      </w:tr>
      <w:tr w:rsidR="00D00DB5" w:rsidRPr="00270CFB" w:rsidTr="00BF1645">
        <w:trPr>
          <w:trHeight w:val="423"/>
        </w:trPr>
        <w:tc>
          <w:tcPr>
            <w:tcW w:w="616" w:type="dxa"/>
            <w:gridSpan w:val="2"/>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lastRenderedPageBreak/>
              <w:t>5</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18"/>
                <w:szCs w:val="18"/>
                <w:lang w:eastAsia="ru-RU"/>
              </w:rPr>
            </w:pPr>
          </w:p>
        </w:tc>
        <w:tc>
          <w:tcPr>
            <w:tcW w:w="548"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color w:val="000000"/>
                <w:sz w:val="18"/>
                <w:szCs w:val="18"/>
                <w:shd w:val="clear" w:color="auto" w:fill="FFFFFF"/>
              </w:rPr>
              <w:t>практическое занятие</w:t>
            </w:r>
          </w:p>
        </w:tc>
        <w:tc>
          <w:tcPr>
            <w:tcW w:w="1951" w:type="dxa"/>
            <w:gridSpan w:val="2"/>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Заказ и покупка билетов. Что брать с собой.  Причастия.</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Причастия</w:t>
            </w:r>
          </w:p>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(повторение)</w:t>
            </w:r>
          </w:p>
        </w:tc>
        <w:tc>
          <w:tcPr>
            <w:tcW w:w="2300"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 xml:space="preserve">Определяют границы собственного </w:t>
            </w:r>
          </w:p>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«знания» и «незнания»;</w:t>
            </w:r>
          </w:p>
          <w:p w:rsidR="00D00DB5" w:rsidRPr="00DA5739" w:rsidRDefault="00D00DB5" w:rsidP="007E2C7E">
            <w:pPr>
              <w:spacing w:after="0" w:line="240" w:lineRule="auto"/>
              <w:jc w:val="both"/>
              <w:rPr>
                <w:rFonts w:ascii="Times New Roman" w:hAnsi="Times New Roman"/>
                <w:sz w:val="18"/>
                <w:szCs w:val="18"/>
                <w:lang w:eastAsia="ru-RU"/>
              </w:rPr>
            </w:pPr>
          </w:p>
        </w:tc>
        <w:tc>
          <w:tcPr>
            <w:tcW w:w="2394"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Строят рассуждения в форме конструкций; делают выводы и обобщения из прочитанной рекламной брошюры</w:t>
            </w:r>
          </w:p>
        </w:tc>
        <w:tc>
          <w:tcPr>
            <w:tcW w:w="2531" w:type="dxa"/>
          </w:tcPr>
          <w:p w:rsidR="00D00DB5" w:rsidRPr="00DA5739" w:rsidRDefault="00D00DB5" w:rsidP="007E2C7E">
            <w:pPr>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Слушают и понимают речь учителя и одноклассников; письменно высказываются о лучших турах</w:t>
            </w:r>
          </w:p>
          <w:p w:rsidR="00D00DB5" w:rsidRPr="00DA5739" w:rsidRDefault="00D00DB5" w:rsidP="007E2C7E">
            <w:pPr>
              <w:spacing w:after="0" w:line="240" w:lineRule="auto"/>
              <w:jc w:val="both"/>
              <w:rPr>
                <w:rFonts w:ascii="Times New Roman" w:hAnsi="Times New Roman"/>
                <w:sz w:val="18"/>
                <w:szCs w:val="18"/>
                <w:lang w:eastAsia="ru-RU"/>
              </w:rPr>
            </w:pPr>
          </w:p>
        </w:tc>
        <w:tc>
          <w:tcPr>
            <w:tcW w:w="2104" w:type="dxa"/>
            <w:vMerge/>
          </w:tcPr>
          <w:p w:rsidR="00D00DB5" w:rsidRPr="00270CFB" w:rsidRDefault="00D00DB5" w:rsidP="007E2C7E">
            <w:pPr>
              <w:spacing w:after="0" w:line="240" w:lineRule="auto"/>
              <w:jc w:val="both"/>
              <w:rPr>
                <w:rFonts w:ascii="Times New Roman" w:hAnsi="Times New Roman"/>
                <w:sz w:val="20"/>
                <w:szCs w:val="20"/>
                <w:lang w:eastAsia="ru-RU"/>
              </w:rPr>
            </w:pPr>
          </w:p>
        </w:tc>
        <w:tc>
          <w:tcPr>
            <w:tcW w:w="924" w:type="dxa"/>
          </w:tcPr>
          <w:p w:rsidR="00D00DB5" w:rsidRPr="00270CFB"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 xml:space="preserve">2,3 с 7, </w:t>
            </w:r>
            <w:proofErr w:type="spellStart"/>
            <w:r w:rsidRPr="002709B1">
              <w:rPr>
                <w:rFonts w:ascii="Times New Roman" w:hAnsi="Times New Roman"/>
                <w:sz w:val="20"/>
                <w:szCs w:val="20"/>
                <w:lang w:val="en-US" w:eastAsia="ru-RU"/>
              </w:rPr>
              <w:t>уч</w:t>
            </w:r>
            <w:proofErr w:type="spellEnd"/>
            <w:r w:rsidRPr="002709B1">
              <w:rPr>
                <w:rFonts w:ascii="Times New Roman" w:hAnsi="Times New Roman"/>
                <w:sz w:val="20"/>
                <w:szCs w:val="20"/>
                <w:lang w:val="en-US" w:eastAsia="ru-RU"/>
              </w:rPr>
              <w:t xml:space="preserve"> </w:t>
            </w:r>
            <w:proofErr w:type="spellStart"/>
            <w:r w:rsidRPr="002709B1">
              <w:rPr>
                <w:rFonts w:ascii="Times New Roman" w:hAnsi="Times New Roman"/>
                <w:sz w:val="20"/>
                <w:szCs w:val="20"/>
                <w:lang w:val="en-US" w:eastAsia="ru-RU"/>
              </w:rPr>
              <w:t>слова</w:t>
            </w:r>
            <w:proofErr w:type="spellEnd"/>
          </w:p>
        </w:tc>
      </w:tr>
      <w:tr w:rsidR="00D00DB5" w:rsidRPr="00270CFB" w:rsidTr="00BF1645">
        <w:trPr>
          <w:trHeight w:val="564"/>
        </w:trPr>
        <w:tc>
          <w:tcPr>
            <w:tcW w:w="616" w:type="dxa"/>
            <w:gridSpan w:val="2"/>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6</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18"/>
                <w:szCs w:val="18"/>
                <w:lang w:eastAsia="ru-RU"/>
              </w:rPr>
            </w:pPr>
          </w:p>
        </w:tc>
        <w:tc>
          <w:tcPr>
            <w:tcW w:w="548" w:type="dxa"/>
          </w:tcPr>
          <w:p w:rsidR="00D00DB5" w:rsidRPr="00DA5739" w:rsidRDefault="00D00DB5" w:rsidP="007C0164">
            <w:pPr>
              <w:spacing w:after="0" w:line="240" w:lineRule="auto"/>
              <w:rPr>
                <w:rFonts w:ascii="Times New Roman" w:hAnsi="Times New Roman"/>
                <w:sz w:val="18"/>
                <w:szCs w:val="18"/>
              </w:rPr>
            </w:pPr>
            <w:r w:rsidRPr="00DA5739">
              <w:rPr>
                <w:rFonts w:ascii="Times New Roman" w:hAnsi="Times New Roman"/>
                <w:color w:val="000000"/>
                <w:sz w:val="18"/>
                <w:szCs w:val="18"/>
                <w:shd w:val="clear" w:color="auto" w:fill="FFFFFF"/>
              </w:rPr>
              <w:t>нестандартный урок</w:t>
            </w:r>
          </w:p>
          <w:p w:rsidR="00D00DB5" w:rsidRPr="00DA5739" w:rsidRDefault="00D00DB5" w:rsidP="007E2C7E">
            <w:pPr>
              <w:spacing w:after="0" w:line="240" w:lineRule="auto"/>
              <w:rPr>
                <w:rFonts w:ascii="Times New Roman" w:hAnsi="Times New Roman"/>
                <w:sz w:val="18"/>
                <w:szCs w:val="18"/>
                <w:lang w:eastAsia="ru-RU"/>
              </w:rPr>
            </w:pPr>
          </w:p>
        </w:tc>
        <w:tc>
          <w:tcPr>
            <w:tcW w:w="1951" w:type="dxa"/>
            <w:gridSpan w:val="2"/>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Проект «Чудесный мир путешествий»</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r w:rsidRPr="00DA5739">
              <w:rPr>
                <w:rFonts w:ascii="Times New Roman" w:hAnsi="Times New Roman"/>
                <w:sz w:val="18"/>
                <w:szCs w:val="18"/>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hAnsi="Times New Roman"/>
                <w:sz w:val="18"/>
                <w:szCs w:val="18"/>
                <w:lang w:eastAsia="ru-RU"/>
              </w:rPr>
            </w:pPr>
          </w:p>
        </w:tc>
        <w:tc>
          <w:tcPr>
            <w:tcW w:w="2300"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Устанавливают доброжелательные отношения с одноклассниками.</w:t>
            </w:r>
          </w:p>
        </w:tc>
        <w:tc>
          <w:tcPr>
            <w:tcW w:w="2394"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Классифицируют предметы по признаку.</w:t>
            </w:r>
          </w:p>
        </w:tc>
        <w:tc>
          <w:tcPr>
            <w:tcW w:w="2531" w:type="dxa"/>
          </w:tcPr>
          <w:p w:rsidR="00D00DB5" w:rsidRPr="00DA5739" w:rsidRDefault="00D00DB5" w:rsidP="007E2C7E">
            <w:pPr>
              <w:spacing w:after="0" w:line="240" w:lineRule="auto"/>
              <w:rPr>
                <w:rFonts w:ascii="Times New Roman" w:hAnsi="Times New Roman"/>
                <w:sz w:val="18"/>
                <w:szCs w:val="18"/>
                <w:lang w:eastAsia="ru-RU"/>
              </w:rPr>
            </w:pPr>
            <w:r w:rsidRPr="00DA5739">
              <w:rPr>
                <w:rFonts w:ascii="Times New Roman" w:hAnsi="Times New Roman"/>
                <w:sz w:val="18"/>
                <w:szCs w:val="18"/>
                <w:lang w:eastAsia="ru-RU"/>
              </w:rPr>
              <w:t>Понимают возможность разных точек зрения на какой-либо предмет.</w:t>
            </w:r>
          </w:p>
        </w:tc>
        <w:tc>
          <w:tcPr>
            <w:tcW w:w="2104" w:type="dxa"/>
          </w:tcPr>
          <w:p w:rsidR="00D00DB5" w:rsidRPr="00270CFB" w:rsidRDefault="00D00DB5" w:rsidP="007E2C7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Умение адекватно понимать оценку взрослого и сверстника.</w:t>
            </w:r>
          </w:p>
        </w:tc>
        <w:tc>
          <w:tcPr>
            <w:tcW w:w="924" w:type="dxa"/>
          </w:tcPr>
          <w:p w:rsidR="00D00DB5" w:rsidRPr="00270CFB" w:rsidRDefault="002709B1" w:rsidP="007E2C7E">
            <w:pPr>
              <w:autoSpaceDE w:val="0"/>
              <w:autoSpaceDN w:val="0"/>
              <w:adjustRightInd w:val="0"/>
              <w:spacing w:after="0" w:line="240" w:lineRule="auto"/>
              <w:rPr>
                <w:rFonts w:ascii="Times New Roman" w:hAnsi="Times New Roman"/>
                <w:sz w:val="20"/>
                <w:szCs w:val="20"/>
                <w:lang w:eastAsia="ru-RU"/>
              </w:rPr>
            </w:pPr>
            <w:r w:rsidRPr="002709B1">
              <w:rPr>
                <w:rFonts w:ascii="Times New Roman" w:hAnsi="Times New Roman"/>
                <w:sz w:val="20"/>
                <w:szCs w:val="20"/>
                <w:lang w:eastAsia="ru-RU"/>
              </w:rPr>
              <w:t xml:space="preserve">2,4 с 10 </w:t>
            </w:r>
            <w:r w:rsidRPr="002709B1">
              <w:rPr>
                <w:rFonts w:ascii="Times New Roman" w:hAnsi="Times New Roman"/>
                <w:sz w:val="20"/>
                <w:szCs w:val="20"/>
                <w:lang w:eastAsia="ru-RU"/>
              </w:rPr>
              <w:tab/>
            </w:r>
          </w:p>
        </w:tc>
      </w:tr>
      <w:tr w:rsidR="00D00DB5" w:rsidRPr="00270CFB" w:rsidTr="00BF1645">
        <w:trPr>
          <w:trHeight w:val="564"/>
        </w:trPr>
        <w:tc>
          <w:tcPr>
            <w:tcW w:w="616" w:type="dxa"/>
            <w:gridSpan w:val="2"/>
          </w:tcPr>
          <w:p w:rsidR="00D00DB5" w:rsidRPr="00DA5739" w:rsidRDefault="00D00DB5" w:rsidP="007E2C7E">
            <w:pPr>
              <w:spacing w:after="0" w:line="240" w:lineRule="auto"/>
              <w:rPr>
                <w:rFonts w:ascii="Times New Roman" w:hAnsi="Times New Roman"/>
                <w:sz w:val="20"/>
                <w:szCs w:val="20"/>
                <w:lang w:eastAsia="ru-RU"/>
              </w:rPr>
            </w:pPr>
            <w:r w:rsidRPr="00DA5739">
              <w:rPr>
                <w:rFonts w:ascii="Times New Roman" w:hAnsi="Times New Roman"/>
                <w:sz w:val="20"/>
                <w:szCs w:val="20"/>
                <w:lang w:eastAsia="ru-RU"/>
              </w:rPr>
              <w:t>7</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20"/>
                <w:szCs w:val="20"/>
                <w:lang w:eastAsia="ru-RU"/>
              </w:rPr>
            </w:pPr>
          </w:p>
        </w:tc>
        <w:tc>
          <w:tcPr>
            <w:tcW w:w="548" w:type="dxa"/>
          </w:tcPr>
          <w:p w:rsidR="00D00DB5" w:rsidRPr="00DA5739" w:rsidRDefault="00D00DB5" w:rsidP="007C0164">
            <w:pPr>
              <w:spacing w:after="0" w:line="240" w:lineRule="auto"/>
              <w:rPr>
                <w:rFonts w:ascii="Times New Roman" w:hAnsi="Times New Roman"/>
                <w:color w:val="000000"/>
                <w:sz w:val="20"/>
                <w:szCs w:val="20"/>
                <w:shd w:val="clear" w:color="auto" w:fill="FFFFFF"/>
              </w:rPr>
            </w:pPr>
            <w:r w:rsidRPr="00DA5739">
              <w:rPr>
                <w:rFonts w:ascii="Times New Roman" w:hAnsi="Times New Roman"/>
                <w:color w:val="000000"/>
                <w:sz w:val="20"/>
                <w:szCs w:val="20"/>
                <w:shd w:val="clear" w:color="auto" w:fill="FFFFFF"/>
              </w:rPr>
              <w:t>Беседа</w:t>
            </w:r>
          </w:p>
          <w:p w:rsidR="00D00DB5" w:rsidRPr="00DA5739" w:rsidRDefault="00D00DB5" w:rsidP="007E2C7E">
            <w:pPr>
              <w:spacing w:after="0" w:line="240" w:lineRule="auto"/>
              <w:rPr>
                <w:rFonts w:ascii="Times New Roman" w:hAnsi="Times New Roman"/>
                <w:sz w:val="20"/>
                <w:szCs w:val="20"/>
                <w:lang w:eastAsia="ru-RU"/>
              </w:rPr>
            </w:pPr>
          </w:p>
        </w:tc>
        <w:tc>
          <w:tcPr>
            <w:tcW w:w="1951" w:type="dxa"/>
            <w:gridSpan w:val="2"/>
          </w:tcPr>
          <w:p w:rsidR="00D00DB5" w:rsidRPr="00DA5739" w:rsidRDefault="00744E0F" w:rsidP="007E2C7E">
            <w:pPr>
              <w:autoSpaceDE w:val="0"/>
              <w:autoSpaceDN w:val="0"/>
              <w:adjustRightInd w:val="0"/>
              <w:spacing w:after="0" w:line="240" w:lineRule="auto"/>
              <w:jc w:val="both"/>
              <w:rPr>
                <w:rFonts w:ascii="Times New Roman" w:hAnsi="Times New Roman"/>
                <w:sz w:val="20"/>
                <w:szCs w:val="20"/>
                <w:lang w:eastAsia="ru-RU"/>
              </w:rPr>
            </w:pPr>
            <w:r w:rsidRPr="00744E0F">
              <w:rPr>
                <w:rFonts w:ascii="Times New Roman" w:hAnsi="Times New Roman"/>
                <w:sz w:val="20"/>
                <w:szCs w:val="20"/>
                <w:lang w:eastAsia="ru-RU"/>
              </w:rPr>
              <w:t xml:space="preserve">Типы британских школ. Британские частные школы. Совершенствование монологической речи. </w:t>
            </w:r>
            <w:r w:rsidRPr="008A37C6">
              <w:rPr>
                <w:rFonts w:ascii="Times New Roman" w:hAnsi="Times New Roman"/>
                <w:i/>
                <w:sz w:val="20"/>
                <w:szCs w:val="20"/>
                <w:lang w:eastAsia="ru-RU"/>
              </w:rPr>
              <w:t>Входной контроль.</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eastAsia="Newton-Regular" w:hAnsi="Times New Roman"/>
                <w:sz w:val="20"/>
                <w:szCs w:val="20"/>
              </w:rPr>
            </w:pPr>
            <w:proofErr w:type="spellStart"/>
            <w:r w:rsidRPr="00DA5739">
              <w:rPr>
                <w:rFonts w:ascii="Times New Roman" w:eastAsia="Newton-Regular" w:hAnsi="Times New Roman"/>
                <w:sz w:val="20"/>
                <w:szCs w:val="20"/>
              </w:rPr>
              <w:t>education</w:t>
            </w:r>
            <w:proofErr w:type="spellEnd"/>
            <w:r w:rsidRPr="00DA5739">
              <w:rPr>
                <w:rFonts w:ascii="Times New Roman" w:eastAsia="Newton-Regular" w:hAnsi="Times New Roman"/>
                <w:sz w:val="20"/>
                <w:szCs w:val="20"/>
              </w:rPr>
              <w:t xml:space="preserve">, </w:t>
            </w:r>
            <w:proofErr w:type="spellStart"/>
            <w:r w:rsidRPr="00DA5739">
              <w:rPr>
                <w:rFonts w:ascii="Times New Roman" w:eastAsia="Newton-Regular" w:hAnsi="Times New Roman"/>
                <w:sz w:val="20"/>
                <w:szCs w:val="20"/>
              </w:rPr>
              <w:t>career</w:t>
            </w:r>
            <w:proofErr w:type="spellEnd"/>
            <w:r w:rsidRPr="00DA5739">
              <w:rPr>
                <w:rFonts w:ascii="Times New Roman" w:eastAsia="Newton-Regular" w:hAnsi="Times New Roman"/>
                <w:sz w:val="20"/>
                <w:szCs w:val="20"/>
              </w:rPr>
              <w:t>,</w:t>
            </w:r>
          </w:p>
          <w:p w:rsidR="00D00DB5" w:rsidRPr="00DA5739" w:rsidRDefault="00D00DB5" w:rsidP="007E2C7E">
            <w:pPr>
              <w:autoSpaceDE w:val="0"/>
              <w:autoSpaceDN w:val="0"/>
              <w:adjustRightInd w:val="0"/>
              <w:spacing w:after="0" w:line="240" w:lineRule="auto"/>
              <w:jc w:val="both"/>
              <w:rPr>
                <w:rFonts w:ascii="Times New Roman" w:hAnsi="Times New Roman"/>
                <w:sz w:val="20"/>
                <w:szCs w:val="20"/>
                <w:lang w:eastAsia="ru-RU"/>
              </w:rPr>
            </w:pPr>
            <w:proofErr w:type="spellStart"/>
            <w:r w:rsidRPr="00DA5739">
              <w:rPr>
                <w:rFonts w:ascii="Times New Roman" w:eastAsia="Newton-Regular" w:hAnsi="Times New Roman"/>
                <w:sz w:val="20"/>
                <w:szCs w:val="20"/>
              </w:rPr>
              <w:t>knowledge</w:t>
            </w:r>
            <w:proofErr w:type="spellEnd"/>
            <w:r w:rsidRPr="00DA5739">
              <w:rPr>
                <w:rFonts w:ascii="Times New Roman" w:eastAsia="Newton-Regular" w:hAnsi="Times New Roman"/>
                <w:sz w:val="20"/>
                <w:szCs w:val="20"/>
              </w:rPr>
              <w:t xml:space="preserve">, </w:t>
            </w:r>
            <w:proofErr w:type="spellStart"/>
            <w:r w:rsidRPr="00DA5739">
              <w:rPr>
                <w:rFonts w:ascii="Times New Roman" w:eastAsia="Newton-Regular" w:hAnsi="Times New Roman"/>
                <w:sz w:val="20"/>
                <w:szCs w:val="20"/>
              </w:rPr>
              <w:t>staff</w:t>
            </w:r>
            <w:proofErr w:type="spellEnd"/>
          </w:p>
        </w:tc>
        <w:tc>
          <w:tcPr>
            <w:tcW w:w="2300"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Ориентируются на ценности учебной деятельности, основанные на понятии «ответственный, хороший ученик», на наличие познавательных интересов и учебных мотивов</w:t>
            </w:r>
          </w:p>
        </w:tc>
        <w:tc>
          <w:tcPr>
            <w:tcW w:w="2394"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Слушают и отвечают на вопросы учителя; делают выводы и обобщения; задают вопросы  в заданной тематике.</w:t>
            </w:r>
          </w:p>
        </w:tc>
        <w:tc>
          <w:tcPr>
            <w:tcW w:w="2531"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Слушают и понимают речь других; осознанно строят речевые высказывания</w:t>
            </w:r>
          </w:p>
        </w:tc>
        <w:tc>
          <w:tcPr>
            <w:tcW w:w="2104" w:type="dxa"/>
            <w:vMerge w:val="restart"/>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Учитывают правила и используют грамматические модели при составлении вопросительных предложений; адекватно воспринимают оценку учителя и одноклассников; различают способ и результат действий; оценивают правильность выполнения действий на уровне адекватной ретроспективной оценки.</w:t>
            </w:r>
          </w:p>
        </w:tc>
        <w:tc>
          <w:tcPr>
            <w:tcW w:w="924" w:type="dxa"/>
          </w:tcPr>
          <w:p w:rsidR="00D00DB5" w:rsidRPr="00270CFB"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 xml:space="preserve">5,6 с 11, </w:t>
            </w:r>
            <w:proofErr w:type="spellStart"/>
            <w:r w:rsidRPr="002709B1">
              <w:rPr>
                <w:rFonts w:ascii="Times New Roman" w:hAnsi="Times New Roman"/>
                <w:sz w:val="20"/>
                <w:szCs w:val="20"/>
                <w:lang w:val="en-US" w:eastAsia="ru-RU"/>
              </w:rPr>
              <w:t>слова</w:t>
            </w:r>
            <w:proofErr w:type="spellEnd"/>
            <w:r w:rsidRPr="002709B1">
              <w:rPr>
                <w:rFonts w:ascii="Times New Roman" w:hAnsi="Times New Roman"/>
                <w:sz w:val="20"/>
                <w:szCs w:val="20"/>
                <w:lang w:val="en-US" w:eastAsia="ru-RU"/>
              </w:rPr>
              <w:t xml:space="preserve"> </w:t>
            </w:r>
            <w:r w:rsidRPr="002709B1">
              <w:rPr>
                <w:rFonts w:ascii="Times New Roman" w:hAnsi="Times New Roman"/>
                <w:sz w:val="20"/>
                <w:szCs w:val="20"/>
                <w:lang w:val="en-US" w:eastAsia="ru-RU"/>
              </w:rPr>
              <w:tab/>
            </w:r>
          </w:p>
        </w:tc>
      </w:tr>
      <w:tr w:rsidR="00D00DB5" w:rsidRPr="00270CFB" w:rsidTr="00BF1645">
        <w:trPr>
          <w:trHeight w:val="564"/>
        </w:trPr>
        <w:tc>
          <w:tcPr>
            <w:tcW w:w="616" w:type="dxa"/>
            <w:gridSpan w:val="2"/>
          </w:tcPr>
          <w:p w:rsidR="00D00DB5" w:rsidRPr="00DA5739" w:rsidRDefault="00D00DB5" w:rsidP="007E2C7E">
            <w:pPr>
              <w:spacing w:after="0" w:line="240" w:lineRule="auto"/>
              <w:rPr>
                <w:rFonts w:ascii="Times New Roman" w:hAnsi="Times New Roman"/>
                <w:sz w:val="20"/>
                <w:szCs w:val="20"/>
                <w:lang w:eastAsia="ru-RU"/>
              </w:rPr>
            </w:pPr>
            <w:r w:rsidRPr="00DA5739">
              <w:rPr>
                <w:rFonts w:ascii="Times New Roman" w:hAnsi="Times New Roman"/>
                <w:sz w:val="20"/>
                <w:szCs w:val="20"/>
                <w:lang w:eastAsia="ru-RU"/>
              </w:rPr>
              <w:t>8</w:t>
            </w:r>
          </w:p>
        </w:tc>
        <w:tc>
          <w:tcPr>
            <w:tcW w:w="556" w:type="dxa"/>
          </w:tcPr>
          <w:p w:rsidR="00D00DB5" w:rsidRPr="00DA5739" w:rsidRDefault="00D00DB5" w:rsidP="007E2C7E">
            <w:pPr>
              <w:autoSpaceDE w:val="0"/>
              <w:autoSpaceDN w:val="0"/>
              <w:adjustRightInd w:val="0"/>
              <w:spacing w:after="0" w:line="240" w:lineRule="auto"/>
              <w:rPr>
                <w:rFonts w:ascii="Times New Roman" w:hAnsi="Times New Roman"/>
                <w:sz w:val="20"/>
                <w:szCs w:val="20"/>
                <w:lang w:eastAsia="ru-RU"/>
              </w:rPr>
            </w:pPr>
          </w:p>
        </w:tc>
        <w:tc>
          <w:tcPr>
            <w:tcW w:w="548" w:type="dxa"/>
          </w:tcPr>
          <w:p w:rsidR="00D00DB5" w:rsidRPr="00DA5739" w:rsidRDefault="00D00DB5" w:rsidP="007C0164">
            <w:pPr>
              <w:spacing w:after="0" w:line="240" w:lineRule="auto"/>
              <w:rPr>
                <w:rFonts w:ascii="Times New Roman" w:hAnsi="Times New Roman"/>
                <w:color w:val="000000"/>
                <w:sz w:val="20"/>
                <w:szCs w:val="20"/>
                <w:shd w:val="clear" w:color="auto" w:fill="FFFFFF"/>
              </w:rPr>
            </w:pPr>
            <w:r w:rsidRPr="00DA5739">
              <w:rPr>
                <w:rFonts w:ascii="Times New Roman" w:hAnsi="Times New Roman"/>
                <w:color w:val="000000"/>
                <w:sz w:val="20"/>
                <w:szCs w:val="20"/>
                <w:shd w:val="clear" w:color="auto" w:fill="FFFFFF"/>
              </w:rPr>
              <w:t>Беседа</w:t>
            </w:r>
          </w:p>
          <w:p w:rsidR="00D00DB5" w:rsidRPr="00DA5739" w:rsidRDefault="00D00DB5" w:rsidP="007E2C7E">
            <w:pPr>
              <w:spacing w:after="0" w:line="240" w:lineRule="auto"/>
              <w:rPr>
                <w:rFonts w:ascii="Times New Roman" w:hAnsi="Times New Roman"/>
                <w:sz w:val="20"/>
                <w:szCs w:val="20"/>
                <w:lang w:eastAsia="ru-RU"/>
              </w:rPr>
            </w:pPr>
          </w:p>
        </w:tc>
        <w:tc>
          <w:tcPr>
            <w:tcW w:w="1951" w:type="dxa"/>
            <w:gridSpan w:val="2"/>
          </w:tcPr>
          <w:p w:rsidR="00D00DB5" w:rsidRPr="00DA5739"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Колледж Итон. Разделительные вопросы.</w:t>
            </w:r>
          </w:p>
        </w:tc>
        <w:tc>
          <w:tcPr>
            <w:tcW w:w="586" w:type="dxa"/>
          </w:tcPr>
          <w:p w:rsidR="00D00DB5" w:rsidRPr="00DA5739" w:rsidRDefault="00D00DB5" w:rsidP="007E2C7E">
            <w:pPr>
              <w:autoSpaceDE w:val="0"/>
              <w:autoSpaceDN w:val="0"/>
              <w:adjustRightInd w:val="0"/>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1</w:t>
            </w:r>
          </w:p>
        </w:tc>
        <w:tc>
          <w:tcPr>
            <w:tcW w:w="1611" w:type="dxa"/>
          </w:tcPr>
          <w:p w:rsidR="00D00DB5" w:rsidRPr="00DA5739" w:rsidRDefault="00D00DB5" w:rsidP="007E2C7E">
            <w:pPr>
              <w:autoSpaceDE w:val="0"/>
              <w:autoSpaceDN w:val="0"/>
              <w:adjustRightInd w:val="0"/>
              <w:spacing w:after="0" w:line="240" w:lineRule="auto"/>
              <w:jc w:val="both"/>
              <w:rPr>
                <w:rFonts w:ascii="Times New Roman" w:eastAsia="Newton-Regular" w:hAnsi="Times New Roman"/>
                <w:sz w:val="20"/>
                <w:szCs w:val="20"/>
              </w:rPr>
            </w:pPr>
            <w:r w:rsidRPr="00DA5739">
              <w:rPr>
                <w:rFonts w:ascii="Times New Roman" w:eastAsia="Newton-Regular" w:hAnsi="Times New Roman"/>
                <w:sz w:val="20"/>
                <w:szCs w:val="20"/>
              </w:rPr>
              <w:t>Разделитель-</w:t>
            </w:r>
          </w:p>
          <w:p w:rsidR="00D00DB5" w:rsidRPr="00DA5739" w:rsidRDefault="00D00DB5" w:rsidP="007E2C7E">
            <w:pPr>
              <w:autoSpaceDE w:val="0"/>
              <w:autoSpaceDN w:val="0"/>
              <w:adjustRightInd w:val="0"/>
              <w:spacing w:after="0" w:line="240" w:lineRule="auto"/>
              <w:jc w:val="both"/>
              <w:rPr>
                <w:rFonts w:ascii="Times New Roman" w:eastAsia="Newton-Regular" w:hAnsi="Times New Roman"/>
                <w:sz w:val="20"/>
                <w:szCs w:val="20"/>
              </w:rPr>
            </w:pPr>
            <w:proofErr w:type="spellStart"/>
            <w:r w:rsidRPr="00DA5739">
              <w:rPr>
                <w:rFonts w:ascii="Times New Roman" w:eastAsia="Newton-Regular" w:hAnsi="Times New Roman"/>
                <w:sz w:val="20"/>
                <w:szCs w:val="20"/>
              </w:rPr>
              <w:t>ный</w:t>
            </w:r>
            <w:proofErr w:type="spellEnd"/>
            <w:r w:rsidRPr="00DA5739">
              <w:rPr>
                <w:rFonts w:ascii="Times New Roman" w:eastAsia="Newton-Regular" w:hAnsi="Times New Roman"/>
                <w:sz w:val="20"/>
                <w:szCs w:val="20"/>
              </w:rPr>
              <w:t xml:space="preserve"> вопрос</w:t>
            </w:r>
          </w:p>
          <w:p w:rsidR="00D00DB5" w:rsidRPr="00DA5739" w:rsidRDefault="00D00DB5" w:rsidP="007E2C7E">
            <w:pPr>
              <w:autoSpaceDE w:val="0"/>
              <w:autoSpaceDN w:val="0"/>
              <w:adjustRightInd w:val="0"/>
              <w:spacing w:after="0" w:line="240" w:lineRule="auto"/>
              <w:jc w:val="both"/>
              <w:rPr>
                <w:rFonts w:ascii="Times New Roman" w:eastAsia="Newton-Regular" w:hAnsi="Times New Roman"/>
                <w:sz w:val="20"/>
                <w:szCs w:val="20"/>
              </w:rPr>
            </w:pPr>
            <w:r w:rsidRPr="00DA5739">
              <w:rPr>
                <w:rFonts w:ascii="Times New Roman" w:eastAsia="Newton-Regular" w:hAnsi="Times New Roman"/>
                <w:sz w:val="20"/>
                <w:szCs w:val="20"/>
              </w:rPr>
              <w:t xml:space="preserve">(повторение) </w:t>
            </w:r>
          </w:p>
          <w:p w:rsidR="00D00DB5" w:rsidRPr="00DA5739" w:rsidRDefault="00D00DB5" w:rsidP="007E2C7E">
            <w:pPr>
              <w:autoSpaceDE w:val="0"/>
              <w:autoSpaceDN w:val="0"/>
              <w:adjustRightInd w:val="0"/>
              <w:spacing w:after="0" w:line="240" w:lineRule="auto"/>
              <w:jc w:val="both"/>
              <w:rPr>
                <w:rFonts w:ascii="Times New Roman" w:eastAsia="Newton-Regular" w:hAnsi="Times New Roman"/>
                <w:sz w:val="20"/>
                <w:szCs w:val="20"/>
              </w:rPr>
            </w:pPr>
            <w:proofErr w:type="spellStart"/>
            <w:r w:rsidRPr="00DA5739">
              <w:rPr>
                <w:rFonts w:ascii="Times New Roman" w:eastAsia="Newton-Regular" w:hAnsi="Times New Roman"/>
                <w:sz w:val="20"/>
                <w:szCs w:val="20"/>
              </w:rPr>
              <w:t>Словообразо</w:t>
            </w:r>
            <w:proofErr w:type="spellEnd"/>
            <w:r w:rsidRPr="00DA5739">
              <w:rPr>
                <w:rFonts w:ascii="Times New Roman" w:eastAsia="Newton-Regular" w:hAnsi="Times New Roman"/>
                <w:sz w:val="20"/>
                <w:szCs w:val="20"/>
              </w:rPr>
              <w:t>-</w:t>
            </w:r>
          </w:p>
          <w:p w:rsidR="00D00DB5" w:rsidRPr="00DA5739" w:rsidRDefault="00D00DB5" w:rsidP="007E2C7E">
            <w:pPr>
              <w:autoSpaceDE w:val="0"/>
              <w:autoSpaceDN w:val="0"/>
              <w:adjustRightInd w:val="0"/>
              <w:spacing w:after="0" w:line="240" w:lineRule="auto"/>
              <w:jc w:val="both"/>
              <w:rPr>
                <w:rFonts w:ascii="Times New Roman" w:hAnsi="Times New Roman"/>
                <w:sz w:val="20"/>
                <w:szCs w:val="20"/>
                <w:lang w:eastAsia="ru-RU"/>
              </w:rPr>
            </w:pPr>
            <w:proofErr w:type="spellStart"/>
            <w:r w:rsidRPr="00DA5739">
              <w:rPr>
                <w:rFonts w:ascii="Times New Roman" w:eastAsia="Newton-Regular" w:hAnsi="Times New Roman"/>
                <w:sz w:val="20"/>
                <w:szCs w:val="20"/>
              </w:rPr>
              <w:t>вание</w:t>
            </w:r>
            <w:proofErr w:type="spellEnd"/>
          </w:p>
        </w:tc>
        <w:tc>
          <w:tcPr>
            <w:tcW w:w="2300"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Правильно идентифицируют себя с позицией учащегося; осознают  роль языка и речи в жизни людей</w:t>
            </w:r>
          </w:p>
        </w:tc>
        <w:tc>
          <w:tcPr>
            <w:tcW w:w="2394"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Составляют разделительные вопросы; отвечают на вопросы после прочтения текста</w:t>
            </w:r>
          </w:p>
        </w:tc>
        <w:tc>
          <w:tcPr>
            <w:tcW w:w="2531" w:type="dxa"/>
          </w:tcPr>
          <w:p w:rsidR="00D00DB5" w:rsidRPr="00DA5739" w:rsidRDefault="00D00DB5" w:rsidP="007E2C7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 xml:space="preserve">Логически строят речевые высказывания; разыгрывают диалог по заданной теме.  </w:t>
            </w:r>
          </w:p>
        </w:tc>
        <w:tc>
          <w:tcPr>
            <w:tcW w:w="2104" w:type="dxa"/>
            <w:vMerge/>
          </w:tcPr>
          <w:p w:rsidR="00D00DB5" w:rsidRPr="00DA5739" w:rsidRDefault="00D00DB5" w:rsidP="007E2C7E">
            <w:pPr>
              <w:spacing w:after="0" w:line="240" w:lineRule="auto"/>
              <w:jc w:val="both"/>
              <w:rPr>
                <w:rFonts w:ascii="Times New Roman" w:hAnsi="Times New Roman"/>
                <w:sz w:val="20"/>
                <w:szCs w:val="20"/>
                <w:lang w:eastAsia="ru-RU"/>
              </w:rPr>
            </w:pPr>
          </w:p>
        </w:tc>
        <w:tc>
          <w:tcPr>
            <w:tcW w:w="924" w:type="dxa"/>
          </w:tcPr>
          <w:p w:rsidR="00D00DB5" w:rsidRPr="00DA5739"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 xml:space="preserve">4с 13, 7 с 14, </w:t>
            </w:r>
            <w:proofErr w:type="spellStart"/>
            <w:r w:rsidRPr="002709B1">
              <w:rPr>
                <w:rFonts w:ascii="Times New Roman" w:hAnsi="Times New Roman"/>
                <w:sz w:val="20"/>
                <w:szCs w:val="20"/>
                <w:lang w:val="en-US" w:eastAsia="ru-RU"/>
              </w:rPr>
              <w:t>уч</w:t>
            </w:r>
            <w:proofErr w:type="spellEnd"/>
            <w:r w:rsidRPr="002709B1">
              <w:rPr>
                <w:rFonts w:ascii="Times New Roman" w:hAnsi="Times New Roman"/>
                <w:sz w:val="20"/>
                <w:szCs w:val="20"/>
                <w:lang w:val="en-US" w:eastAsia="ru-RU"/>
              </w:rPr>
              <w:t xml:space="preserve"> </w:t>
            </w:r>
            <w:proofErr w:type="spellStart"/>
            <w:r w:rsidRPr="002709B1">
              <w:rPr>
                <w:rFonts w:ascii="Times New Roman" w:hAnsi="Times New Roman"/>
                <w:sz w:val="20"/>
                <w:szCs w:val="20"/>
                <w:lang w:val="en-US" w:eastAsia="ru-RU"/>
              </w:rPr>
              <w:t>слова</w:t>
            </w:r>
            <w:proofErr w:type="spellEnd"/>
            <w:r w:rsidRPr="002709B1">
              <w:rPr>
                <w:rFonts w:ascii="Times New Roman" w:hAnsi="Times New Roman"/>
                <w:sz w:val="20"/>
                <w:szCs w:val="20"/>
                <w:lang w:val="en-US" w:eastAsia="ru-RU"/>
              </w:rPr>
              <w:t xml:space="preserve"> </w:t>
            </w:r>
            <w:r w:rsidRPr="002709B1">
              <w:rPr>
                <w:rFonts w:ascii="Times New Roman" w:hAnsi="Times New Roman"/>
                <w:sz w:val="20"/>
                <w:szCs w:val="20"/>
                <w:lang w:val="en-US" w:eastAsia="ru-RU"/>
              </w:rPr>
              <w:tab/>
            </w:r>
            <w:r w:rsidRPr="002709B1">
              <w:rPr>
                <w:rFonts w:ascii="Times New Roman" w:hAnsi="Times New Roman"/>
                <w:sz w:val="20"/>
                <w:szCs w:val="20"/>
                <w:lang w:val="en-US" w:eastAsia="ru-RU"/>
              </w:rPr>
              <w:tab/>
            </w:r>
          </w:p>
        </w:tc>
      </w:tr>
      <w:tr w:rsidR="004C485E" w:rsidRPr="00270CFB" w:rsidTr="00BF1645">
        <w:trPr>
          <w:trHeight w:val="564"/>
        </w:trPr>
        <w:tc>
          <w:tcPr>
            <w:tcW w:w="616" w:type="dxa"/>
            <w:gridSpan w:val="2"/>
          </w:tcPr>
          <w:p w:rsidR="004C485E" w:rsidRPr="00DA5739" w:rsidRDefault="004C485E" w:rsidP="004C485E">
            <w:pPr>
              <w:spacing w:after="0" w:line="240" w:lineRule="auto"/>
              <w:rPr>
                <w:rFonts w:ascii="Times New Roman" w:hAnsi="Times New Roman"/>
                <w:sz w:val="20"/>
                <w:szCs w:val="20"/>
                <w:lang w:eastAsia="ru-RU"/>
              </w:rPr>
            </w:pPr>
            <w:r w:rsidRPr="00DA5739">
              <w:rPr>
                <w:rFonts w:ascii="Times New Roman" w:hAnsi="Times New Roman"/>
                <w:sz w:val="20"/>
                <w:szCs w:val="20"/>
                <w:lang w:eastAsia="ru-RU"/>
              </w:rPr>
              <w:t>9</w:t>
            </w:r>
          </w:p>
        </w:tc>
        <w:tc>
          <w:tcPr>
            <w:tcW w:w="556" w:type="dxa"/>
          </w:tcPr>
          <w:p w:rsidR="004C485E" w:rsidRPr="00DA5739"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DA5739" w:rsidRDefault="00BC2DA8" w:rsidP="004C485E">
            <w:pPr>
              <w:spacing w:after="0" w:line="240" w:lineRule="auto"/>
              <w:rPr>
                <w:rFonts w:ascii="Times New Roman" w:hAnsi="Times New Roman"/>
                <w:sz w:val="20"/>
                <w:szCs w:val="20"/>
              </w:rPr>
            </w:pPr>
            <w:proofErr w:type="spellStart"/>
            <w:proofErr w:type="gramStart"/>
            <w:r w:rsidRPr="00DA5739">
              <w:rPr>
                <w:rFonts w:ascii="Times New Roman" w:hAnsi="Times New Roman"/>
                <w:color w:val="000000"/>
                <w:sz w:val="20"/>
                <w:szCs w:val="20"/>
                <w:shd w:val="clear" w:color="auto" w:fill="FFFFFF"/>
              </w:rPr>
              <w:t>Д</w:t>
            </w:r>
            <w:r w:rsidR="004C485E" w:rsidRPr="00DA5739">
              <w:rPr>
                <w:rFonts w:ascii="Times New Roman" w:hAnsi="Times New Roman"/>
                <w:color w:val="000000"/>
                <w:sz w:val="20"/>
                <w:szCs w:val="20"/>
                <w:shd w:val="clear" w:color="auto" w:fill="FFFFFF"/>
              </w:rPr>
              <w:t>искуссия</w:t>
            </w:r>
            <w:r>
              <w:rPr>
                <w:rFonts w:ascii="Times New Roman" w:hAnsi="Times New Roman"/>
                <w:color w:val="000000"/>
                <w:sz w:val="20"/>
                <w:szCs w:val="20"/>
                <w:shd w:val="clear" w:color="auto" w:fill="FFFFFF"/>
              </w:rPr>
              <w:t>,практич.з</w:t>
            </w:r>
            <w:proofErr w:type="spellEnd"/>
            <w:r>
              <w:rPr>
                <w:rFonts w:ascii="Times New Roman" w:hAnsi="Times New Roman"/>
                <w:color w:val="000000"/>
                <w:sz w:val="20"/>
                <w:szCs w:val="20"/>
                <w:shd w:val="clear" w:color="auto" w:fill="FFFFFF"/>
              </w:rPr>
              <w:t>.</w:t>
            </w:r>
            <w:proofErr w:type="gramEnd"/>
          </w:p>
          <w:p w:rsidR="004C485E" w:rsidRPr="00DA5739" w:rsidRDefault="004C485E" w:rsidP="004C485E">
            <w:pPr>
              <w:spacing w:after="0" w:line="240" w:lineRule="auto"/>
              <w:rPr>
                <w:rFonts w:ascii="Times New Roman" w:hAnsi="Times New Roman"/>
                <w:sz w:val="20"/>
                <w:szCs w:val="20"/>
                <w:lang w:eastAsia="ru-RU"/>
              </w:rPr>
            </w:pP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4C485E" w:rsidRPr="00DA5739" w:rsidRDefault="004C485E" w:rsidP="004C485E">
            <w:pPr>
              <w:spacing w:after="0" w:line="240" w:lineRule="auto"/>
              <w:rPr>
                <w:rFonts w:ascii="Times New Roman" w:hAnsi="Times New Roman"/>
                <w:sz w:val="20"/>
                <w:szCs w:val="20"/>
              </w:rPr>
            </w:pPr>
            <w:r w:rsidRPr="00DA5739">
              <w:rPr>
                <w:rFonts w:ascii="Times New Roman" w:hAnsi="Times New Roman"/>
                <w:sz w:val="20"/>
                <w:szCs w:val="20"/>
              </w:rPr>
              <w:t xml:space="preserve">Книги. Произведения британских авторов. Контроль </w:t>
            </w:r>
            <w:proofErr w:type="spellStart"/>
            <w:r w:rsidRPr="00DA5739">
              <w:rPr>
                <w:rFonts w:ascii="Times New Roman" w:hAnsi="Times New Roman"/>
                <w:sz w:val="20"/>
                <w:szCs w:val="20"/>
              </w:rPr>
              <w:t>аудирования</w:t>
            </w:r>
            <w:proofErr w:type="spellEnd"/>
            <w:r w:rsidRPr="00DA5739">
              <w:rPr>
                <w:rFonts w:ascii="Times New Roman" w:hAnsi="Times New Roman"/>
                <w:sz w:val="20"/>
                <w:szCs w:val="20"/>
              </w:rPr>
              <w:t>.</w:t>
            </w:r>
          </w:p>
        </w:tc>
        <w:tc>
          <w:tcPr>
            <w:tcW w:w="586" w:type="dxa"/>
          </w:tcPr>
          <w:p w:rsidR="004C485E" w:rsidRPr="00DA573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1</w:t>
            </w:r>
          </w:p>
        </w:tc>
        <w:tc>
          <w:tcPr>
            <w:tcW w:w="1611" w:type="dxa"/>
          </w:tcPr>
          <w:p w:rsidR="004C485E" w:rsidRPr="00DA5739" w:rsidRDefault="004C485E" w:rsidP="004C485E">
            <w:pPr>
              <w:autoSpaceDE w:val="0"/>
              <w:autoSpaceDN w:val="0"/>
              <w:adjustRightInd w:val="0"/>
              <w:spacing w:after="0" w:line="240" w:lineRule="auto"/>
              <w:rPr>
                <w:rFonts w:ascii="Times New Roman" w:eastAsia="Newton-Regular" w:hAnsi="Times New Roman"/>
                <w:sz w:val="20"/>
                <w:szCs w:val="20"/>
              </w:rPr>
            </w:pPr>
            <w:r w:rsidRPr="00DA5739">
              <w:rPr>
                <w:rFonts w:ascii="Times New Roman" w:eastAsia="Newton-Regular" w:hAnsi="Times New Roman"/>
                <w:sz w:val="20"/>
                <w:szCs w:val="20"/>
              </w:rPr>
              <w:t>Возвратные</w:t>
            </w:r>
          </w:p>
          <w:p w:rsidR="004C485E" w:rsidRPr="00DA5739" w:rsidRDefault="004C485E" w:rsidP="004C485E">
            <w:pPr>
              <w:autoSpaceDE w:val="0"/>
              <w:autoSpaceDN w:val="0"/>
              <w:adjustRightInd w:val="0"/>
              <w:spacing w:after="0" w:line="240" w:lineRule="auto"/>
              <w:rPr>
                <w:rFonts w:ascii="Times New Roman" w:eastAsia="Newton-Regular" w:hAnsi="Times New Roman"/>
                <w:sz w:val="20"/>
                <w:szCs w:val="20"/>
              </w:rPr>
            </w:pPr>
            <w:r w:rsidRPr="00DA5739">
              <w:rPr>
                <w:rFonts w:ascii="Times New Roman" w:eastAsia="Newton-Regular" w:hAnsi="Times New Roman"/>
                <w:sz w:val="20"/>
                <w:szCs w:val="20"/>
              </w:rPr>
              <w:t>местоимения</w:t>
            </w:r>
          </w:p>
        </w:tc>
        <w:tc>
          <w:tcPr>
            <w:tcW w:w="2300" w:type="dxa"/>
          </w:tcPr>
          <w:p w:rsidR="004C485E" w:rsidRPr="00DA5739" w:rsidRDefault="004C485E" w:rsidP="004C485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Оперируют основными моральными нормами, такими как справедливое распределение, взаимопомощь и ответственность</w:t>
            </w:r>
          </w:p>
          <w:p w:rsidR="004C485E" w:rsidRPr="00DA5739" w:rsidRDefault="004C485E" w:rsidP="004C485E">
            <w:pPr>
              <w:spacing w:after="0" w:line="240" w:lineRule="auto"/>
              <w:jc w:val="both"/>
              <w:rPr>
                <w:rFonts w:ascii="Times New Roman" w:hAnsi="Times New Roman"/>
                <w:sz w:val="20"/>
                <w:szCs w:val="20"/>
                <w:lang w:eastAsia="ru-RU"/>
              </w:rPr>
            </w:pPr>
          </w:p>
          <w:p w:rsidR="004C485E" w:rsidRPr="00DA5739" w:rsidRDefault="004C485E" w:rsidP="004C485E">
            <w:pPr>
              <w:spacing w:after="0" w:line="240" w:lineRule="auto"/>
              <w:jc w:val="both"/>
              <w:rPr>
                <w:rFonts w:ascii="Times New Roman" w:hAnsi="Times New Roman"/>
                <w:sz w:val="20"/>
                <w:szCs w:val="20"/>
                <w:lang w:eastAsia="ru-RU"/>
              </w:rPr>
            </w:pPr>
          </w:p>
        </w:tc>
        <w:tc>
          <w:tcPr>
            <w:tcW w:w="2394" w:type="dxa"/>
          </w:tcPr>
          <w:p w:rsidR="004C485E" w:rsidRPr="00DA5739"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DA5739">
              <w:rPr>
                <w:rFonts w:ascii="Times New Roman" w:eastAsia="Newton-Regular" w:hAnsi="Times New Roman"/>
                <w:sz w:val="20"/>
                <w:szCs w:val="20"/>
              </w:rPr>
              <w:t>Знакомятся с выдающимися писателями страны изучаемого языка;</w:t>
            </w:r>
          </w:p>
          <w:p w:rsidR="004C485E" w:rsidRPr="00DA573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DA5739">
              <w:rPr>
                <w:rFonts w:ascii="Times New Roman" w:hAnsi="Times New Roman"/>
                <w:sz w:val="20"/>
                <w:szCs w:val="20"/>
              </w:rPr>
              <w:t>о</w:t>
            </w:r>
            <w:r w:rsidRPr="00DA5739">
              <w:rPr>
                <w:rFonts w:ascii="Times New Roman" w:eastAsia="Newton-Regular" w:hAnsi="Times New Roman"/>
                <w:sz w:val="20"/>
                <w:szCs w:val="20"/>
              </w:rPr>
              <w:t xml:space="preserve">бучение просмотровому чтению; </w:t>
            </w:r>
            <w:r w:rsidRPr="00DA5739">
              <w:rPr>
                <w:rFonts w:ascii="Times New Roman" w:hAnsi="Times New Roman"/>
                <w:sz w:val="20"/>
                <w:szCs w:val="20"/>
              </w:rPr>
              <w:t>о</w:t>
            </w:r>
            <w:r w:rsidRPr="00DA5739">
              <w:rPr>
                <w:rFonts w:ascii="Times New Roman" w:eastAsia="Newton-Regular" w:hAnsi="Times New Roman"/>
                <w:sz w:val="20"/>
                <w:szCs w:val="20"/>
              </w:rPr>
              <w:t xml:space="preserve">бучение </w:t>
            </w:r>
            <w:proofErr w:type="spellStart"/>
            <w:r w:rsidRPr="00DA5739">
              <w:rPr>
                <w:rFonts w:ascii="Times New Roman" w:eastAsia="Newton-Regular" w:hAnsi="Times New Roman"/>
                <w:sz w:val="20"/>
                <w:szCs w:val="20"/>
              </w:rPr>
              <w:t>аудированию</w:t>
            </w:r>
            <w:proofErr w:type="spellEnd"/>
            <w:r w:rsidRPr="00DA5739">
              <w:rPr>
                <w:rFonts w:ascii="Times New Roman" w:eastAsia="Newton-Regular" w:hAnsi="Times New Roman"/>
                <w:sz w:val="20"/>
                <w:szCs w:val="20"/>
              </w:rPr>
              <w:t xml:space="preserve"> с пониманием основного содержания.</w:t>
            </w:r>
          </w:p>
        </w:tc>
        <w:tc>
          <w:tcPr>
            <w:tcW w:w="2531" w:type="dxa"/>
          </w:tcPr>
          <w:p w:rsidR="004C485E" w:rsidRPr="00DA5739" w:rsidRDefault="004C485E" w:rsidP="004C485E">
            <w:pPr>
              <w:spacing w:after="0" w:line="240" w:lineRule="auto"/>
              <w:jc w:val="both"/>
              <w:rPr>
                <w:rFonts w:ascii="Times New Roman" w:hAnsi="Times New Roman"/>
                <w:sz w:val="20"/>
                <w:szCs w:val="20"/>
                <w:lang w:eastAsia="ru-RU"/>
              </w:rPr>
            </w:pPr>
            <w:r w:rsidRPr="00DA5739">
              <w:rPr>
                <w:rFonts w:ascii="Times New Roman" w:hAnsi="Times New Roman"/>
                <w:sz w:val="20"/>
                <w:szCs w:val="20"/>
                <w:lang w:eastAsia="ru-RU"/>
              </w:rPr>
              <w:t>Логически строят связное монологическое высказывание с опорой на картинку и на ключевые слова.</w:t>
            </w:r>
          </w:p>
        </w:tc>
        <w:tc>
          <w:tcPr>
            <w:tcW w:w="2104" w:type="dxa"/>
            <w:vMerge/>
          </w:tcPr>
          <w:p w:rsidR="004C485E" w:rsidRPr="00DA5739" w:rsidRDefault="004C485E" w:rsidP="004C485E">
            <w:pPr>
              <w:spacing w:after="0" w:line="240" w:lineRule="auto"/>
              <w:jc w:val="both"/>
              <w:rPr>
                <w:rFonts w:ascii="Times New Roman" w:hAnsi="Times New Roman"/>
                <w:sz w:val="20"/>
                <w:szCs w:val="20"/>
                <w:lang w:eastAsia="ru-RU"/>
              </w:rPr>
            </w:pPr>
          </w:p>
        </w:tc>
        <w:tc>
          <w:tcPr>
            <w:tcW w:w="924" w:type="dxa"/>
          </w:tcPr>
          <w:p w:rsidR="004C485E" w:rsidRPr="00DA5739" w:rsidRDefault="002709B1" w:rsidP="004C485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8 с 17</w:t>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10</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525C89" w:rsidRDefault="00AF7865" w:rsidP="00AF7865">
            <w:pPr>
              <w:spacing w:after="0" w:line="240" w:lineRule="auto"/>
              <w:rPr>
                <w:rFonts w:ascii="Times New Roman" w:hAnsi="Times New Roman"/>
                <w:sz w:val="20"/>
                <w:szCs w:val="20"/>
                <w:lang w:eastAsia="ru-RU"/>
              </w:rPr>
            </w:pPr>
            <w:r>
              <w:rPr>
                <w:rFonts w:ascii="Times New Roman" w:hAnsi="Times New Roman"/>
                <w:color w:val="000000"/>
                <w:sz w:val="20"/>
                <w:szCs w:val="20"/>
                <w:shd w:val="clear" w:color="auto" w:fill="FFFFFF"/>
              </w:rPr>
              <w:t>Теоретически-</w:t>
            </w:r>
            <w:proofErr w:type="spellStart"/>
            <w:r>
              <w:rPr>
                <w:rFonts w:ascii="Times New Roman" w:hAnsi="Times New Roman"/>
                <w:color w:val="000000"/>
                <w:sz w:val="20"/>
                <w:szCs w:val="20"/>
                <w:shd w:val="clear" w:color="auto" w:fill="FFFFFF"/>
              </w:rPr>
              <w:t>практич.з</w:t>
            </w:r>
            <w:proofErr w:type="spellEnd"/>
            <w:r>
              <w:rPr>
                <w:rFonts w:ascii="Times New Roman" w:hAnsi="Times New Roman"/>
                <w:color w:val="000000"/>
                <w:sz w:val="20"/>
                <w:szCs w:val="20"/>
                <w:shd w:val="clear" w:color="auto" w:fill="FFFFFF"/>
              </w:rPr>
              <w:t>.</w:t>
            </w:r>
          </w:p>
        </w:tc>
        <w:tc>
          <w:tcPr>
            <w:tcW w:w="1951" w:type="dxa"/>
            <w:gridSpan w:val="2"/>
            <w:tcBorders>
              <w:top w:val="nil"/>
              <w:left w:val="single" w:sz="8" w:space="0" w:color="auto"/>
              <w:bottom w:val="single" w:sz="8" w:space="0" w:color="auto"/>
              <w:right w:val="single" w:sz="8" w:space="0" w:color="auto"/>
            </w:tcBorders>
            <w:shd w:val="clear" w:color="auto" w:fill="auto"/>
          </w:tcPr>
          <w:p w:rsidR="004C485E" w:rsidRPr="00525C89" w:rsidRDefault="004C485E" w:rsidP="004C485E">
            <w:pPr>
              <w:jc w:val="both"/>
              <w:rPr>
                <w:rFonts w:ascii="Times New Roman" w:hAnsi="Times New Roman"/>
                <w:sz w:val="20"/>
                <w:szCs w:val="20"/>
              </w:rPr>
            </w:pPr>
            <w:r w:rsidRPr="00525C89">
              <w:rPr>
                <w:rFonts w:ascii="Times New Roman" w:hAnsi="Times New Roman"/>
                <w:sz w:val="20"/>
                <w:szCs w:val="20"/>
              </w:rPr>
              <w:t>Факты из истории словарей. Виды словарей. Чтение с п/п. Контроль чтения.</w:t>
            </w:r>
          </w:p>
        </w:tc>
        <w:tc>
          <w:tcPr>
            <w:tcW w:w="586" w:type="dxa"/>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525C89">
              <w:rPr>
                <w:rFonts w:ascii="Times New Roman" w:eastAsia="Newton-Regular" w:hAnsi="Times New Roman"/>
                <w:sz w:val="20"/>
                <w:szCs w:val="20"/>
                <w:lang w:val="en-US"/>
              </w:rPr>
              <w:t>to achieve,</w:t>
            </w:r>
          </w:p>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525C89">
              <w:rPr>
                <w:rFonts w:ascii="Times New Roman" w:eastAsia="Newton-Regular" w:hAnsi="Times New Roman"/>
                <w:sz w:val="20"/>
                <w:szCs w:val="20"/>
                <w:lang w:val="en-US"/>
              </w:rPr>
              <w:t>achievement, advice,</w:t>
            </w:r>
          </w:p>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525C89">
              <w:rPr>
                <w:rFonts w:ascii="Times New Roman" w:eastAsia="Newton-Regular" w:hAnsi="Times New Roman"/>
                <w:sz w:val="20"/>
                <w:szCs w:val="20"/>
                <w:lang w:val="en-US"/>
              </w:rPr>
              <w:t>to advise, succeed,</w:t>
            </w:r>
          </w:p>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rPr>
            </w:pPr>
            <w:proofErr w:type="spellStart"/>
            <w:r w:rsidRPr="00525C89">
              <w:rPr>
                <w:rFonts w:ascii="Times New Roman" w:eastAsia="Newton-Regular" w:hAnsi="Times New Roman"/>
                <w:sz w:val="20"/>
                <w:szCs w:val="20"/>
              </w:rPr>
              <w:t>success</w:t>
            </w:r>
            <w:proofErr w:type="spellEnd"/>
            <w:r w:rsidRPr="00525C89">
              <w:rPr>
                <w:rFonts w:ascii="Times New Roman" w:eastAsia="Newton-Regular" w:hAnsi="Times New Roman"/>
                <w:sz w:val="20"/>
                <w:szCs w:val="20"/>
              </w:rPr>
              <w:t xml:space="preserve">, </w:t>
            </w:r>
            <w:proofErr w:type="spellStart"/>
            <w:r w:rsidRPr="00525C89">
              <w:rPr>
                <w:rFonts w:ascii="Times New Roman" w:eastAsia="Newton-Regular" w:hAnsi="Times New Roman"/>
                <w:sz w:val="20"/>
                <w:szCs w:val="20"/>
              </w:rPr>
              <w:t>successful</w:t>
            </w:r>
            <w:proofErr w:type="spellEnd"/>
          </w:p>
        </w:tc>
        <w:tc>
          <w:tcPr>
            <w:tcW w:w="2300" w:type="dxa"/>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Развитие познавательной активности учащихся с опорой на их предполагаемый уровень личностного развития.</w:t>
            </w:r>
          </w:p>
          <w:p w:rsidR="004C485E" w:rsidRPr="00270CFB" w:rsidRDefault="004C485E" w:rsidP="004C485E">
            <w:pPr>
              <w:spacing w:after="0" w:line="240" w:lineRule="auto"/>
              <w:jc w:val="both"/>
              <w:rPr>
                <w:rFonts w:ascii="Times New Roman" w:hAnsi="Times New Roman"/>
                <w:sz w:val="20"/>
                <w:szCs w:val="20"/>
                <w:lang w:eastAsia="ru-RU"/>
              </w:rPr>
            </w:pPr>
          </w:p>
        </w:tc>
        <w:tc>
          <w:tcPr>
            <w:tcW w:w="2394" w:type="dxa"/>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hAnsi="Times New Roman"/>
                <w:sz w:val="20"/>
                <w:szCs w:val="20"/>
              </w:rPr>
              <w:t>О</w:t>
            </w:r>
            <w:r w:rsidRPr="00270CFB">
              <w:rPr>
                <w:rFonts w:ascii="Times New Roman" w:eastAsia="Newton-Regular" w:hAnsi="Times New Roman"/>
                <w:sz w:val="20"/>
                <w:szCs w:val="20"/>
              </w:rPr>
              <w:t>бучение чтению с полным пониманием содержания;</w:t>
            </w:r>
          </w:p>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hAnsi="Times New Roman"/>
                <w:sz w:val="20"/>
                <w:szCs w:val="20"/>
              </w:rPr>
              <w:t>о</w:t>
            </w:r>
            <w:r w:rsidRPr="00270CFB">
              <w:rPr>
                <w:rFonts w:ascii="Times New Roman" w:eastAsia="Newton-Regular" w:hAnsi="Times New Roman"/>
                <w:sz w:val="20"/>
                <w:szCs w:val="20"/>
              </w:rPr>
              <w:t>знакомление с новыми лексическими единицами и их первичное</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закрепление.</w:t>
            </w:r>
          </w:p>
        </w:tc>
        <w:tc>
          <w:tcPr>
            <w:tcW w:w="2531" w:type="dxa"/>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 xml:space="preserve">Развитие умений осуществлять межличностное общение используя знания, полученные в процессе изучения других предметов; развитие и совершенствование </w:t>
            </w:r>
            <w:r w:rsidRPr="00270CFB">
              <w:rPr>
                <w:rFonts w:ascii="Times New Roman" w:eastAsia="Newton-Regular" w:hAnsi="Times New Roman"/>
                <w:sz w:val="20"/>
                <w:szCs w:val="20"/>
              </w:rPr>
              <w:lastRenderedPageBreak/>
              <w:t>связанных высказываний (описание с опорой на заданную коммуникативную ситуацию).</w:t>
            </w:r>
          </w:p>
        </w:tc>
        <w:tc>
          <w:tcPr>
            <w:tcW w:w="2104" w:type="dxa"/>
            <w:vMerge w:val="restart"/>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 xml:space="preserve">Вносят необходимые коррективы в действие после его завершения на основе оценки и учета характера сделанных ошибок; принимают и сохраняют учебную </w:t>
            </w:r>
            <w:r w:rsidRPr="00270CFB">
              <w:rPr>
                <w:rFonts w:ascii="Times New Roman" w:hAnsi="Times New Roman"/>
                <w:sz w:val="20"/>
                <w:szCs w:val="20"/>
                <w:lang w:eastAsia="ru-RU"/>
              </w:rPr>
              <w:lastRenderedPageBreak/>
              <w:t>задачу; планируют свои действия в соответствии с поставленной задачей и условиями ее реализации, в том числе во внутреннем плане; при выполнении действий ориентируются на правило контроля и успешно используют его в процессе выполнения упражнений</w:t>
            </w:r>
          </w:p>
        </w:tc>
        <w:tc>
          <w:tcPr>
            <w:tcW w:w="924" w:type="dxa"/>
          </w:tcPr>
          <w:p w:rsidR="004C485E" w:rsidRPr="00270CFB" w:rsidRDefault="002709B1" w:rsidP="004C485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lastRenderedPageBreak/>
              <w:t xml:space="preserve">4 с 18 </w:t>
            </w:r>
            <w:r w:rsidRPr="002709B1">
              <w:rPr>
                <w:rFonts w:ascii="Times New Roman" w:hAnsi="Times New Roman"/>
                <w:sz w:val="20"/>
                <w:szCs w:val="20"/>
                <w:lang w:val="en-US" w:eastAsia="ru-RU"/>
              </w:rPr>
              <w:tab/>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11</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525C89" w:rsidRDefault="00AF7865" w:rsidP="00AF7865">
            <w:pPr>
              <w:spacing w:after="0" w:line="240" w:lineRule="auto"/>
              <w:rPr>
                <w:rFonts w:ascii="Times New Roman" w:hAnsi="Times New Roman"/>
                <w:sz w:val="20"/>
                <w:szCs w:val="20"/>
                <w:lang w:eastAsia="ru-RU"/>
              </w:rPr>
            </w:pPr>
            <w:r>
              <w:rPr>
                <w:rFonts w:ascii="Times New Roman" w:hAnsi="Times New Roman"/>
                <w:color w:val="000000"/>
                <w:sz w:val="20"/>
                <w:szCs w:val="20"/>
                <w:shd w:val="clear" w:color="auto" w:fill="FFFFFF"/>
              </w:rPr>
              <w:t>Теоретически-</w:t>
            </w:r>
            <w:proofErr w:type="spellStart"/>
            <w:r>
              <w:rPr>
                <w:rFonts w:ascii="Times New Roman" w:hAnsi="Times New Roman"/>
                <w:color w:val="000000"/>
                <w:sz w:val="20"/>
                <w:szCs w:val="20"/>
                <w:shd w:val="clear" w:color="auto" w:fill="FFFFFF"/>
              </w:rPr>
              <w:t>практич</w:t>
            </w:r>
            <w:proofErr w:type="spellEnd"/>
            <w:r>
              <w:rPr>
                <w:rFonts w:ascii="Times New Roman" w:hAnsi="Times New Roman"/>
                <w:color w:val="000000"/>
                <w:sz w:val="20"/>
                <w:szCs w:val="20"/>
                <w:shd w:val="clear" w:color="auto" w:fill="FFFFFF"/>
              </w:rPr>
              <w:t>.</w:t>
            </w:r>
            <w:r w:rsidR="004C485E" w:rsidRPr="00525C89">
              <w:rPr>
                <w:rFonts w:ascii="Times New Roman" w:hAnsi="Times New Roman"/>
                <w:color w:val="000000"/>
                <w:sz w:val="20"/>
                <w:szCs w:val="20"/>
                <w:shd w:val="clear" w:color="auto" w:fill="FFFFFF"/>
              </w:rPr>
              <w:t xml:space="preserve">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4C485E" w:rsidRPr="00525C89" w:rsidRDefault="004C485E" w:rsidP="004C485E">
            <w:pPr>
              <w:jc w:val="both"/>
              <w:rPr>
                <w:rFonts w:ascii="Times New Roman" w:hAnsi="Times New Roman"/>
                <w:sz w:val="20"/>
                <w:szCs w:val="20"/>
              </w:rPr>
            </w:pPr>
            <w:r w:rsidRPr="00525C89">
              <w:rPr>
                <w:rFonts w:ascii="Times New Roman" w:hAnsi="Times New Roman"/>
                <w:sz w:val="20"/>
                <w:szCs w:val="20"/>
              </w:rPr>
              <w:t>Имя знакомое каждому – Владимир Даль. Британские и российские правила этикета. Чтение с п/п. Контроль говорения.</w:t>
            </w:r>
          </w:p>
        </w:tc>
        <w:tc>
          <w:tcPr>
            <w:tcW w:w="586" w:type="dxa"/>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rPr>
            </w:pPr>
          </w:p>
        </w:tc>
        <w:tc>
          <w:tcPr>
            <w:tcW w:w="2300" w:type="dxa"/>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 xml:space="preserve">Развитие представления о целостном </w:t>
            </w:r>
            <w:proofErr w:type="spellStart"/>
            <w:r w:rsidRPr="00270CFB">
              <w:rPr>
                <w:rFonts w:ascii="Times New Roman" w:eastAsia="Newton-Regular" w:hAnsi="Times New Roman"/>
                <w:sz w:val="20"/>
                <w:szCs w:val="20"/>
              </w:rPr>
              <w:t>полиязычном</w:t>
            </w:r>
            <w:proofErr w:type="spellEnd"/>
            <w:r w:rsidRPr="00270CFB">
              <w:rPr>
                <w:rFonts w:ascii="Times New Roman" w:eastAsia="Newton-Regular" w:hAnsi="Times New Roman"/>
                <w:sz w:val="20"/>
                <w:szCs w:val="20"/>
              </w:rPr>
              <w:t>, поликультурном</w:t>
            </w:r>
          </w:p>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мире и осознание места и роли родного языка в этом мире</w:t>
            </w:r>
          </w:p>
          <w:p w:rsidR="004C485E" w:rsidRPr="00270CFB" w:rsidRDefault="004C485E" w:rsidP="004C485E">
            <w:pPr>
              <w:spacing w:after="0" w:line="240" w:lineRule="auto"/>
              <w:jc w:val="both"/>
              <w:rPr>
                <w:rFonts w:ascii="Times New Roman" w:hAnsi="Times New Roman"/>
                <w:sz w:val="20"/>
                <w:szCs w:val="20"/>
                <w:lang w:eastAsia="ru-RU"/>
              </w:rPr>
            </w:pPr>
          </w:p>
        </w:tc>
        <w:tc>
          <w:tcPr>
            <w:tcW w:w="2394" w:type="dxa"/>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 xml:space="preserve">Развитие умений в </w:t>
            </w:r>
            <w:proofErr w:type="spellStart"/>
            <w:r w:rsidRPr="00270CFB">
              <w:rPr>
                <w:rFonts w:ascii="Times New Roman" w:eastAsia="Newton-Regular" w:hAnsi="Times New Roman"/>
                <w:sz w:val="20"/>
                <w:szCs w:val="20"/>
              </w:rPr>
              <w:t>аудировании</w:t>
            </w:r>
            <w:proofErr w:type="spellEnd"/>
            <w:r w:rsidRPr="00270CFB">
              <w:rPr>
                <w:rFonts w:ascii="Times New Roman" w:eastAsia="Newton-Regular" w:hAnsi="Times New Roman"/>
                <w:sz w:val="20"/>
                <w:szCs w:val="20"/>
              </w:rPr>
              <w:t xml:space="preserve"> с пониманием основного содержания; развитие умений работать со словарями и интернет ресурсами; </w:t>
            </w:r>
            <w:r w:rsidRPr="00270CFB">
              <w:rPr>
                <w:rFonts w:ascii="Times New Roman" w:hAnsi="Times New Roman"/>
                <w:sz w:val="20"/>
                <w:szCs w:val="20"/>
              </w:rPr>
              <w:t>р</w:t>
            </w:r>
            <w:r w:rsidRPr="00270CFB">
              <w:rPr>
                <w:rFonts w:ascii="Times New Roman" w:eastAsia="Newton-Regular" w:hAnsi="Times New Roman"/>
                <w:sz w:val="20"/>
                <w:szCs w:val="20"/>
              </w:rPr>
              <w:t>азвитие языковой догадки;</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rPr>
              <w:t>о</w:t>
            </w:r>
            <w:r w:rsidRPr="00270CFB">
              <w:rPr>
                <w:rFonts w:ascii="Times New Roman" w:eastAsia="Newton-Regular" w:hAnsi="Times New Roman"/>
                <w:sz w:val="20"/>
                <w:szCs w:val="20"/>
              </w:rPr>
              <w:t>бучение письменной речи (написание открытки).</w:t>
            </w:r>
          </w:p>
        </w:tc>
        <w:tc>
          <w:tcPr>
            <w:tcW w:w="2531" w:type="dxa"/>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монологическому высказыванию с опорой на прочитанный текст.</w:t>
            </w:r>
          </w:p>
          <w:p w:rsidR="004C485E" w:rsidRPr="00270CFB" w:rsidRDefault="004C485E" w:rsidP="004C485E">
            <w:pPr>
              <w:spacing w:after="0" w:line="240" w:lineRule="auto"/>
              <w:jc w:val="both"/>
              <w:rPr>
                <w:rFonts w:ascii="Times New Roman" w:hAnsi="Times New Roman"/>
                <w:sz w:val="20"/>
                <w:szCs w:val="20"/>
                <w:lang w:eastAsia="ru-RU"/>
              </w:rPr>
            </w:pPr>
          </w:p>
        </w:tc>
        <w:tc>
          <w:tcPr>
            <w:tcW w:w="2104" w:type="dxa"/>
            <w:vMerge/>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2709B1" w:rsidP="004C485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val="en-US" w:eastAsia="ru-RU"/>
              </w:rPr>
              <w:t>2 c 23,5 c24</w:t>
            </w:r>
          </w:p>
        </w:tc>
      </w:tr>
      <w:tr w:rsidR="00D00DB5"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12</w:t>
            </w:r>
          </w:p>
          <w:p w:rsidR="00D00DB5" w:rsidRPr="00270CFB" w:rsidRDefault="00D00DB5" w:rsidP="004C485E">
            <w:pPr>
              <w:spacing w:after="0" w:line="240" w:lineRule="auto"/>
              <w:rPr>
                <w:rFonts w:ascii="Times New Roman" w:hAnsi="Times New Roman"/>
                <w:sz w:val="20"/>
                <w:szCs w:val="20"/>
                <w:lang w:eastAsia="ru-RU"/>
              </w:rPr>
            </w:pPr>
          </w:p>
        </w:tc>
        <w:tc>
          <w:tcPr>
            <w:tcW w:w="556" w:type="dxa"/>
          </w:tcPr>
          <w:p w:rsidR="00D00DB5" w:rsidRPr="00270CFB" w:rsidRDefault="00D00DB5" w:rsidP="00534E7B">
            <w:pPr>
              <w:autoSpaceDE w:val="0"/>
              <w:autoSpaceDN w:val="0"/>
              <w:adjustRightInd w:val="0"/>
              <w:spacing w:after="0" w:line="240" w:lineRule="auto"/>
              <w:rPr>
                <w:rFonts w:ascii="Times New Roman" w:hAnsi="Times New Roman"/>
                <w:sz w:val="20"/>
                <w:szCs w:val="20"/>
                <w:lang w:eastAsia="ru-RU"/>
              </w:rPr>
            </w:pPr>
          </w:p>
        </w:tc>
        <w:tc>
          <w:tcPr>
            <w:tcW w:w="548" w:type="dxa"/>
          </w:tcPr>
          <w:p w:rsidR="00D00DB5" w:rsidRPr="00525C89" w:rsidRDefault="00D00DB5" w:rsidP="007C0164">
            <w:pPr>
              <w:spacing w:after="0" w:line="240" w:lineRule="auto"/>
              <w:jc w:val="both"/>
              <w:rPr>
                <w:rFonts w:ascii="Times New Roman" w:hAnsi="Times New Roman"/>
                <w:sz w:val="20"/>
                <w:szCs w:val="20"/>
                <w:lang w:eastAsia="ru-RU"/>
              </w:rPr>
            </w:pPr>
            <w:r w:rsidRPr="00525C89">
              <w:rPr>
                <w:rFonts w:ascii="Times New Roman" w:hAnsi="Times New Roman"/>
                <w:color w:val="000000"/>
                <w:sz w:val="20"/>
                <w:szCs w:val="20"/>
                <w:shd w:val="clear" w:color="auto" w:fill="FFFFFF"/>
              </w:rPr>
              <w:t>практическое занятие</w:t>
            </w:r>
          </w:p>
        </w:tc>
        <w:tc>
          <w:tcPr>
            <w:tcW w:w="1951" w:type="dxa"/>
            <w:gridSpan w:val="2"/>
          </w:tcPr>
          <w:p w:rsidR="00D00DB5" w:rsidRPr="00525C89" w:rsidRDefault="004C485E" w:rsidP="002F72B3">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«Век живи, век учис</w:t>
            </w:r>
            <w:r w:rsidR="002F72B3">
              <w:rPr>
                <w:rFonts w:ascii="Times New Roman" w:hAnsi="Times New Roman"/>
                <w:sz w:val="20"/>
                <w:szCs w:val="20"/>
                <w:lang w:eastAsia="ru-RU"/>
              </w:rPr>
              <w:t>ь». Контроль письма.</w:t>
            </w:r>
          </w:p>
        </w:tc>
        <w:tc>
          <w:tcPr>
            <w:tcW w:w="586" w:type="dxa"/>
          </w:tcPr>
          <w:p w:rsidR="00D00DB5" w:rsidRPr="00525C89" w:rsidRDefault="00D00DB5" w:rsidP="00534E7B">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D00DB5" w:rsidRPr="00525C89" w:rsidRDefault="00D00DB5" w:rsidP="00534E7B">
            <w:pPr>
              <w:autoSpaceDE w:val="0"/>
              <w:autoSpaceDN w:val="0"/>
              <w:adjustRightInd w:val="0"/>
              <w:spacing w:after="0" w:line="240" w:lineRule="auto"/>
              <w:rPr>
                <w:rFonts w:ascii="Times New Roman" w:eastAsia="Newton-Regular" w:hAnsi="Times New Roman"/>
                <w:sz w:val="20"/>
                <w:szCs w:val="20"/>
              </w:rPr>
            </w:pPr>
          </w:p>
        </w:tc>
        <w:tc>
          <w:tcPr>
            <w:tcW w:w="2300" w:type="dxa"/>
          </w:tcPr>
          <w:p w:rsidR="00D00DB5" w:rsidRPr="00270CFB" w:rsidRDefault="00D00DB5" w:rsidP="00534E7B">
            <w:pPr>
              <w:spacing w:after="0" w:line="240" w:lineRule="auto"/>
              <w:jc w:val="both"/>
              <w:rPr>
                <w:rFonts w:ascii="Times New Roman" w:hAnsi="Times New Roman"/>
                <w:sz w:val="20"/>
                <w:szCs w:val="20"/>
                <w:lang w:eastAsia="ru-RU"/>
              </w:rPr>
            </w:pPr>
            <w:r w:rsidRPr="00270CFB">
              <w:rPr>
                <w:rFonts w:ascii="Times New Roman" w:hAnsi="Times New Roman"/>
                <w:sz w:val="20"/>
                <w:szCs w:val="20"/>
              </w:rPr>
              <w:t>Умение осуществлять самоконтроль.</w:t>
            </w:r>
          </w:p>
        </w:tc>
        <w:tc>
          <w:tcPr>
            <w:tcW w:w="2394" w:type="dxa"/>
          </w:tcPr>
          <w:p w:rsidR="00D00DB5" w:rsidRPr="00270CFB" w:rsidRDefault="00D00DB5" w:rsidP="00534E7B">
            <w:pPr>
              <w:spacing w:after="0" w:line="240" w:lineRule="auto"/>
              <w:jc w:val="both"/>
              <w:rPr>
                <w:rFonts w:ascii="Times New Roman" w:hAnsi="Times New Roman"/>
                <w:color w:val="000000"/>
                <w:sz w:val="20"/>
                <w:szCs w:val="20"/>
              </w:rPr>
            </w:pPr>
          </w:p>
        </w:tc>
        <w:tc>
          <w:tcPr>
            <w:tcW w:w="2531" w:type="dxa"/>
          </w:tcPr>
          <w:p w:rsidR="00D00DB5" w:rsidRPr="00270CFB" w:rsidRDefault="00D00DB5" w:rsidP="00534E7B">
            <w:pPr>
              <w:spacing w:after="0" w:line="240" w:lineRule="auto"/>
              <w:jc w:val="both"/>
              <w:rPr>
                <w:rFonts w:ascii="Times New Roman" w:hAnsi="Times New Roman"/>
                <w:color w:val="000000"/>
                <w:sz w:val="20"/>
                <w:szCs w:val="20"/>
              </w:rPr>
            </w:pPr>
          </w:p>
        </w:tc>
        <w:tc>
          <w:tcPr>
            <w:tcW w:w="2104" w:type="dxa"/>
          </w:tcPr>
          <w:p w:rsidR="00D00DB5" w:rsidRPr="00270CFB" w:rsidRDefault="00D00DB5" w:rsidP="00534E7B">
            <w:pPr>
              <w:spacing w:after="0" w:line="240" w:lineRule="auto"/>
              <w:jc w:val="both"/>
              <w:rPr>
                <w:rFonts w:ascii="Times New Roman" w:hAnsi="Times New Roman"/>
                <w:sz w:val="20"/>
                <w:szCs w:val="20"/>
                <w:lang w:eastAsia="ru-RU"/>
              </w:rPr>
            </w:pPr>
            <w:r w:rsidRPr="00270CFB">
              <w:rPr>
                <w:rFonts w:ascii="Times New Roman" w:hAnsi="Times New Roman"/>
                <w:sz w:val="20"/>
                <w:szCs w:val="20"/>
              </w:rPr>
              <w:t>Провести контроль, оценку и коррекцию знаний по всем видам речевой деятельности.</w:t>
            </w:r>
          </w:p>
        </w:tc>
        <w:tc>
          <w:tcPr>
            <w:tcW w:w="924" w:type="dxa"/>
          </w:tcPr>
          <w:p w:rsidR="00D00DB5" w:rsidRPr="00270CFB" w:rsidRDefault="002709B1" w:rsidP="007E2C7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eastAsia="ru-RU"/>
              </w:rPr>
              <w:t>6 с 22,7с25</w:t>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13</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525C89" w:rsidRDefault="004C485E" w:rsidP="004C485E">
            <w:pPr>
              <w:spacing w:after="0" w:line="240" w:lineRule="auto"/>
              <w:rPr>
                <w:rFonts w:ascii="Times New Roman" w:hAnsi="Times New Roman"/>
                <w:sz w:val="20"/>
                <w:szCs w:val="20"/>
              </w:rPr>
            </w:pPr>
            <w:r w:rsidRPr="00525C89">
              <w:rPr>
                <w:rFonts w:ascii="Times New Roman" w:hAnsi="Times New Roman"/>
                <w:color w:val="000000"/>
                <w:sz w:val="20"/>
                <w:szCs w:val="20"/>
                <w:shd w:val="clear" w:color="auto" w:fill="FFFFFF"/>
              </w:rPr>
              <w:t>нестандартный урок</w:t>
            </w:r>
          </w:p>
          <w:p w:rsidR="004C485E" w:rsidRPr="00525C89" w:rsidRDefault="004C485E" w:rsidP="004C485E">
            <w:pPr>
              <w:spacing w:after="0" w:line="240" w:lineRule="auto"/>
              <w:rPr>
                <w:rFonts w:ascii="Times New Roman" w:hAnsi="Times New Roman"/>
                <w:sz w:val="20"/>
                <w:szCs w:val="20"/>
                <w:lang w:eastAsia="ru-RU"/>
              </w:rPr>
            </w:pPr>
          </w:p>
        </w:tc>
        <w:tc>
          <w:tcPr>
            <w:tcW w:w="1951" w:type="dxa"/>
            <w:gridSpan w:val="2"/>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Проект «Школа будущего»</w:t>
            </w:r>
          </w:p>
        </w:tc>
        <w:tc>
          <w:tcPr>
            <w:tcW w:w="586" w:type="dxa"/>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lang w:val="en-US"/>
              </w:rPr>
            </w:pPr>
          </w:p>
        </w:tc>
        <w:tc>
          <w:tcPr>
            <w:tcW w:w="2300"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rPr>
              <w:t>Д</w:t>
            </w:r>
            <w:r w:rsidRPr="00270CFB">
              <w:rPr>
                <w:rFonts w:ascii="Times New Roman" w:eastAsia="Newton-Regular" w:hAnsi="Times New Roman"/>
                <w:sz w:val="20"/>
                <w:szCs w:val="20"/>
              </w:rPr>
              <w:t>альнейшее знакомство с произведениями зарубежных авторов.</w:t>
            </w:r>
          </w:p>
        </w:tc>
        <w:tc>
          <w:tcPr>
            <w:tcW w:w="2531"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(характеристика героев произведения с аргументацией своей точки зрения).</w:t>
            </w:r>
          </w:p>
        </w:tc>
        <w:tc>
          <w:tcPr>
            <w:tcW w:w="2104" w:type="dxa"/>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Формирование и совершенствование умений планировать и осуществлять учебно-исследовательскую работу,</w:t>
            </w:r>
            <w:r w:rsidRPr="00270CFB">
              <w:rPr>
                <w:rFonts w:ascii="Times New Roman" w:eastAsia="Newton-Regular" w:hAnsi="Times New Roman"/>
                <w:sz w:val="19"/>
                <w:szCs w:val="19"/>
              </w:rPr>
              <w:t xml:space="preserve"> </w:t>
            </w:r>
            <w:r w:rsidRPr="00270CFB">
              <w:rPr>
                <w:rFonts w:ascii="Times New Roman" w:eastAsia="Newton-Regular" w:hAnsi="Times New Roman"/>
                <w:sz w:val="20"/>
                <w:szCs w:val="20"/>
              </w:rPr>
              <w:t>анализировать полученные</w:t>
            </w:r>
          </w:p>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r w:rsidRPr="00270CFB">
              <w:rPr>
                <w:rFonts w:ascii="Times New Roman" w:eastAsia="Newton-Regular" w:hAnsi="Times New Roman"/>
                <w:sz w:val="20"/>
                <w:szCs w:val="20"/>
              </w:rPr>
              <w:t>данные и интерпретировать их</w:t>
            </w:r>
            <w:r w:rsidRPr="00270CFB">
              <w:rPr>
                <w:rFonts w:ascii="Times New Roman" w:eastAsia="Newton-Regular" w:hAnsi="Times New Roman"/>
                <w:sz w:val="20"/>
                <w:szCs w:val="20"/>
                <w:lang w:val="en-US"/>
              </w:rPr>
              <w:t>.</w:t>
            </w:r>
          </w:p>
        </w:tc>
        <w:tc>
          <w:tcPr>
            <w:tcW w:w="924" w:type="dxa"/>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весь материал</w:t>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14</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525C89" w:rsidRDefault="004C485E" w:rsidP="004C485E">
            <w:pPr>
              <w:spacing w:after="0" w:line="240" w:lineRule="auto"/>
              <w:rPr>
                <w:rFonts w:ascii="Times New Roman" w:hAnsi="Times New Roman"/>
                <w:sz w:val="20"/>
                <w:szCs w:val="20"/>
                <w:lang w:eastAsia="ru-RU"/>
              </w:rPr>
            </w:pPr>
            <w:r w:rsidRPr="00525C89">
              <w:rPr>
                <w:rFonts w:ascii="Times New Roman" w:hAnsi="Times New Roman"/>
                <w:color w:val="000000"/>
                <w:sz w:val="20"/>
                <w:szCs w:val="20"/>
                <w:shd w:val="clear" w:color="auto" w:fill="FFFFFF"/>
              </w:rPr>
              <w:t>практическое занятие</w:t>
            </w:r>
          </w:p>
        </w:tc>
        <w:tc>
          <w:tcPr>
            <w:tcW w:w="1951" w:type="dxa"/>
            <w:gridSpan w:val="2"/>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Домашнее чтение</w:t>
            </w:r>
          </w:p>
        </w:tc>
        <w:tc>
          <w:tcPr>
            <w:tcW w:w="586" w:type="dxa"/>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rPr>
            </w:pPr>
          </w:p>
        </w:tc>
        <w:tc>
          <w:tcPr>
            <w:tcW w:w="2300"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4C485E" w:rsidRPr="00270CFB" w:rsidRDefault="004C485E" w:rsidP="004C485E">
            <w:pPr>
              <w:spacing w:after="0" w:line="240" w:lineRule="auto"/>
              <w:jc w:val="both"/>
              <w:rPr>
                <w:rFonts w:ascii="Times New Roman" w:hAnsi="Times New Roman"/>
                <w:sz w:val="20"/>
                <w:szCs w:val="20"/>
                <w:lang w:eastAsia="ru-RU"/>
              </w:rPr>
            </w:pPr>
          </w:p>
        </w:tc>
        <w:tc>
          <w:tcPr>
            <w:tcW w:w="2531"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vMerge w:val="restart"/>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2709B1" w:rsidP="004C485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eastAsia="ru-RU"/>
              </w:rPr>
              <w:t xml:space="preserve">2 с 26,4 с 26 </w:t>
            </w:r>
            <w:r w:rsidRPr="002709B1">
              <w:rPr>
                <w:rFonts w:ascii="Times New Roman" w:hAnsi="Times New Roman"/>
                <w:sz w:val="20"/>
                <w:szCs w:val="20"/>
                <w:lang w:eastAsia="ru-RU"/>
              </w:rPr>
              <w:tab/>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15</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525C89" w:rsidRDefault="004C485E" w:rsidP="004C485E">
            <w:pPr>
              <w:spacing w:after="0" w:line="240" w:lineRule="auto"/>
              <w:rPr>
                <w:rFonts w:ascii="Times New Roman" w:hAnsi="Times New Roman"/>
                <w:sz w:val="20"/>
                <w:szCs w:val="20"/>
                <w:lang w:eastAsia="ru-RU"/>
              </w:rPr>
            </w:pPr>
            <w:r w:rsidRPr="00525C89">
              <w:rPr>
                <w:rFonts w:ascii="Times New Roman" w:hAnsi="Times New Roman"/>
                <w:color w:val="000000"/>
                <w:sz w:val="20"/>
                <w:szCs w:val="20"/>
                <w:shd w:val="clear" w:color="auto" w:fill="FFFFFF"/>
              </w:rPr>
              <w:t xml:space="preserve">практическое </w:t>
            </w:r>
            <w:r w:rsidRPr="00525C89">
              <w:rPr>
                <w:rFonts w:ascii="Times New Roman" w:hAnsi="Times New Roman"/>
                <w:color w:val="000000"/>
                <w:sz w:val="20"/>
                <w:szCs w:val="20"/>
                <w:shd w:val="clear" w:color="auto" w:fill="FFFFFF"/>
              </w:rPr>
              <w:lastRenderedPageBreak/>
              <w:t>занятие</w:t>
            </w:r>
          </w:p>
        </w:tc>
        <w:tc>
          <w:tcPr>
            <w:tcW w:w="1951" w:type="dxa"/>
            <w:gridSpan w:val="2"/>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lastRenderedPageBreak/>
              <w:t>Домашнее чтение</w:t>
            </w:r>
          </w:p>
        </w:tc>
        <w:tc>
          <w:tcPr>
            <w:tcW w:w="586" w:type="dxa"/>
          </w:tcPr>
          <w:p w:rsidR="004C485E" w:rsidRPr="00525C89"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1</w:t>
            </w:r>
          </w:p>
        </w:tc>
        <w:tc>
          <w:tcPr>
            <w:tcW w:w="1611" w:type="dxa"/>
          </w:tcPr>
          <w:p w:rsidR="004C485E" w:rsidRPr="00525C89" w:rsidRDefault="004C485E" w:rsidP="004C485E">
            <w:pPr>
              <w:autoSpaceDE w:val="0"/>
              <w:autoSpaceDN w:val="0"/>
              <w:adjustRightInd w:val="0"/>
              <w:spacing w:after="0" w:line="240" w:lineRule="auto"/>
              <w:rPr>
                <w:rFonts w:ascii="Times New Roman" w:eastAsia="Newton-Regular" w:hAnsi="Times New Roman"/>
                <w:sz w:val="20"/>
                <w:szCs w:val="20"/>
              </w:rPr>
            </w:pPr>
          </w:p>
        </w:tc>
        <w:tc>
          <w:tcPr>
            <w:tcW w:w="2300"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4C485E" w:rsidRPr="00270CFB" w:rsidRDefault="004C485E" w:rsidP="004C485E">
            <w:pPr>
              <w:spacing w:after="0" w:line="240" w:lineRule="auto"/>
              <w:jc w:val="both"/>
              <w:rPr>
                <w:rFonts w:ascii="Times New Roman" w:hAnsi="Times New Roman"/>
                <w:sz w:val="20"/>
                <w:szCs w:val="20"/>
                <w:lang w:eastAsia="ru-RU"/>
              </w:rPr>
            </w:pPr>
          </w:p>
        </w:tc>
        <w:tc>
          <w:tcPr>
            <w:tcW w:w="2531"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vMerge/>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2709B1" w:rsidP="004C485E">
            <w:pPr>
              <w:autoSpaceDE w:val="0"/>
              <w:autoSpaceDN w:val="0"/>
              <w:adjustRightInd w:val="0"/>
              <w:spacing w:after="0" w:line="240" w:lineRule="auto"/>
              <w:jc w:val="both"/>
              <w:rPr>
                <w:rFonts w:ascii="Times New Roman" w:hAnsi="Times New Roman"/>
                <w:sz w:val="20"/>
                <w:szCs w:val="20"/>
                <w:lang w:eastAsia="ru-RU"/>
              </w:rPr>
            </w:pPr>
            <w:r w:rsidRPr="002709B1">
              <w:rPr>
                <w:rFonts w:ascii="Times New Roman" w:hAnsi="Times New Roman"/>
                <w:sz w:val="20"/>
                <w:szCs w:val="20"/>
                <w:lang w:eastAsia="ru-RU"/>
              </w:rPr>
              <w:t xml:space="preserve">4 с 26,2 с 30 </w:t>
            </w:r>
            <w:r w:rsidRPr="002709B1">
              <w:rPr>
                <w:rFonts w:ascii="Times New Roman" w:hAnsi="Times New Roman"/>
                <w:sz w:val="20"/>
                <w:szCs w:val="20"/>
                <w:lang w:eastAsia="ru-RU"/>
              </w:rPr>
              <w:tab/>
            </w:r>
          </w:p>
        </w:tc>
      </w:tr>
      <w:tr w:rsidR="004C485E" w:rsidRPr="00270CFB" w:rsidTr="005A4175">
        <w:trPr>
          <w:trHeight w:val="310"/>
        </w:trPr>
        <w:tc>
          <w:tcPr>
            <w:tcW w:w="16121" w:type="dxa"/>
            <w:gridSpan w:val="13"/>
            <w:tcBorders>
              <w:bottom w:val="single" w:sz="4" w:space="0" w:color="auto"/>
            </w:tcBorders>
          </w:tcPr>
          <w:p w:rsidR="002709B1" w:rsidRDefault="004C485E" w:rsidP="004C485E">
            <w:pPr>
              <w:spacing w:after="0" w:line="240" w:lineRule="auto"/>
              <w:jc w:val="center"/>
              <w:rPr>
                <w:rFonts w:ascii="Times New Roman" w:hAnsi="Times New Roman"/>
                <w:b/>
                <w:sz w:val="24"/>
                <w:szCs w:val="24"/>
                <w:lang w:eastAsia="ru-RU"/>
              </w:rPr>
            </w:pPr>
            <w:r w:rsidRPr="00270CFB">
              <w:rPr>
                <w:rFonts w:ascii="Times New Roman" w:hAnsi="Times New Roman"/>
                <w:b/>
                <w:sz w:val="24"/>
                <w:szCs w:val="24"/>
                <w:lang w:eastAsia="ru-RU"/>
              </w:rPr>
              <w:tab/>
            </w:r>
          </w:p>
          <w:p w:rsidR="004C485E" w:rsidRPr="00270CFB" w:rsidRDefault="004C485E" w:rsidP="004C485E">
            <w:pPr>
              <w:spacing w:after="0" w:line="240" w:lineRule="auto"/>
              <w:jc w:val="center"/>
              <w:rPr>
                <w:rFonts w:ascii="Times New Roman" w:hAnsi="Times New Roman"/>
                <w:sz w:val="24"/>
                <w:szCs w:val="24"/>
                <w:lang w:eastAsia="ru-RU"/>
              </w:rPr>
            </w:pPr>
            <w:r w:rsidRPr="00270CFB">
              <w:rPr>
                <w:rFonts w:ascii="Times New Roman" w:hAnsi="Times New Roman"/>
                <w:b/>
                <w:sz w:val="24"/>
                <w:szCs w:val="24"/>
                <w:lang w:eastAsia="ru-RU"/>
              </w:rPr>
              <w:t>Раздел 2</w:t>
            </w:r>
            <w:r w:rsidRPr="00270CFB">
              <w:rPr>
                <w:rFonts w:ascii="Times New Roman" w:hAnsi="Times New Roman"/>
                <w:sz w:val="20"/>
                <w:szCs w:val="20"/>
                <w:lang w:eastAsia="ru-RU"/>
              </w:rPr>
              <w:t xml:space="preserve">. </w:t>
            </w:r>
            <w:r w:rsidRPr="00270CFB">
              <w:rPr>
                <w:rFonts w:ascii="Times New Roman" w:hAnsi="Times New Roman"/>
                <w:b/>
                <w:sz w:val="24"/>
                <w:szCs w:val="24"/>
                <w:lang w:eastAsia="ru-RU"/>
              </w:rPr>
              <w:t>Всяк кулик свое болото хвалит (11ч)</w:t>
            </w:r>
          </w:p>
        </w:tc>
      </w:tr>
      <w:tr w:rsidR="004C485E" w:rsidRPr="00270CFB" w:rsidTr="00BF1645">
        <w:trPr>
          <w:trHeight w:val="564"/>
        </w:trPr>
        <w:tc>
          <w:tcPr>
            <w:tcW w:w="616" w:type="dxa"/>
            <w:gridSpan w:val="2"/>
            <w:tcBorders>
              <w:top w:val="single" w:sz="4" w:space="0" w:color="auto"/>
              <w:left w:val="single" w:sz="4" w:space="0" w:color="auto"/>
              <w:bottom w:val="single" w:sz="4" w:space="0" w:color="auto"/>
              <w:right w:val="single" w:sz="4" w:space="0" w:color="auto"/>
            </w:tcBorders>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16</w:t>
            </w:r>
          </w:p>
        </w:tc>
        <w:tc>
          <w:tcPr>
            <w:tcW w:w="556"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Жизнь в Британии и России. Традиционный британский дом. Развитие монологической речи.</w:t>
            </w:r>
          </w:p>
        </w:tc>
        <w:tc>
          <w:tcPr>
            <w:tcW w:w="586"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hAnsi="Times New Roman"/>
                <w:sz w:val="20"/>
                <w:szCs w:val="20"/>
                <w:lang w:val="en-US"/>
              </w:rPr>
              <w:t>in advance, to greet, traffic, to introduce, rude, postbox, to order</w:t>
            </w:r>
          </w:p>
        </w:tc>
        <w:tc>
          <w:tcPr>
            <w:tcW w:w="2300"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spacing w:after="0" w:line="240" w:lineRule="auto"/>
              <w:jc w:val="both"/>
              <w:rPr>
                <w:rFonts w:ascii="Times New Roman" w:hAnsi="Times New Roman"/>
                <w:sz w:val="20"/>
                <w:szCs w:val="20"/>
                <w:lang w:eastAsia="ru-RU"/>
              </w:rPr>
            </w:pPr>
            <w:proofErr w:type="gramStart"/>
            <w:r w:rsidRPr="00270CFB">
              <w:rPr>
                <w:rFonts w:ascii="Times New Roman" w:hAnsi="Times New Roman"/>
                <w:color w:val="000000"/>
                <w:sz w:val="20"/>
                <w:szCs w:val="20"/>
                <w:shd w:val="clear" w:color="auto" w:fill="FFFFFF"/>
              </w:rPr>
              <w:t>Широкая  мотивационная</w:t>
            </w:r>
            <w:proofErr w:type="gramEnd"/>
            <w:r w:rsidRPr="00270CFB">
              <w:rPr>
                <w:rFonts w:ascii="Times New Roman" w:hAnsi="Times New Roman"/>
                <w:color w:val="000000"/>
                <w:sz w:val="20"/>
                <w:szCs w:val="20"/>
                <w:shd w:val="clear" w:color="auto" w:fill="FFFFFF"/>
              </w:rPr>
              <w:t xml:space="preserve">  основа  учебной деятельности,  включающая  социальные.  учебно-познавательные  и  внешние  мотивы.</w:t>
            </w:r>
          </w:p>
        </w:tc>
        <w:tc>
          <w:tcPr>
            <w:tcW w:w="2394"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 xml:space="preserve">Развитие умений в </w:t>
            </w:r>
            <w:proofErr w:type="spellStart"/>
            <w:r w:rsidRPr="00270CFB">
              <w:rPr>
                <w:rFonts w:ascii="Times New Roman" w:eastAsia="Newton-Regular" w:hAnsi="Times New Roman"/>
                <w:sz w:val="20"/>
                <w:szCs w:val="20"/>
              </w:rPr>
              <w:t>аудировании</w:t>
            </w:r>
            <w:proofErr w:type="spellEnd"/>
            <w:r w:rsidRPr="00270CFB">
              <w:rPr>
                <w:rFonts w:ascii="Times New Roman" w:eastAsia="Newton-Regular" w:hAnsi="Times New Roman"/>
                <w:sz w:val="20"/>
                <w:szCs w:val="20"/>
              </w:rPr>
              <w:t xml:space="preserve"> с пониманием основного содержания; </w:t>
            </w:r>
            <w:proofErr w:type="spellStart"/>
            <w:r w:rsidRPr="00270CFB">
              <w:rPr>
                <w:rFonts w:ascii="Times New Roman" w:eastAsia="Newton-Regular" w:hAnsi="Times New Roman"/>
                <w:sz w:val="20"/>
                <w:szCs w:val="20"/>
              </w:rPr>
              <w:t>р</w:t>
            </w:r>
            <w:r w:rsidRPr="00270CFB">
              <w:rPr>
                <w:rFonts w:ascii="Times New Roman" w:hAnsi="Times New Roman"/>
                <w:sz w:val="20"/>
                <w:szCs w:val="20"/>
                <w:lang w:eastAsia="ru-RU"/>
              </w:rPr>
              <w:t>азитие</w:t>
            </w:r>
            <w:proofErr w:type="spellEnd"/>
            <w:r w:rsidRPr="00270CFB">
              <w:rPr>
                <w:rFonts w:ascii="Times New Roman" w:hAnsi="Times New Roman"/>
                <w:sz w:val="20"/>
                <w:szCs w:val="20"/>
                <w:lang w:eastAsia="ru-RU"/>
              </w:rPr>
              <w:t xml:space="preserve"> языковой догадки; знакомство с </w:t>
            </w:r>
            <w:proofErr w:type="spellStart"/>
            <w:r w:rsidRPr="00270CFB">
              <w:rPr>
                <w:rFonts w:ascii="Times New Roman" w:hAnsi="Times New Roman"/>
                <w:sz w:val="20"/>
                <w:szCs w:val="20"/>
                <w:lang w:eastAsia="ru-RU"/>
              </w:rPr>
              <w:t>жизью</w:t>
            </w:r>
            <w:proofErr w:type="spellEnd"/>
            <w:r w:rsidRPr="00270CFB">
              <w:rPr>
                <w:rFonts w:ascii="Times New Roman" w:hAnsi="Times New Roman"/>
                <w:sz w:val="20"/>
                <w:szCs w:val="20"/>
                <w:lang w:eastAsia="ru-RU"/>
              </w:rPr>
              <w:t xml:space="preserve"> Британских школьников.</w:t>
            </w:r>
          </w:p>
        </w:tc>
        <w:tc>
          <w:tcPr>
            <w:tcW w:w="2531"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монологической речи с использованием новых лексических единиц.</w:t>
            </w:r>
          </w:p>
        </w:tc>
        <w:tc>
          <w:tcPr>
            <w:tcW w:w="2104" w:type="dxa"/>
            <w:vMerge w:val="restart"/>
            <w:tcBorders>
              <w:top w:val="single" w:sz="4" w:space="0" w:color="auto"/>
              <w:left w:val="single" w:sz="4" w:space="0" w:color="auto"/>
              <w:bottom w:val="single" w:sz="4" w:space="0" w:color="auto"/>
              <w:right w:val="single" w:sz="4" w:space="0" w:color="auto"/>
            </w:tcBorders>
          </w:tcPr>
          <w:p w:rsidR="004C485E" w:rsidRPr="00270CFB" w:rsidRDefault="004C485E" w:rsidP="004C485E">
            <w:pPr>
              <w:shd w:val="clear" w:color="auto" w:fill="FFFFFF"/>
              <w:spacing w:after="0" w:line="240" w:lineRule="auto"/>
              <w:jc w:val="both"/>
              <w:rPr>
                <w:rFonts w:ascii="Times New Roman" w:hAnsi="Times New Roman"/>
                <w:color w:val="000000"/>
                <w:lang w:eastAsia="ru-RU"/>
              </w:rPr>
            </w:pPr>
            <w:r w:rsidRPr="00270CFB">
              <w:rPr>
                <w:rFonts w:ascii="Times New Roman" w:hAnsi="Times New Roman"/>
                <w:color w:val="000000"/>
                <w:sz w:val="24"/>
                <w:szCs w:val="24"/>
                <w:lang w:eastAsia="ru-RU"/>
              </w:rPr>
              <w:t>принимать и сохранять учебную задачу;</w:t>
            </w:r>
          </w:p>
          <w:p w:rsidR="004C485E" w:rsidRPr="00270CFB" w:rsidRDefault="004C485E" w:rsidP="004C485E">
            <w:pPr>
              <w:shd w:val="clear" w:color="auto" w:fill="FFFFFF"/>
              <w:spacing w:after="0" w:line="240" w:lineRule="auto"/>
              <w:jc w:val="both"/>
              <w:rPr>
                <w:rFonts w:ascii="Times New Roman" w:hAnsi="Times New Roman"/>
                <w:color w:val="000000"/>
                <w:lang w:eastAsia="ru-RU"/>
              </w:rPr>
            </w:pPr>
            <w:r w:rsidRPr="00270CFB">
              <w:rPr>
                <w:rFonts w:ascii="Times New Roman" w:hAnsi="Times New Roman"/>
                <w:color w:val="000000"/>
                <w:sz w:val="24"/>
                <w:szCs w:val="24"/>
                <w:lang w:eastAsia="ru-RU"/>
              </w:rPr>
              <w:t xml:space="preserve">- </w:t>
            </w:r>
            <w:proofErr w:type="gramStart"/>
            <w:r w:rsidRPr="00270CFB">
              <w:rPr>
                <w:rFonts w:ascii="Times New Roman" w:hAnsi="Times New Roman"/>
                <w:color w:val="000000"/>
                <w:sz w:val="24"/>
                <w:szCs w:val="24"/>
                <w:lang w:eastAsia="ru-RU"/>
              </w:rPr>
              <w:t>учитывать  выделенные</w:t>
            </w:r>
            <w:proofErr w:type="gramEnd"/>
            <w:r w:rsidRPr="00270CFB">
              <w:rPr>
                <w:rFonts w:ascii="Times New Roman" w:hAnsi="Times New Roman"/>
                <w:color w:val="000000"/>
                <w:sz w:val="24"/>
                <w:szCs w:val="24"/>
                <w:lang w:eastAsia="ru-RU"/>
              </w:rPr>
              <w:t xml:space="preserve">  учителем  ориентиры  действия  в  новом учебном  материале  в  сотрудничестве  с  учителем;</w:t>
            </w:r>
          </w:p>
          <w:p w:rsidR="004C485E" w:rsidRPr="00270CFB" w:rsidRDefault="004C485E" w:rsidP="004C485E">
            <w:pPr>
              <w:shd w:val="clear" w:color="auto" w:fill="FFFFFF"/>
              <w:spacing w:after="0" w:line="240" w:lineRule="auto"/>
              <w:jc w:val="both"/>
              <w:rPr>
                <w:rFonts w:ascii="Times New Roman" w:hAnsi="Times New Roman"/>
                <w:color w:val="000000"/>
                <w:lang w:eastAsia="ru-RU"/>
              </w:rPr>
            </w:pPr>
            <w:r w:rsidRPr="00270CFB">
              <w:rPr>
                <w:rFonts w:ascii="Times New Roman" w:hAnsi="Times New Roman"/>
                <w:color w:val="000000"/>
                <w:sz w:val="24"/>
                <w:szCs w:val="24"/>
                <w:lang w:eastAsia="ru-RU"/>
              </w:rPr>
              <w:t xml:space="preserve">- </w:t>
            </w:r>
            <w:proofErr w:type="gramStart"/>
            <w:r w:rsidRPr="00270CFB">
              <w:rPr>
                <w:rFonts w:ascii="Times New Roman" w:hAnsi="Times New Roman"/>
                <w:color w:val="000000"/>
                <w:sz w:val="24"/>
                <w:szCs w:val="24"/>
                <w:lang w:eastAsia="ru-RU"/>
              </w:rPr>
              <w:t>планировать  свои</w:t>
            </w:r>
            <w:proofErr w:type="gramEnd"/>
            <w:r w:rsidRPr="00270CFB">
              <w:rPr>
                <w:rFonts w:ascii="Times New Roman" w:hAnsi="Times New Roman"/>
                <w:color w:val="000000"/>
                <w:sz w:val="24"/>
                <w:szCs w:val="24"/>
                <w:lang w:eastAsia="ru-RU"/>
              </w:rPr>
              <w:t xml:space="preserve">  действия  в  соответствии  с  поставленной  задачей  и  условиями  ее  реализации,  в  том  числе  во  внутреннем  плане</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 </w:t>
            </w:r>
            <w:proofErr w:type="gramStart"/>
            <w:r w:rsidRPr="00270CFB">
              <w:rPr>
                <w:rFonts w:ascii="Times New Roman" w:hAnsi="Times New Roman"/>
                <w:sz w:val="20"/>
                <w:szCs w:val="20"/>
                <w:lang w:eastAsia="ru-RU"/>
              </w:rPr>
              <w:t>учитывать  выделенные</w:t>
            </w:r>
            <w:proofErr w:type="gramEnd"/>
            <w:r w:rsidRPr="00270CFB">
              <w:rPr>
                <w:rFonts w:ascii="Times New Roman" w:hAnsi="Times New Roman"/>
                <w:sz w:val="20"/>
                <w:szCs w:val="20"/>
                <w:lang w:eastAsia="ru-RU"/>
              </w:rPr>
              <w:t xml:space="preserve">  учителем  ориентиры  действия  в  новом учебном  материале  в  сотрудничестве  с  </w:t>
            </w:r>
            <w:proofErr w:type="spellStart"/>
            <w:r w:rsidRPr="00270CFB">
              <w:rPr>
                <w:rFonts w:ascii="Times New Roman" w:hAnsi="Times New Roman"/>
                <w:sz w:val="20"/>
                <w:szCs w:val="20"/>
                <w:lang w:eastAsia="ru-RU"/>
              </w:rPr>
              <w:t>учителем;</w:t>
            </w:r>
            <w:r w:rsidR="0079164F">
              <w:rPr>
                <w:rFonts w:ascii="Times New Roman" w:hAnsi="Times New Roman"/>
                <w:sz w:val="20"/>
                <w:szCs w:val="20"/>
                <w:lang w:eastAsia="ru-RU"/>
              </w:rPr>
              <w:t>планир.действия</w:t>
            </w:r>
            <w:proofErr w:type="spellEnd"/>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w:t>
            </w:r>
            <w:proofErr w:type="gramStart"/>
            <w:r w:rsidRPr="00270CFB">
              <w:rPr>
                <w:rFonts w:ascii="Times New Roman" w:hAnsi="Times New Roman"/>
                <w:sz w:val="20"/>
                <w:szCs w:val="20"/>
                <w:lang w:eastAsia="ru-RU"/>
              </w:rPr>
              <w:t>в  соответствии</w:t>
            </w:r>
            <w:proofErr w:type="gramEnd"/>
            <w:r w:rsidRPr="00270CFB">
              <w:rPr>
                <w:rFonts w:ascii="Times New Roman" w:hAnsi="Times New Roman"/>
                <w:sz w:val="20"/>
                <w:szCs w:val="20"/>
                <w:lang w:eastAsia="ru-RU"/>
              </w:rPr>
              <w:t xml:space="preserve">  с  поставленной  задачей  и  условиями  ее  реал</w:t>
            </w:r>
            <w:r w:rsidRPr="00270CFB">
              <w:rPr>
                <w:rFonts w:ascii="Times New Roman" w:hAnsi="Times New Roman"/>
                <w:sz w:val="20"/>
                <w:szCs w:val="20"/>
                <w:lang w:eastAsia="ru-RU"/>
              </w:rPr>
              <w:lastRenderedPageBreak/>
              <w:t>изации,  в  том  числе  во  внутреннем  плане</w:t>
            </w:r>
          </w:p>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Borders>
              <w:top w:val="single" w:sz="4" w:space="0" w:color="auto"/>
              <w:left w:val="single" w:sz="4" w:space="0" w:color="auto"/>
              <w:bottom w:val="single" w:sz="4" w:space="0" w:color="auto"/>
              <w:right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proofErr w:type="spellStart"/>
            <w:r w:rsidRPr="00270CFB">
              <w:rPr>
                <w:rFonts w:ascii="Times New Roman" w:hAnsi="Times New Roman"/>
                <w:sz w:val="20"/>
                <w:szCs w:val="20"/>
                <w:lang w:val="en-US" w:eastAsia="ru-RU"/>
              </w:rPr>
              <w:lastRenderedPageBreak/>
              <w:t>Wb</w:t>
            </w:r>
            <w:proofErr w:type="spellEnd"/>
            <w:r w:rsidRPr="00270CFB">
              <w:rPr>
                <w:rFonts w:ascii="Times New Roman" w:hAnsi="Times New Roman"/>
                <w:sz w:val="20"/>
                <w:szCs w:val="20"/>
                <w:lang w:val="en-US" w:eastAsia="ru-RU"/>
              </w:rPr>
              <w:t xml:space="preserve"> </w:t>
            </w:r>
            <w:r w:rsidRPr="00270CFB">
              <w:rPr>
                <w:rFonts w:ascii="Times New Roman" w:hAnsi="Times New Roman"/>
                <w:sz w:val="20"/>
                <w:szCs w:val="20"/>
                <w:lang w:eastAsia="ru-RU"/>
              </w:rPr>
              <w:t>1-4</w:t>
            </w:r>
          </w:p>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p>
        </w:tc>
      </w:tr>
      <w:tr w:rsidR="004C485E" w:rsidRPr="00270CFB" w:rsidTr="00BF1645">
        <w:trPr>
          <w:trHeight w:val="564"/>
        </w:trPr>
        <w:tc>
          <w:tcPr>
            <w:tcW w:w="616" w:type="dxa"/>
            <w:gridSpan w:val="2"/>
            <w:tcBorders>
              <w:top w:val="single" w:sz="4" w:space="0" w:color="auto"/>
            </w:tcBorders>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17</w:t>
            </w:r>
          </w:p>
        </w:tc>
        <w:tc>
          <w:tcPr>
            <w:tcW w:w="556" w:type="dxa"/>
            <w:tcBorders>
              <w:top w:val="single" w:sz="4" w:space="0" w:color="auto"/>
            </w:tcBorders>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Borders>
              <w:top w:val="single" w:sz="4" w:space="0" w:color="auto"/>
            </w:tcBorders>
          </w:tcPr>
          <w:p w:rsidR="004C485E" w:rsidRPr="00270CFB" w:rsidRDefault="004C485E" w:rsidP="004C485E">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Властелин колец. Развитие диалогической речи.</w:t>
            </w:r>
          </w:p>
        </w:tc>
        <w:tc>
          <w:tcPr>
            <w:tcW w:w="586" w:type="dxa"/>
            <w:tcBorders>
              <w:top w:val="single" w:sz="4" w:space="0" w:color="auto"/>
            </w:tcBorders>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Borders>
              <w:top w:val="single" w:sz="4" w:space="0" w:color="auto"/>
            </w:tcBorders>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hAnsi="Times New Roman"/>
                <w:sz w:val="20"/>
                <w:szCs w:val="20"/>
              </w:rPr>
              <w:t>а</w:t>
            </w:r>
            <w:proofErr w:type="spellStart"/>
            <w:r w:rsidRPr="00270CFB">
              <w:rPr>
                <w:rFonts w:ascii="Times New Roman" w:hAnsi="Times New Roman"/>
                <w:sz w:val="20"/>
                <w:szCs w:val="20"/>
                <w:lang w:val="en-US"/>
              </w:rPr>
              <w:t>ncestor</w:t>
            </w:r>
            <w:proofErr w:type="spellEnd"/>
            <w:r w:rsidRPr="00270CFB">
              <w:rPr>
                <w:rFonts w:ascii="Times New Roman" w:hAnsi="Times New Roman"/>
                <w:sz w:val="20"/>
                <w:szCs w:val="20"/>
                <w:lang w:val="en-US"/>
              </w:rPr>
              <w:t xml:space="preserve">, great grandfather, great grandmother, relatives </w:t>
            </w:r>
          </w:p>
        </w:tc>
        <w:tc>
          <w:tcPr>
            <w:tcW w:w="2300" w:type="dxa"/>
            <w:vMerge w:val="restart"/>
            <w:tcBorders>
              <w:top w:val="single" w:sz="4" w:space="0" w:color="auto"/>
            </w:tcBorders>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Внутренняя  позиция  школьника  на  уровне  положительного  отношения  к  школе,  ориентация   на  содержательные  моменты  школьной  действительности  и  принятия  образца  «хорошего  ученика».</w:t>
            </w:r>
          </w:p>
        </w:tc>
        <w:tc>
          <w:tcPr>
            <w:tcW w:w="2394" w:type="dxa"/>
            <w:tcBorders>
              <w:top w:val="single" w:sz="4" w:space="0" w:color="auto"/>
            </w:tcBorders>
          </w:tcPr>
          <w:p w:rsidR="004C485E" w:rsidRPr="00270CFB" w:rsidRDefault="004C485E" w:rsidP="004C485E">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 xml:space="preserve">Развитие умений в </w:t>
            </w:r>
            <w:proofErr w:type="spellStart"/>
            <w:r w:rsidRPr="00270CFB">
              <w:rPr>
                <w:rFonts w:ascii="Times New Roman" w:eastAsia="Newton-Regular" w:hAnsi="Times New Roman"/>
                <w:sz w:val="20"/>
                <w:szCs w:val="20"/>
              </w:rPr>
              <w:t>аудировании</w:t>
            </w:r>
            <w:proofErr w:type="spellEnd"/>
            <w:r w:rsidRPr="00270CFB">
              <w:rPr>
                <w:rFonts w:ascii="Times New Roman" w:eastAsia="Newton-Regular" w:hAnsi="Times New Roman"/>
                <w:sz w:val="20"/>
                <w:szCs w:val="20"/>
              </w:rPr>
              <w:t xml:space="preserve"> с пониманием основного содержания;</w:t>
            </w:r>
          </w:p>
          <w:p w:rsidR="004C485E" w:rsidRPr="00270CFB" w:rsidRDefault="004C485E" w:rsidP="004C485E">
            <w:pPr>
              <w:spacing w:after="0" w:line="240" w:lineRule="auto"/>
              <w:jc w:val="both"/>
              <w:rPr>
                <w:rFonts w:ascii="Times New Roman" w:hAnsi="Times New Roman"/>
                <w:sz w:val="20"/>
                <w:szCs w:val="20"/>
                <w:lang w:eastAsia="ru-RU"/>
              </w:rPr>
            </w:pPr>
            <w:proofErr w:type="spellStart"/>
            <w:r w:rsidRPr="00270CFB">
              <w:rPr>
                <w:rFonts w:ascii="Times New Roman" w:hAnsi="Times New Roman"/>
                <w:sz w:val="20"/>
                <w:szCs w:val="20"/>
                <w:lang w:eastAsia="ru-RU"/>
              </w:rPr>
              <w:t>Разитие</w:t>
            </w:r>
            <w:proofErr w:type="spellEnd"/>
            <w:r w:rsidRPr="00270CFB">
              <w:rPr>
                <w:rFonts w:ascii="Times New Roman" w:hAnsi="Times New Roman"/>
                <w:sz w:val="20"/>
                <w:szCs w:val="20"/>
                <w:lang w:eastAsia="ru-RU"/>
              </w:rPr>
              <w:t xml:space="preserve"> языковой догадки; чтение с полным содержанием.</w:t>
            </w:r>
          </w:p>
          <w:p w:rsidR="004C485E" w:rsidRPr="00270CFB" w:rsidRDefault="004C485E" w:rsidP="004C485E">
            <w:pPr>
              <w:spacing w:after="0" w:line="240" w:lineRule="auto"/>
              <w:jc w:val="both"/>
              <w:rPr>
                <w:rFonts w:ascii="Times New Roman" w:hAnsi="Times New Roman"/>
                <w:sz w:val="20"/>
                <w:szCs w:val="20"/>
                <w:lang w:eastAsia="ru-RU"/>
              </w:rPr>
            </w:pPr>
          </w:p>
        </w:tc>
        <w:tc>
          <w:tcPr>
            <w:tcW w:w="2531" w:type="dxa"/>
            <w:tcBorders>
              <w:top w:val="single" w:sz="4" w:space="0" w:color="auto"/>
            </w:tcBorders>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диалогической речи; логически строят связное монологическое высказывание с опорой на картинку и на ключевые слова.</w:t>
            </w:r>
          </w:p>
        </w:tc>
        <w:tc>
          <w:tcPr>
            <w:tcW w:w="2104" w:type="dxa"/>
            <w:vMerge/>
            <w:tcBorders>
              <w:top w:val="single" w:sz="4" w:space="0" w:color="auto"/>
            </w:tcBorders>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Borders>
              <w:top w:val="single" w:sz="4" w:space="0" w:color="auto"/>
            </w:tcBorders>
          </w:tcPr>
          <w:p w:rsidR="004C485E" w:rsidRPr="00270CFB" w:rsidRDefault="000C7BCC" w:rsidP="004C485E">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8 с 28, 4 с 30 </w:t>
            </w:r>
            <w:r w:rsidRPr="000C7BCC">
              <w:rPr>
                <w:rFonts w:ascii="Times New Roman" w:hAnsi="Times New Roman"/>
                <w:sz w:val="20"/>
                <w:szCs w:val="20"/>
                <w:lang w:val="en-US" w:eastAsia="ru-RU"/>
              </w:rPr>
              <w:tab/>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18</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270CFB" w:rsidRDefault="004C485E" w:rsidP="004C485E">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Особенности домов в Англии. Описание своего дома.</w:t>
            </w:r>
          </w:p>
        </w:tc>
        <w:tc>
          <w:tcPr>
            <w:tcW w:w="586" w:type="dxa"/>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val="en-US"/>
              </w:rPr>
            </w:pPr>
            <w:r w:rsidRPr="00270CFB">
              <w:rPr>
                <w:rFonts w:ascii="Times New Roman" w:hAnsi="Times New Roman"/>
                <w:sz w:val="20"/>
                <w:szCs w:val="20"/>
                <w:lang w:val="en-US"/>
              </w:rPr>
              <w:t xml:space="preserve">Fireplace, central heating, </w:t>
            </w:r>
            <w:proofErr w:type="spellStart"/>
            <w:r w:rsidRPr="00270CFB">
              <w:rPr>
                <w:rFonts w:ascii="Times New Roman" w:hAnsi="Times New Roman"/>
                <w:sz w:val="20"/>
                <w:szCs w:val="20"/>
                <w:lang w:val="en-US"/>
              </w:rPr>
              <w:t>cosy</w:t>
            </w:r>
            <w:proofErr w:type="spellEnd"/>
            <w:r w:rsidRPr="00270CFB">
              <w:rPr>
                <w:rFonts w:ascii="Times New Roman" w:hAnsi="Times New Roman"/>
                <w:sz w:val="20"/>
                <w:szCs w:val="20"/>
                <w:lang w:val="en-US"/>
              </w:rPr>
              <w:t xml:space="preserve">, cellar, garage, attic, yard </w:t>
            </w:r>
          </w:p>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hAnsi="Times New Roman"/>
                <w:sz w:val="20"/>
                <w:szCs w:val="20"/>
              </w:rPr>
              <w:t xml:space="preserve">(a) </w:t>
            </w:r>
            <w:proofErr w:type="spellStart"/>
            <w:r w:rsidRPr="00270CFB">
              <w:rPr>
                <w:rFonts w:ascii="Times New Roman" w:hAnsi="Times New Roman"/>
                <w:sz w:val="20"/>
                <w:szCs w:val="20"/>
              </w:rPr>
              <w:t>few</w:t>
            </w:r>
            <w:proofErr w:type="spellEnd"/>
            <w:r w:rsidRPr="00270CFB">
              <w:rPr>
                <w:rFonts w:ascii="Times New Roman" w:hAnsi="Times New Roman"/>
                <w:sz w:val="20"/>
                <w:szCs w:val="20"/>
              </w:rPr>
              <w:t xml:space="preserve">, (a) </w:t>
            </w:r>
            <w:proofErr w:type="spellStart"/>
            <w:r w:rsidRPr="00270CFB">
              <w:rPr>
                <w:rFonts w:ascii="Times New Roman" w:hAnsi="Times New Roman"/>
                <w:sz w:val="20"/>
                <w:szCs w:val="20"/>
              </w:rPr>
              <w:t>little</w:t>
            </w:r>
            <w:proofErr w:type="spellEnd"/>
          </w:p>
        </w:tc>
        <w:tc>
          <w:tcPr>
            <w:tcW w:w="2300" w:type="dxa"/>
            <w:vMerge/>
          </w:tcPr>
          <w:p w:rsidR="004C485E" w:rsidRPr="00270CFB" w:rsidRDefault="004C485E" w:rsidP="004C485E">
            <w:pPr>
              <w:spacing w:after="0" w:line="240" w:lineRule="auto"/>
              <w:jc w:val="both"/>
              <w:rPr>
                <w:rFonts w:ascii="Times New Roman" w:hAnsi="Times New Roman"/>
                <w:sz w:val="20"/>
                <w:szCs w:val="20"/>
                <w:lang w:val="en-US" w:eastAsia="ru-RU"/>
              </w:rPr>
            </w:pPr>
          </w:p>
        </w:tc>
        <w:tc>
          <w:tcPr>
            <w:tcW w:w="2394"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умений сравнивать и описывать предметы;</w:t>
            </w:r>
            <w:r w:rsidRPr="00270CFB">
              <w:rPr>
                <w:rFonts w:ascii="Times New Roman" w:hAnsi="Times New Roman"/>
                <w:sz w:val="20"/>
                <w:szCs w:val="20"/>
              </w:rPr>
              <w:t xml:space="preserve"> о</w:t>
            </w:r>
            <w:r w:rsidRPr="00270CFB">
              <w:rPr>
                <w:rFonts w:ascii="Times New Roman" w:eastAsia="Newton-Regular" w:hAnsi="Times New Roman"/>
                <w:sz w:val="20"/>
                <w:szCs w:val="20"/>
              </w:rPr>
              <w:t>бучение письменной речи (Описание своего дома).</w:t>
            </w:r>
          </w:p>
          <w:p w:rsidR="004C485E" w:rsidRPr="00270CFB" w:rsidRDefault="004C485E" w:rsidP="004C485E">
            <w:pPr>
              <w:spacing w:after="0" w:line="240" w:lineRule="auto"/>
              <w:jc w:val="both"/>
              <w:rPr>
                <w:rFonts w:ascii="Times New Roman" w:hAnsi="Times New Roman"/>
                <w:sz w:val="20"/>
                <w:szCs w:val="20"/>
                <w:lang w:eastAsia="ru-RU"/>
              </w:rPr>
            </w:pPr>
          </w:p>
        </w:tc>
        <w:tc>
          <w:tcPr>
            <w:tcW w:w="2531"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Использовать в описании данную грамматическую структуру; развивать монологическую речь (сравнение домов, их описание).</w:t>
            </w:r>
          </w:p>
        </w:tc>
        <w:tc>
          <w:tcPr>
            <w:tcW w:w="2104" w:type="dxa"/>
            <w:vMerge w:val="restart"/>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Определять цель учебной деятельности под руководством учителя и соотносить свои действия с поставленной целью;</w:t>
            </w:r>
          </w:p>
          <w:p w:rsidR="004C485E" w:rsidRPr="00270CFB" w:rsidRDefault="004C485E" w:rsidP="004C485E">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учитывать  установленные</w:t>
            </w:r>
            <w:proofErr w:type="gramEnd"/>
            <w:r w:rsidRPr="00270CFB">
              <w:rPr>
                <w:rFonts w:ascii="Times New Roman" w:hAnsi="Times New Roman"/>
                <w:sz w:val="20"/>
                <w:szCs w:val="20"/>
                <w:lang w:eastAsia="ru-RU"/>
              </w:rPr>
              <w:t xml:space="preserve">  правила   в  планировании  и  контроле  решения</w:t>
            </w:r>
          </w:p>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0C7BCC" w:rsidP="004C485E">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6,8 с 36,37 </w:t>
            </w:r>
            <w:r w:rsidRPr="000C7BCC">
              <w:rPr>
                <w:rFonts w:ascii="Times New Roman" w:hAnsi="Times New Roman"/>
                <w:sz w:val="20"/>
                <w:szCs w:val="20"/>
                <w:lang w:val="en-US" w:eastAsia="ru-RU"/>
              </w:rPr>
              <w:tab/>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19</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270CFB" w:rsidRDefault="004C485E" w:rsidP="004C485E">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«Эмма». </w:t>
            </w:r>
            <w:proofErr w:type="spellStart"/>
            <w:r w:rsidRPr="00270CFB">
              <w:rPr>
                <w:rFonts w:ascii="Times New Roman" w:hAnsi="Times New Roman"/>
                <w:sz w:val="20"/>
                <w:szCs w:val="20"/>
                <w:lang w:eastAsia="ru-RU"/>
              </w:rPr>
              <w:t>Дж.Остин</w:t>
            </w:r>
            <w:proofErr w:type="spellEnd"/>
            <w:r w:rsidRPr="00270CFB">
              <w:rPr>
                <w:rFonts w:ascii="Times New Roman" w:hAnsi="Times New Roman"/>
                <w:sz w:val="20"/>
                <w:szCs w:val="20"/>
                <w:lang w:eastAsia="ru-RU"/>
              </w:rPr>
              <w:t>. Развитие монологической речи.</w:t>
            </w:r>
          </w:p>
        </w:tc>
        <w:tc>
          <w:tcPr>
            <w:tcW w:w="586" w:type="dxa"/>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rPr>
            </w:pPr>
          </w:p>
        </w:tc>
        <w:tc>
          <w:tcPr>
            <w:tcW w:w="2300" w:type="dxa"/>
            <w:vMerge w:val="restart"/>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помощь друг </w:t>
            </w:r>
            <w:proofErr w:type="spellStart"/>
            <w:r w:rsidRPr="00270CFB">
              <w:rPr>
                <w:rFonts w:ascii="Times New Roman" w:hAnsi="Times New Roman"/>
                <w:sz w:val="20"/>
                <w:szCs w:val="20"/>
                <w:lang w:eastAsia="ru-RU"/>
              </w:rPr>
              <w:t>друг</w:t>
            </w:r>
            <w:proofErr w:type="spellEnd"/>
            <w:r w:rsidRPr="00270CFB">
              <w:rPr>
                <w:rFonts w:ascii="Times New Roman" w:hAnsi="Times New Roman"/>
                <w:sz w:val="20"/>
                <w:szCs w:val="20"/>
                <w:lang w:eastAsia="ru-RU"/>
              </w:rPr>
              <w:t xml:space="preserve"> в трудных ситуациях.</w:t>
            </w:r>
          </w:p>
        </w:tc>
        <w:tc>
          <w:tcPr>
            <w:tcW w:w="2394" w:type="dxa"/>
          </w:tcPr>
          <w:p w:rsidR="004C485E" w:rsidRPr="00270CFB" w:rsidRDefault="004C485E" w:rsidP="004C485E">
            <w:pPr>
              <w:spacing w:after="0" w:line="240" w:lineRule="auto"/>
              <w:jc w:val="both"/>
              <w:rPr>
                <w:rFonts w:ascii="Times New Roman" w:eastAsia="Newton-Regular" w:hAnsi="Times New Roman"/>
                <w:sz w:val="20"/>
                <w:szCs w:val="20"/>
              </w:rPr>
            </w:pPr>
            <w:r w:rsidRPr="00270CFB">
              <w:rPr>
                <w:rFonts w:ascii="Times New Roman" w:hAnsi="Times New Roman"/>
                <w:sz w:val="20"/>
                <w:szCs w:val="20"/>
                <w:lang w:eastAsia="ru-RU"/>
              </w:rPr>
              <w:t xml:space="preserve">Знакомство с типами домов в Британии; знакомство с автором Дж. </w:t>
            </w:r>
            <w:proofErr w:type="spellStart"/>
            <w:r w:rsidRPr="00270CFB">
              <w:rPr>
                <w:rFonts w:ascii="Times New Roman" w:hAnsi="Times New Roman"/>
                <w:sz w:val="20"/>
                <w:szCs w:val="20"/>
                <w:lang w:eastAsia="ru-RU"/>
              </w:rPr>
              <w:t>Остин</w:t>
            </w:r>
            <w:proofErr w:type="spellEnd"/>
            <w:r w:rsidRPr="00270CFB">
              <w:rPr>
                <w:rFonts w:ascii="Times New Roman" w:hAnsi="Times New Roman"/>
                <w:sz w:val="20"/>
                <w:szCs w:val="20"/>
                <w:lang w:eastAsia="ru-RU"/>
              </w:rPr>
              <w:t xml:space="preserve"> и ее работой: «Эмма»; </w:t>
            </w:r>
            <w:r w:rsidRPr="00270CFB">
              <w:rPr>
                <w:rFonts w:ascii="Times New Roman" w:hAnsi="Times New Roman"/>
                <w:sz w:val="20"/>
                <w:szCs w:val="20"/>
              </w:rPr>
              <w:t>о</w:t>
            </w:r>
            <w:r w:rsidRPr="00270CFB">
              <w:rPr>
                <w:rFonts w:ascii="Times New Roman" w:eastAsia="Newton-Regular" w:hAnsi="Times New Roman"/>
                <w:sz w:val="20"/>
                <w:szCs w:val="20"/>
              </w:rPr>
              <w:t xml:space="preserve">бучение письменной речи (описание одной из героинь книги); </w:t>
            </w:r>
          </w:p>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ознакомительное чтение.</w:t>
            </w:r>
          </w:p>
        </w:tc>
        <w:tc>
          <w:tcPr>
            <w:tcW w:w="2531"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монологической речи по заданной теме.</w:t>
            </w:r>
          </w:p>
        </w:tc>
        <w:tc>
          <w:tcPr>
            <w:tcW w:w="2104" w:type="dxa"/>
            <w:vMerge/>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0C7BCC" w:rsidP="004C485E">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6,7 c 40, </w:t>
            </w: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r w:rsidRPr="000C7BCC">
              <w:rPr>
                <w:rFonts w:ascii="Times New Roman" w:hAnsi="Times New Roman"/>
                <w:sz w:val="20"/>
                <w:szCs w:val="20"/>
                <w:lang w:val="en-US" w:eastAsia="ru-RU"/>
              </w:rPr>
              <w:t xml:space="preserve"> </w:t>
            </w:r>
            <w:r w:rsidRPr="000C7BCC">
              <w:rPr>
                <w:rFonts w:ascii="Times New Roman" w:hAnsi="Times New Roman"/>
                <w:sz w:val="20"/>
                <w:szCs w:val="20"/>
                <w:lang w:val="en-US" w:eastAsia="ru-RU"/>
              </w:rPr>
              <w:tab/>
            </w:r>
          </w:p>
        </w:tc>
      </w:tr>
      <w:tr w:rsidR="004C485E" w:rsidRPr="00270CFB" w:rsidTr="00BF1645">
        <w:trPr>
          <w:trHeight w:val="564"/>
        </w:trPr>
        <w:tc>
          <w:tcPr>
            <w:tcW w:w="616" w:type="dxa"/>
            <w:gridSpan w:val="2"/>
          </w:tcPr>
          <w:p w:rsidR="004C485E" w:rsidRPr="00270CFB" w:rsidRDefault="004C485E" w:rsidP="004C485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20</w:t>
            </w:r>
          </w:p>
        </w:tc>
        <w:tc>
          <w:tcPr>
            <w:tcW w:w="556" w:type="dxa"/>
          </w:tcPr>
          <w:p w:rsidR="004C485E" w:rsidRPr="00270CFB" w:rsidRDefault="004C485E" w:rsidP="004C485E">
            <w:pPr>
              <w:autoSpaceDE w:val="0"/>
              <w:autoSpaceDN w:val="0"/>
              <w:adjustRightInd w:val="0"/>
              <w:spacing w:after="0" w:line="240" w:lineRule="auto"/>
              <w:rPr>
                <w:rFonts w:ascii="Times New Roman" w:hAnsi="Times New Roman"/>
                <w:sz w:val="20"/>
                <w:szCs w:val="20"/>
                <w:lang w:eastAsia="ru-RU"/>
              </w:rPr>
            </w:pPr>
          </w:p>
        </w:tc>
        <w:tc>
          <w:tcPr>
            <w:tcW w:w="548" w:type="dxa"/>
          </w:tcPr>
          <w:p w:rsidR="004C485E" w:rsidRPr="00270CFB" w:rsidRDefault="004C485E" w:rsidP="004C485E">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4C485E" w:rsidRPr="00270CFB" w:rsidRDefault="004C485E" w:rsidP="004C485E">
            <w:pPr>
              <w:spacing w:after="0" w:line="240" w:lineRule="auto"/>
              <w:rPr>
                <w:rFonts w:ascii="Times New Roman" w:hAnsi="Times New Roman"/>
                <w:sz w:val="20"/>
                <w:szCs w:val="20"/>
                <w:lang w:eastAsia="ru-RU"/>
              </w:rPr>
            </w:pPr>
          </w:p>
        </w:tc>
        <w:tc>
          <w:tcPr>
            <w:tcW w:w="1951" w:type="dxa"/>
            <w:gridSpan w:val="2"/>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«Таинственный сад». Ф. </w:t>
            </w:r>
            <w:proofErr w:type="spellStart"/>
            <w:r w:rsidRPr="00270CFB">
              <w:rPr>
                <w:rFonts w:ascii="Times New Roman" w:hAnsi="Times New Roman"/>
                <w:sz w:val="20"/>
                <w:szCs w:val="20"/>
                <w:lang w:eastAsia="ru-RU"/>
              </w:rPr>
              <w:t>Бёрнетт</w:t>
            </w:r>
            <w:proofErr w:type="spellEnd"/>
            <w:r w:rsidRPr="00270CFB">
              <w:rPr>
                <w:rFonts w:ascii="Times New Roman" w:hAnsi="Times New Roman"/>
                <w:sz w:val="20"/>
                <w:szCs w:val="20"/>
                <w:lang w:eastAsia="ru-RU"/>
              </w:rPr>
              <w:t>. Ознакомительное чтение.</w:t>
            </w:r>
          </w:p>
        </w:tc>
        <w:tc>
          <w:tcPr>
            <w:tcW w:w="586" w:type="dxa"/>
          </w:tcPr>
          <w:p w:rsidR="004C485E" w:rsidRPr="00270CFB" w:rsidRDefault="004C485E" w:rsidP="004C485E">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C485E" w:rsidRPr="00270CFB" w:rsidRDefault="004C485E" w:rsidP="004C485E">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4C485E" w:rsidRPr="00270CFB" w:rsidRDefault="004C485E" w:rsidP="004C485E">
            <w:pPr>
              <w:spacing w:after="0" w:line="240" w:lineRule="auto"/>
              <w:jc w:val="both"/>
              <w:rPr>
                <w:rFonts w:ascii="Times New Roman" w:hAnsi="Times New Roman"/>
                <w:sz w:val="20"/>
                <w:szCs w:val="20"/>
                <w:lang w:eastAsia="ru-RU"/>
              </w:rPr>
            </w:pPr>
          </w:p>
        </w:tc>
        <w:tc>
          <w:tcPr>
            <w:tcW w:w="2394"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Ознакомительное чтение; знакомство с автором Ф. </w:t>
            </w:r>
            <w:proofErr w:type="spellStart"/>
            <w:r w:rsidRPr="00270CFB">
              <w:rPr>
                <w:rFonts w:ascii="Times New Roman" w:hAnsi="Times New Roman"/>
                <w:sz w:val="20"/>
                <w:szCs w:val="20"/>
                <w:lang w:eastAsia="ru-RU"/>
              </w:rPr>
              <w:t>Бернета</w:t>
            </w:r>
            <w:proofErr w:type="spellEnd"/>
            <w:r w:rsidRPr="00270CFB">
              <w:rPr>
                <w:rFonts w:ascii="Times New Roman" w:hAnsi="Times New Roman"/>
                <w:sz w:val="20"/>
                <w:szCs w:val="20"/>
                <w:lang w:eastAsia="ru-RU"/>
              </w:rPr>
              <w:t xml:space="preserve"> и его романом «Таинственный сад».</w:t>
            </w:r>
          </w:p>
        </w:tc>
        <w:tc>
          <w:tcPr>
            <w:tcW w:w="2531" w:type="dxa"/>
          </w:tcPr>
          <w:p w:rsidR="004C485E" w:rsidRPr="00270CFB" w:rsidRDefault="004C485E" w:rsidP="004C485E">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Обсуждение значений пословиц о семье и жизни с родными; обсуждение прочитанного в группе. </w:t>
            </w:r>
          </w:p>
        </w:tc>
        <w:tc>
          <w:tcPr>
            <w:tcW w:w="2104" w:type="dxa"/>
            <w:vMerge/>
          </w:tcPr>
          <w:p w:rsidR="004C485E" w:rsidRPr="00270CFB" w:rsidRDefault="004C485E" w:rsidP="004C485E">
            <w:pPr>
              <w:spacing w:after="0" w:line="240" w:lineRule="auto"/>
              <w:jc w:val="both"/>
              <w:rPr>
                <w:rFonts w:ascii="Times New Roman" w:hAnsi="Times New Roman"/>
                <w:sz w:val="20"/>
                <w:szCs w:val="20"/>
                <w:lang w:eastAsia="ru-RU"/>
              </w:rPr>
            </w:pPr>
          </w:p>
        </w:tc>
        <w:tc>
          <w:tcPr>
            <w:tcW w:w="924" w:type="dxa"/>
          </w:tcPr>
          <w:p w:rsidR="004C485E" w:rsidRPr="00270CFB" w:rsidRDefault="000C7BCC" w:rsidP="004C485E">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3,4 c 43 </w:t>
            </w:r>
          </w:p>
        </w:tc>
      </w:tr>
      <w:tr w:rsidR="004D53FD" w:rsidRPr="00270CFB" w:rsidTr="00BF1645">
        <w:trPr>
          <w:trHeight w:val="564"/>
        </w:trPr>
        <w:tc>
          <w:tcPr>
            <w:tcW w:w="616" w:type="dxa"/>
            <w:gridSpan w:val="2"/>
          </w:tcPr>
          <w:p w:rsidR="004D53FD" w:rsidRPr="00270CFB" w:rsidRDefault="004D53FD" w:rsidP="004D53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21</w:t>
            </w:r>
          </w:p>
        </w:tc>
        <w:tc>
          <w:tcPr>
            <w:tcW w:w="556" w:type="dxa"/>
          </w:tcPr>
          <w:p w:rsidR="004D53FD" w:rsidRPr="00270CFB" w:rsidRDefault="004D53FD" w:rsidP="004D53FD">
            <w:pPr>
              <w:autoSpaceDE w:val="0"/>
              <w:autoSpaceDN w:val="0"/>
              <w:adjustRightInd w:val="0"/>
              <w:spacing w:after="0" w:line="240" w:lineRule="auto"/>
              <w:rPr>
                <w:rFonts w:ascii="Times New Roman" w:hAnsi="Times New Roman"/>
                <w:sz w:val="20"/>
                <w:szCs w:val="20"/>
                <w:lang w:eastAsia="ru-RU"/>
              </w:rPr>
            </w:pPr>
          </w:p>
        </w:tc>
        <w:tc>
          <w:tcPr>
            <w:tcW w:w="548" w:type="dxa"/>
          </w:tcPr>
          <w:p w:rsidR="004D53FD" w:rsidRPr="00270CFB" w:rsidRDefault="004D53FD" w:rsidP="004D53FD">
            <w:pPr>
              <w:spacing w:after="0" w:line="240" w:lineRule="auto"/>
              <w:rPr>
                <w:rFonts w:ascii="Times New Roman" w:hAnsi="Times New Roman"/>
                <w:color w:val="000000"/>
                <w:sz w:val="20"/>
                <w:szCs w:val="20"/>
                <w:shd w:val="clear" w:color="auto" w:fill="FFFFFF"/>
              </w:rPr>
            </w:pPr>
            <w:proofErr w:type="spellStart"/>
            <w:proofErr w:type="gramStart"/>
            <w:r w:rsidRPr="00270CFB">
              <w:rPr>
                <w:rFonts w:ascii="Times New Roman" w:hAnsi="Times New Roman"/>
                <w:color w:val="000000"/>
                <w:sz w:val="20"/>
                <w:szCs w:val="20"/>
                <w:shd w:val="clear" w:color="auto" w:fill="FFFFFF"/>
              </w:rPr>
              <w:t>Беседа</w:t>
            </w:r>
            <w:r w:rsidR="00AF7865">
              <w:rPr>
                <w:rFonts w:ascii="Times New Roman" w:hAnsi="Times New Roman"/>
                <w:color w:val="000000"/>
                <w:sz w:val="20"/>
                <w:szCs w:val="20"/>
                <w:shd w:val="clear" w:color="auto" w:fill="FFFFFF"/>
              </w:rPr>
              <w:t>,практич.з</w:t>
            </w:r>
            <w:proofErr w:type="spellEnd"/>
            <w:r w:rsidR="00AF7865">
              <w:rPr>
                <w:rFonts w:ascii="Times New Roman" w:hAnsi="Times New Roman"/>
                <w:color w:val="000000"/>
                <w:sz w:val="20"/>
                <w:szCs w:val="20"/>
                <w:shd w:val="clear" w:color="auto" w:fill="FFFFFF"/>
              </w:rPr>
              <w:t>.</w:t>
            </w:r>
            <w:proofErr w:type="gramEnd"/>
          </w:p>
          <w:p w:rsidR="004D53FD" w:rsidRPr="00270CFB" w:rsidRDefault="004D53FD" w:rsidP="004D53FD">
            <w:pPr>
              <w:spacing w:after="0" w:line="240" w:lineRule="auto"/>
              <w:rPr>
                <w:rFonts w:ascii="Times New Roman" w:hAnsi="Times New Roman"/>
                <w:sz w:val="20"/>
                <w:szCs w:val="20"/>
                <w:lang w:eastAsia="ru-RU"/>
              </w:rPr>
            </w:pP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4D53FD" w:rsidRPr="008443A6" w:rsidRDefault="004D53FD" w:rsidP="004D53FD">
            <w:pPr>
              <w:spacing w:after="0" w:line="240" w:lineRule="auto"/>
              <w:jc w:val="both"/>
              <w:rPr>
                <w:rFonts w:ascii="Times New Roman" w:hAnsi="Times New Roman"/>
                <w:b/>
                <w:sz w:val="20"/>
                <w:szCs w:val="20"/>
              </w:rPr>
            </w:pPr>
            <w:r w:rsidRPr="008443A6">
              <w:rPr>
                <w:rFonts w:ascii="Times New Roman" w:hAnsi="Times New Roman"/>
                <w:b/>
                <w:sz w:val="20"/>
                <w:szCs w:val="20"/>
              </w:rPr>
              <w:t>Общение с родителями. Семейные традиции. Притяжательные местоимения. Контроль</w:t>
            </w:r>
            <w:r w:rsidR="002F72B3" w:rsidRPr="008443A6">
              <w:rPr>
                <w:rFonts w:ascii="Times New Roman" w:hAnsi="Times New Roman"/>
                <w:b/>
                <w:sz w:val="20"/>
                <w:szCs w:val="20"/>
              </w:rPr>
              <w:t xml:space="preserve">ная работа по </w:t>
            </w:r>
            <w:proofErr w:type="spellStart"/>
            <w:r w:rsidR="002F72B3" w:rsidRPr="008443A6">
              <w:rPr>
                <w:rFonts w:ascii="Times New Roman" w:hAnsi="Times New Roman"/>
                <w:b/>
                <w:sz w:val="20"/>
                <w:szCs w:val="20"/>
              </w:rPr>
              <w:t>аудированию</w:t>
            </w:r>
            <w:proofErr w:type="spellEnd"/>
            <w:r w:rsidRPr="008443A6">
              <w:rPr>
                <w:rFonts w:ascii="Times New Roman" w:hAnsi="Times New Roman"/>
                <w:b/>
                <w:sz w:val="20"/>
                <w:szCs w:val="20"/>
              </w:rPr>
              <w:t>.</w:t>
            </w:r>
          </w:p>
        </w:tc>
        <w:tc>
          <w:tcPr>
            <w:tcW w:w="586" w:type="dxa"/>
          </w:tcPr>
          <w:p w:rsidR="004D53FD" w:rsidRPr="00270CFB" w:rsidRDefault="004D53FD" w:rsidP="004D53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D53FD" w:rsidRPr="00270CFB" w:rsidRDefault="004D53FD" w:rsidP="004D53FD">
            <w:pPr>
              <w:autoSpaceDE w:val="0"/>
              <w:autoSpaceDN w:val="0"/>
              <w:adjustRightInd w:val="0"/>
              <w:spacing w:after="0" w:line="240" w:lineRule="auto"/>
              <w:rPr>
                <w:rFonts w:ascii="Times New Roman" w:eastAsia="Newton-Regular" w:hAnsi="Times New Roman"/>
                <w:sz w:val="20"/>
                <w:szCs w:val="20"/>
              </w:rPr>
            </w:pPr>
            <w:r w:rsidRPr="00270CFB">
              <w:rPr>
                <w:rFonts w:ascii="Times New Roman" w:hAnsi="Times New Roman"/>
                <w:sz w:val="20"/>
                <w:szCs w:val="20"/>
              </w:rPr>
              <w:t xml:space="preserve">Абсолютная форма притяжательных местоимений </w:t>
            </w:r>
          </w:p>
        </w:tc>
        <w:tc>
          <w:tcPr>
            <w:tcW w:w="2300"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2394"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Просмотровое чтение; повторение притяжательных местоимений;  </w:t>
            </w:r>
            <w:r w:rsidRPr="00270CFB">
              <w:rPr>
                <w:rFonts w:ascii="Times New Roman" w:hAnsi="Times New Roman"/>
                <w:sz w:val="20"/>
                <w:szCs w:val="20"/>
              </w:rPr>
              <w:t>о</w:t>
            </w:r>
            <w:r w:rsidRPr="00270CFB">
              <w:rPr>
                <w:rFonts w:ascii="Times New Roman" w:eastAsia="Newton-Regular" w:hAnsi="Times New Roman"/>
                <w:sz w:val="20"/>
                <w:szCs w:val="20"/>
              </w:rPr>
              <w:t>бучение письменной речи (написание правил вежливого общения).</w:t>
            </w:r>
          </w:p>
        </w:tc>
        <w:tc>
          <w:tcPr>
            <w:tcW w:w="2531"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диалогической речи; развивать монологическую речь (дать совет однокласснику); использование притяжательных местоимений в речи.</w:t>
            </w:r>
          </w:p>
        </w:tc>
        <w:tc>
          <w:tcPr>
            <w:tcW w:w="2104" w:type="dxa"/>
            <w:vMerge w:val="restart"/>
          </w:tcPr>
          <w:p w:rsidR="00A54D5B" w:rsidRDefault="004D53FD" w:rsidP="004D53FD">
            <w:pPr>
              <w:spacing w:after="0" w:line="240" w:lineRule="auto"/>
              <w:jc w:val="both"/>
              <w:rPr>
                <w:rFonts w:ascii="Times New Roman" w:hAnsi="Times New Roman"/>
                <w:color w:val="000000"/>
                <w:sz w:val="20"/>
                <w:szCs w:val="20"/>
                <w:shd w:val="clear" w:color="auto" w:fill="FFFFFF"/>
              </w:rPr>
            </w:pPr>
            <w:proofErr w:type="gramStart"/>
            <w:r w:rsidRPr="00270CFB">
              <w:rPr>
                <w:rFonts w:ascii="Times New Roman" w:hAnsi="Times New Roman"/>
                <w:color w:val="000000"/>
                <w:sz w:val="20"/>
                <w:szCs w:val="20"/>
                <w:shd w:val="clear" w:color="auto" w:fill="FFFFFF"/>
              </w:rPr>
              <w:t>Вносить  необходимы</w:t>
            </w:r>
            <w:proofErr w:type="gramEnd"/>
            <w:r w:rsidRPr="00270CFB">
              <w:rPr>
                <w:rFonts w:ascii="Times New Roman" w:hAnsi="Times New Roman"/>
                <w:color w:val="000000"/>
                <w:sz w:val="20"/>
                <w:szCs w:val="20"/>
                <w:shd w:val="clear" w:color="auto" w:fill="FFFFFF"/>
              </w:rPr>
              <w:t xml:space="preserve">  коррективы  в  действие  после  его  завершения  на  основе  оценки  и  учета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ходжа  и  результатов </w:t>
            </w:r>
          </w:p>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 решения  задачи  русском,  родном  и  иностранном  языках</w:t>
            </w:r>
          </w:p>
        </w:tc>
        <w:tc>
          <w:tcPr>
            <w:tcW w:w="924" w:type="dxa"/>
          </w:tcPr>
          <w:p w:rsidR="004D53FD" w:rsidRPr="00270CFB" w:rsidRDefault="000C7BCC" w:rsidP="004D53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7b,8 </w:t>
            </w: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w:t>
            </w:r>
          </w:p>
        </w:tc>
      </w:tr>
      <w:tr w:rsidR="004D53FD" w:rsidRPr="00270CFB" w:rsidTr="00BF1645">
        <w:trPr>
          <w:trHeight w:val="564"/>
        </w:trPr>
        <w:tc>
          <w:tcPr>
            <w:tcW w:w="616" w:type="dxa"/>
            <w:gridSpan w:val="2"/>
          </w:tcPr>
          <w:p w:rsidR="004D53FD" w:rsidRPr="00270CFB" w:rsidRDefault="004D53FD" w:rsidP="004D53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22</w:t>
            </w:r>
          </w:p>
        </w:tc>
        <w:tc>
          <w:tcPr>
            <w:tcW w:w="556" w:type="dxa"/>
          </w:tcPr>
          <w:p w:rsidR="004D53FD" w:rsidRPr="00270CFB" w:rsidRDefault="004D53FD" w:rsidP="004D53FD">
            <w:pPr>
              <w:autoSpaceDE w:val="0"/>
              <w:autoSpaceDN w:val="0"/>
              <w:adjustRightInd w:val="0"/>
              <w:spacing w:after="0" w:line="240" w:lineRule="auto"/>
              <w:rPr>
                <w:rFonts w:ascii="Times New Roman" w:hAnsi="Times New Roman"/>
                <w:sz w:val="20"/>
                <w:szCs w:val="20"/>
                <w:lang w:eastAsia="ru-RU"/>
              </w:rPr>
            </w:pPr>
          </w:p>
        </w:tc>
        <w:tc>
          <w:tcPr>
            <w:tcW w:w="548" w:type="dxa"/>
          </w:tcPr>
          <w:p w:rsidR="004D53FD" w:rsidRPr="00270CFB" w:rsidRDefault="004D53FD" w:rsidP="004D53FD">
            <w:pPr>
              <w:spacing w:after="0" w:line="240" w:lineRule="auto"/>
              <w:rPr>
                <w:rFonts w:ascii="Times New Roman" w:hAnsi="Times New Roman"/>
                <w:color w:val="000000"/>
                <w:sz w:val="20"/>
                <w:szCs w:val="20"/>
                <w:shd w:val="clear" w:color="auto" w:fill="FFFFFF"/>
              </w:rPr>
            </w:pPr>
            <w:proofErr w:type="spellStart"/>
            <w:proofErr w:type="gramStart"/>
            <w:r w:rsidRPr="00270CFB">
              <w:rPr>
                <w:rFonts w:ascii="Times New Roman" w:hAnsi="Times New Roman"/>
                <w:color w:val="000000"/>
                <w:sz w:val="20"/>
                <w:szCs w:val="20"/>
                <w:shd w:val="clear" w:color="auto" w:fill="FFFFFF"/>
              </w:rPr>
              <w:t>Беседа</w:t>
            </w:r>
            <w:r w:rsidR="00AF7865">
              <w:rPr>
                <w:rFonts w:ascii="Times New Roman" w:hAnsi="Times New Roman"/>
                <w:color w:val="000000"/>
                <w:sz w:val="20"/>
                <w:szCs w:val="20"/>
                <w:shd w:val="clear" w:color="auto" w:fill="FFFFFF"/>
              </w:rPr>
              <w:t>,практич.з</w:t>
            </w:r>
            <w:proofErr w:type="spellEnd"/>
            <w:r w:rsidR="00AF7865">
              <w:rPr>
                <w:rFonts w:ascii="Times New Roman" w:hAnsi="Times New Roman"/>
                <w:color w:val="000000"/>
                <w:sz w:val="20"/>
                <w:szCs w:val="20"/>
                <w:shd w:val="clear" w:color="auto" w:fill="FFFFFF"/>
              </w:rPr>
              <w:t>.</w:t>
            </w:r>
            <w:proofErr w:type="gramEnd"/>
          </w:p>
          <w:p w:rsidR="004D53FD" w:rsidRPr="00270CFB" w:rsidRDefault="004D53FD" w:rsidP="004D53FD">
            <w:pPr>
              <w:spacing w:after="0" w:line="240" w:lineRule="auto"/>
              <w:rPr>
                <w:rFonts w:ascii="Times New Roman" w:hAnsi="Times New Roman"/>
                <w:sz w:val="20"/>
                <w:szCs w:val="20"/>
                <w:lang w:eastAsia="ru-RU"/>
              </w:rPr>
            </w:pPr>
          </w:p>
        </w:tc>
        <w:tc>
          <w:tcPr>
            <w:tcW w:w="1951" w:type="dxa"/>
            <w:gridSpan w:val="2"/>
            <w:tcBorders>
              <w:top w:val="nil"/>
              <w:left w:val="single" w:sz="8" w:space="0" w:color="auto"/>
              <w:bottom w:val="single" w:sz="8" w:space="0" w:color="auto"/>
              <w:right w:val="single" w:sz="8" w:space="0" w:color="auto"/>
            </w:tcBorders>
            <w:shd w:val="clear" w:color="auto" w:fill="auto"/>
          </w:tcPr>
          <w:p w:rsidR="004D53FD" w:rsidRPr="008443A6" w:rsidRDefault="004D53FD" w:rsidP="002F72B3">
            <w:pPr>
              <w:jc w:val="both"/>
              <w:rPr>
                <w:rFonts w:ascii="Times New Roman" w:hAnsi="Times New Roman"/>
                <w:b/>
                <w:sz w:val="20"/>
                <w:szCs w:val="20"/>
              </w:rPr>
            </w:pPr>
            <w:r w:rsidRPr="008443A6">
              <w:rPr>
                <w:rFonts w:ascii="Times New Roman" w:hAnsi="Times New Roman"/>
                <w:b/>
                <w:sz w:val="20"/>
                <w:szCs w:val="20"/>
              </w:rPr>
              <w:t>«Алиса в стране чудес». Правила поведения в Британии и России. Контроль</w:t>
            </w:r>
            <w:r w:rsidR="002F72B3" w:rsidRPr="008443A6">
              <w:rPr>
                <w:rFonts w:ascii="Times New Roman" w:hAnsi="Times New Roman"/>
                <w:b/>
                <w:sz w:val="20"/>
                <w:szCs w:val="20"/>
              </w:rPr>
              <w:t>ная работа по</w:t>
            </w:r>
            <w:r w:rsidRPr="008443A6">
              <w:rPr>
                <w:rFonts w:ascii="Times New Roman" w:hAnsi="Times New Roman"/>
                <w:b/>
                <w:sz w:val="20"/>
                <w:szCs w:val="20"/>
              </w:rPr>
              <w:t xml:space="preserve"> чтени</w:t>
            </w:r>
            <w:r w:rsidR="002F72B3" w:rsidRPr="008443A6">
              <w:rPr>
                <w:rFonts w:ascii="Times New Roman" w:hAnsi="Times New Roman"/>
                <w:b/>
                <w:sz w:val="20"/>
                <w:szCs w:val="20"/>
              </w:rPr>
              <w:t>ю</w:t>
            </w:r>
            <w:r w:rsidRPr="008443A6">
              <w:rPr>
                <w:rFonts w:ascii="Times New Roman" w:hAnsi="Times New Roman"/>
                <w:b/>
                <w:sz w:val="20"/>
                <w:szCs w:val="20"/>
              </w:rPr>
              <w:t>.</w:t>
            </w:r>
          </w:p>
        </w:tc>
        <w:tc>
          <w:tcPr>
            <w:tcW w:w="586" w:type="dxa"/>
          </w:tcPr>
          <w:p w:rsidR="004D53FD" w:rsidRPr="00270CFB" w:rsidRDefault="004D53FD" w:rsidP="004D53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D53FD" w:rsidRPr="00270CFB" w:rsidRDefault="004D53FD" w:rsidP="004D53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hAnsi="Times New Roman"/>
                <w:sz w:val="20"/>
                <w:szCs w:val="20"/>
              </w:rPr>
              <w:t>а</w:t>
            </w:r>
            <w:proofErr w:type="spellStart"/>
            <w:r w:rsidRPr="00270CFB">
              <w:rPr>
                <w:rFonts w:ascii="Times New Roman" w:hAnsi="Times New Roman"/>
                <w:sz w:val="20"/>
                <w:szCs w:val="20"/>
                <w:lang w:val="en-US"/>
              </w:rPr>
              <w:t>dult</w:t>
            </w:r>
            <w:proofErr w:type="spellEnd"/>
            <w:r w:rsidRPr="00270CFB">
              <w:rPr>
                <w:rFonts w:ascii="Times New Roman" w:hAnsi="Times New Roman"/>
                <w:sz w:val="20"/>
                <w:szCs w:val="20"/>
                <w:lang w:val="en-US"/>
              </w:rPr>
              <w:t>, greedy, helping, huge, respect, selfish</w:t>
            </w:r>
          </w:p>
        </w:tc>
        <w:tc>
          <w:tcPr>
            <w:tcW w:w="2300" w:type="dxa"/>
            <w:vMerge w:val="restart"/>
          </w:tcPr>
          <w:p w:rsidR="00A54D5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Знание основных моральных норм и ориентация   </w:t>
            </w:r>
            <w:proofErr w:type="gramStart"/>
            <w:r w:rsidRPr="00270CFB">
              <w:rPr>
                <w:rFonts w:ascii="Times New Roman" w:hAnsi="Times New Roman"/>
                <w:sz w:val="20"/>
                <w:szCs w:val="20"/>
                <w:lang w:eastAsia="ru-RU"/>
              </w:rPr>
              <w:t>на  их</w:t>
            </w:r>
            <w:proofErr w:type="gramEnd"/>
            <w:r w:rsidRPr="00270CFB">
              <w:rPr>
                <w:rFonts w:ascii="Times New Roman" w:hAnsi="Times New Roman"/>
                <w:sz w:val="20"/>
                <w:szCs w:val="20"/>
                <w:lang w:eastAsia="ru-RU"/>
              </w:rPr>
              <w:t xml:space="preserve">  выполнение,  дифференциация  моральных  и  конвенциальных  норм,  развитие  морального  </w:t>
            </w:r>
          </w:p>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сознания  как  переходного  от  </w:t>
            </w:r>
            <w:proofErr w:type="spellStart"/>
            <w:r w:rsidRPr="00270CFB">
              <w:rPr>
                <w:rFonts w:ascii="Times New Roman" w:hAnsi="Times New Roman"/>
                <w:sz w:val="20"/>
                <w:szCs w:val="20"/>
                <w:lang w:eastAsia="ru-RU"/>
              </w:rPr>
              <w:t>доконвенционал</w:t>
            </w:r>
            <w:r w:rsidRPr="00270CFB">
              <w:rPr>
                <w:rFonts w:ascii="Times New Roman" w:hAnsi="Times New Roman"/>
                <w:sz w:val="20"/>
                <w:szCs w:val="20"/>
                <w:lang w:eastAsia="ru-RU"/>
              </w:rPr>
              <w:lastRenderedPageBreak/>
              <w:t>ьного</w:t>
            </w:r>
            <w:proofErr w:type="spellEnd"/>
            <w:r w:rsidRPr="00270CFB">
              <w:rPr>
                <w:rFonts w:ascii="Times New Roman" w:hAnsi="Times New Roman"/>
                <w:sz w:val="20"/>
                <w:szCs w:val="20"/>
                <w:lang w:eastAsia="ru-RU"/>
              </w:rPr>
              <w:t xml:space="preserve">  к  конвенциональному  уровню.</w:t>
            </w:r>
          </w:p>
        </w:tc>
        <w:tc>
          <w:tcPr>
            <w:tcW w:w="2394"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 xml:space="preserve">Знакомство с новыми лексическими единицами; сравнение и обобщение правил поведения в Британии и России; поисковое чтение; </w:t>
            </w:r>
            <w:r w:rsidRPr="00270CFB">
              <w:rPr>
                <w:rFonts w:ascii="Times New Roman" w:hAnsi="Times New Roman"/>
                <w:sz w:val="20"/>
                <w:szCs w:val="20"/>
              </w:rPr>
              <w:t>о</w:t>
            </w:r>
            <w:r w:rsidRPr="00270CFB">
              <w:rPr>
                <w:rFonts w:ascii="Times New Roman" w:eastAsia="Newton-Regular" w:hAnsi="Times New Roman"/>
                <w:sz w:val="20"/>
                <w:szCs w:val="20"/>
              </w:rPr>
              <w:t>бучение письменной речи (написание правил поведения).</w:t>
            </w:r>
          </w:p>
        </w:tc>
        <w:tc>
          <w:tcPr>
            <w:tcW w:w="2531"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устной речи; развитие умений отвечать на вопросы четко, связно, используя новые лексические единицы.</w:t>
            </w:r>
          </w:p>
        </w:tc>
        <w:tc>
          <w:tcPr>
            <w:tcW w:w="2104"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924" w:type="dxa"/>
          </w:tcPr>
          <w:p w:rsidR="004D53FD" w:rsidRPr="00270CFB" w:rsidRDefault="000C7BCC" w:rsidP="004D53FD">
            <w:pPr>
              <w:autoSpaceDE w:val="0"/>
              <w:autoSpaceDN w:val="0"/>
              <w:adjustRightInd w:val="0"/>
              <w:spacing w:after="0" w:line="240" w:lineRule="auto"/>
              <w:jc w:val="both"/>
              <w:rPr>
                <w:rFonts w:ascii="Times New Roman" w:hAnsi="Times New Roman"/>
                <w:sz w:val="20"/>
                <w:szCs w:val="20"/>
                <w:lang w:val="en-US" w:eastAsia="ru-RU"/>
              </w:rPr>
            </w:pPr>
            <w:r w:rsidRPr="000C7BCC">
              <w:rPr>
                <w:rFonts w:ascii="Times New Roman" w:hAnsi="Times New Roman"/>
                <w:sz w:val="20"/>
                <w:szCs w:val="20"/>
                <w:lang w:val="en-US" w:eastAsia="ru-RU"/>
              </w:rPr>
              <w:t xml:space="preserve">3 c 47, 2c 52 </w:t>
            </w:r>
            <w:r w:rsidRPr="000C7BCC">
              <w:rPr>
                <w:rFonts w:ascii="Times New Roman" w:hAnsi="Times New Roman"/>
                <w:sz w:val="20"/>
                <w:szCs w:val="20"/>
                <w:lang w:val="en-US" w:eastAsia="ru-RU"/>
              </w:rPr>
              <w:tab/>
            </w:r>
          </w:p>
        </w:tc>
      </w:tr>
      <w:tr w:rsidR="004D53FD" w:rsidRPr="00270CFB" w:rsidTr="00BF1645">
        <w:trPr>
          <w:trHeight w:val="564"/>
        </w:trPr>
        <w:tc>
          <w:tcPr>
            <w:tcW w:w="616" w:type="dxa"/>
            <w:gridSpan w:val="2"/>
          </w:tcPr>
          <w:p w:rsidR="004D53FD" w:rsidRPr="00270CFB" w:rsidRDefault="004D53FD" w:rsidP="004D53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lastRenderedPageBreak/>
              <w:t>23</w:t>
            </w:r>
          </w:p>
        </w:tc>
        <w:tc>
          <w:tcPr>
            <w:tcW w:w="556" w:type="dxa"/>
          </w:tcPr>
          <w:p w:rsidR="004D53FD" w:rsidRPr="00270CFB" w:rsidRDefault="004D53FD" w:rsidP="004D53FD">
            <w:pPr>
              <w:autoSpaceDE w:val="0"/>
              <w:autoSpaceDN w:val="0"/>
              <w:adjustRightInd w:val="0"/>
              <w:spacing w:after="0" w:line="240" w:lineRule="auto"/>
              <w:rPr>
                <w:rFonts w:ascii="Times New Roman" w:hAnsi="Times New Roman"/>
                <w:sz w:val="20"/>
                <w:szCs w:val="20"/>
                <w:lang w:eastAsia="ru-RU"/>
              </w:rPr>
            </w:pPr>
          </w:p>
        </w:tc>
        <w:tc>
          <w:tcPr>
            <w:tcW w:w="548" w:type="dxa"/>
          </w:tcPr>
          <w:p w:rsidR="004D53FD" w:rsidRPr="00270CFB" w:rsidRDefault="00AF7865" w:rsidP="004D53FD">
            <w:pPr>
              <w:spacing w:after="0" w:line="240" w:lineRule="auto"/>
              <w:rPr>
                <w:rFonts w:ascii="Times New Roman" w:hAnsi="Times New Roman"/>
                <w:sz w:val="20"/>
                <w:szCs w:val="20"/>
              </w:rPr>
            </w:pPr>
            <w:proofErr w:type="spellStart"/>
            <w:proofErr w:type="gramStart"/>
            <w:r w:rsidRPr="00270CFB">
              <w:rPr>
                <w:rFonts w:ascii="Times New Roman" w:hAnsi="Times New Roman"/>
                <w:color w:val="000000"/>
                <w:sz w:val="20"/>
                <w:szCs w:val="20"/>
                <w:shd w:val="clear" w:color="auto" w:fill="FFFFFF"/>
              </w:rPr>
              <w:t>Д</w:t>
            </w:r>
            <w:r w:rsidR="004D53FD" w:rsidRPr="00270CFB">
              <w:rPr>
                <w:rFonts w:ascii="Times New Roman" w:hAnsi="Times New Roman"/>
                <w:color w:val="000000"/>
                <w:sz w:val="20"/>
                <w:szCs w:val="20"/>
                <w:shd w:val="clear" w:color="auto" w:fill="FFFFFF"/>
              </w:rPr>
              <w:t>искуссия</w:t>
            </w:r>
            <w:r>
              <w:rPr>
                <w:rFonts w:ascii="Times New Roman" w:hAnsi="Times New Roman"/>
                <w:color w:val="000000"/>
                <w:sz w:val="20"/>
                <w:szCs w:val="20"/>
                <w:shd w:val="clear" w:color="auto" w:fill="FFFFFF"/>
              </w:rPr>
              <w:t>,практич.з</w:t>
            </w:r>
            <w:proofErr w:type="spellEnd"/>
            <w:r>
              <w:rPr>
                <w:rFonts w:ascii="Times New Roman" w:hAnsi="Times New Roman"/>
                <w:color w:val="000000"/>
                <w:sz w:val="20"/>
                <w:szCs w:val="20"/>
                <w:shd w:val="clear" w:color="auto" w:fill="FFFFFF"/>
              </w:rPr>
              <w:t>.</w:t>
            </w:r>
            <w:proofErr w:type="gramEnd"/>
          </w:p>
          <w:p w:rsidR="004D53FD" w:rsidRPr="00270CFB" w:rsidRDefault="004D53FD" w:rsidP="004D53FD">
            <w:pPr>
              <w:spacing w:after="0" w:line="240" w:lineRule="auto"/>
              <w:rPr>
                <w:rFonts w:ascii="Times New Roman" w:hAnsi="Times New Roman"/>
                <w:sz w:val="20"/>
                <w:szCs w:val="20"/>
                <w:lang w:eastAsia="ru-RU"/>
              </w:rPr>
            </w:pPr>
          </w:p>
        </w:tc>
        <w:tc>
          <w:tcPr>
            <w:tcW w:w="1951" w:type="dxa"/>
            <w:gridSpan w:val="2"/>
            <w:tcBorders>
              <w:top w:val="nil"/>
              <w:left w:val="single" w:sz="8" w:space="0" w:color="auto"/>
              <w:bottom w:val="single" w:sz="8" w:space="0" w:color="auto"/>
              <w:right w:val="single" w:sz="8" w:space="0" w:color="auto"/>
            </w:tcBorders>
            <w:shd w:val="clear" w:color="auto" w:fill="auto"/>
          </w:tcPr>
          <w:p w:rsidR="004D53FD" w:rsidRPr="008443A6" w:rsidRDefault="004D53FD" w:rsidP="002F72B3">
            <w:pPr>
              <w:jc w:val="both"/>
              <w:rPr>
                <w:rFonts w:ascii="Times New Roman" w:hAnsi="Times New Roman"/>
                <w:b/>
                <w:sz w:val="20"/>
                <w:szCs w:val="20"/>
              </w:rPr>
            </w:pPr>
            <w:r w:rsidRPr="008443A6">
              <w:rPr>
                <w:rFonts w:ascii="Times New Roman" w:hAnsi="Times New Roman"/>
                <w:b/>
                <w:sz w:val="20"/>
                <w:szCs w:val="20"/>
              </w:rPr>
              <w:t>Знаменитая история Л. Монтгомери. Чтение с п/п. Контроль</w:t>
            </w:r>
            <w:r w:rsidR="002F72B3" w:rsidRPr="008443A6">
              <w:rPr>
                <w:rFonts w:ascii="Times New Roman" w:hAnsi="Times New Roman"/>
                <w:b/>
                <w:sz w:val="20"/>
                <w:szCs w:val="20"/>
              </w:rPr>
              <w:t>ная работа по</w:t>
            </w:r>
            <w:r w:rsidRPr="008443A6">
              <w:rPr>
                <w:rFonts w:ascii="Times New Roman" w:hAnsi="Times New Roman"/>
                <w:b/>
                <w:sz w:val="20"/>
                <w:szCs w:val="20"/>
              </w:rPr>
              <w:t xml:space="preserve"> говорени</w:t>
            </w:r>
            <w:r w:rsidR="002F72B3" w:rsidRPr="008443A6">
              <w:rPr>
                <w:rFonts w:ascii="Times New Roman" w:hAnsi="Times New Roman"/>
                <w:b/>
                <w:sz w:val="20"/>
                <w:szCs w:val="20"/>
              </w:rPr>
              <w:t>ю</w:t>
            </w:r>
            <w:r w:rsidRPr="008443A6">
              <w:rPr>
                <w:rFonts w:ascii="Times New Roman" w:hAnsi="Times New Roman"/>
                <w:b/>
                <w:sz w:val="20"/>
                <w:szCs w:val="20"/>
              </w:rPr>
              <w:t>.</w:t>
            </w:r>
          </w:p>
        </w:tc>
        <w:tc>
          <w:tcPr>
            <w:tcW w:w="586" w:type="dxa"/>
          </w:tcPr>
          <w:p w:rsidR="004D53FD" w:rsidRPr="00270CFB" w:rsidRDefault="004D53FD" w:rsidP="004D53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D53FD" w:rsidRPr="00270CFB" w:rsidRDefault="004D53FD" w:rsidP="004D53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2394"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Изучающее, поисковое чтение; используют речевые фразы данного урока; знакомство с автором Л Монтгомери и ее романом «Энн из Зеленых Крыш»</w:t>
            </w:r>
          </w:p>
        </w:tc>
        <w:tc>
          <w:tcPr>
            <w:tcW w:w="2531"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диалогической речи с использованием  лексических фраз; умение отвечать на вопросы в нужной временной форме.</w:t>
            </w:r>
          </w:p>
        </w:tc>
        <w:tc>
          <w:tcPr>
            <w:tcW w:w="2104"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924" w:type="dxa"/>
          </w:tcPr>
          <w:p w:rsidR="004D53FD" w:rsidRPr="00270CFB" w:rsidRDefault="000C7BCC" w:rsidP="004D53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3,4 c 56 </w:t>
            </w:r>
            <w:r w:rsidRPr="000C7BCC">
              <w:rPr>
                <w:rFonts w:ascii="Times New Roman" w:hAnsi="Times New Roman"/>
                <w:sz w:val="20"/>
                <w:szCs w:val="20"/>
                <w:lang w:val="en-US" w:eastAsia="ru-RU"/>
              </w:rPr>
              <w:tab/>
            </w:r>
          </w:p>
        </w:tc>
      </w:tr>
      <w:tr w:rsidR="004D53FD" w:rsidRPr="00270CFB" w:rsidTr="00BF1645">
        <w:trPr>
          <w:trHeight w:val="564"/>
        </w:trPr>
        <w:tc>
          <w:tcPr>
            <w:tcW w:w="616" w:type="dxa"/>
            <w:gridSpan w:val="2"/>
          </w:tcPr>
          <w:p w:rsidR="004D53FD" w:rsidRPr="00270CFB" w:rsidRDefault="004D53FD" w:rsidP="004D53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24</w:t>
            </w:r>
          </w:p>
        </w:tc>
        <w:tc>
          <w:tcPr>
            <w:tcW w:w="556" w:type="dxa"/>
          </w:tcPr>
          <w:p w:rsidR="004D53FD" w:rsidRPr="00270CFB" w:rsidRDefault="004D53FD" w:rsidP="004D53FD">
            <w:pPr>
              <w:autoSpaceDE w:val="0"/>
              <w:autoSpaceDN w:val="0"/>
              <w:adjustRightInd w:val="0"/>
              <w:spacing w:after="0" w:line="240" w:lineRule="auto"/>
              <w:rPr>
                <w:rFonts w:ascii="Times New Roman" w:hAnsi="Times New Roman"/>
                <w:sz w:val="20"/>
                <w:szCs w:val="20"/>
                <w:lang w:eastAsia="ru-RU"/>
              </w:rPr>
            </w:pPr>
          </w:p>
        </w:tc>
        <w:tc>
          <w:tcPr>
            <w:tcW w:w="548" w:type="dxa"/>
          </w:tcPr>
          <w:p w:rsidR="004D53FD" w:rsidRPr="00270CFB" w:rsidRDefault="00AF7865" w:rsidP="004D53FD">
            <w:pPr>
              <w:spacing w:after="0" w:line="240" w:lineRule="auto"/>
              <w:rPr>
                <w:rFonts w:ascii="Times New Roman" w:hAnsi="Times New Roman"/>
                <w:sz w:val="20"/>
                <w:szCs w:val="20"/>
              </w:rPr>
            </w:pPr>
            <w:proofErr w:type="spellStart"/>
            <w:proofErr w:type="gramStart"/>
            <w:r w:rsidRPr="00270CFB">
              <w:rPr>
                <w:rFonts w:ascii="Times New Roman" w:hAnsi="Times New Roman"/>
                <w:color w:val="000000"/>
                <w:sz w:val="20"/>
                <w:szCs w:val="20"/>
                <w:shd w:val="clear" w:color="auto" w:fill="FFFFFF"/>
              </w:rPr>
              <w:t>Д</w:t>
            </w:r>
            <w:r w:rsidR="004D53FD" w:rsidRPr="00270CFB">
              <w:rPr>
                <w:rFonts w:ascii="Times New Roman" w:hAnsi="Times New Roman"/>
                <w:color w:val="000000"/>
                <w:sz w:val="20"/>
                <w:szCs w:val="20"/>
                <w:shd w:val="clear" w:color="auto" w:fill="FFFFFF"/>
              </w:rPr>
              <w:t>искуссия</w:t>
            </w:r>
            <w:r>
              <w:rPr>
                <w:rFonts w:ascii="Times New Roman" w:hAnsi="Times New Roman"/>
                <w:color w:val="000000"/>
                <w:sz w:val="20"/>
                <w:szCs w:val="20"/>
                <w:shd w:val="clear" w:color="auto" w:fill="FFFFFF"/>
              </w:rPr>
              <w:t>,практич.з</w:t>
            </w:r>
            <w:proofErr w:type="spellEnd"/>
            <w:r>
              <w:rPr>
                <w:rFonts w:ascii="Times New Roman" w:hAnsi="Times New Roman"/>
                <w:color w:val="000000"/>
                <w:sz w:val="20"/>
                <w:szCs w:val="20"/>
                <w:shd w:val="clear" w:color="auto" w:fill="FFFFFF"/>
              </w:rPr>
              <w:t>.</w:t>
            </w:r>
            <w:proofErr w:type="gramEnd"/>
          </w:p>
          <w:p w:rsidR="004D53FD" w:rsidRPr="00270CFB" w:rsidRDefault="004D53FD" w:rsidP="004D53FD">
            <w:pPr>
              <w:spacing w:after="0" w:line="240" w:lineRule="auto"/>
              <w:rPr>
                <w:rFonts w:ascii="Times New Roman" w:hAnsi="Times New Roman"/>
                <w:sz w:val="20"/>
                <w:szCs w:val="20"/>
                <w:lang w:eastAsia="ru-RU"/>
              </w:rPr>
            </w:pPr>
          </w:p>
        </w:tc>
        <w:tc>
          <w:tcPr>
            <w:tcW w:w="1951" w:type="dxa"/>
            <w:gridSpan w:val="2"/>
            <w:tcBorders>
              <w:top w:val="nil"/>
              <w:left w:val="single" w:sz="8" w:space="0" w:color="auto"/>
              <w:bottom w:val="single" w:sz="8" w:space="0" w:color="auto"/>
              <w:right w:val="single" w:sz="8" w:space="0" w:color="auto"/>
            </w:tcBorders>
            <w:shd w:val="clear" w:color="auto" w:fill="auto"/>
          </w:tcPr>
          <w:p w:rsidR="004D53FD" w:rsidRPr="008443A6" w:rsidRDefault="004D53FD" w:rsidP="004D53FD">
            <w:pPr>
              <w:jc w:val="both"/>
              <w:rPr>
                <w:rFonts w:ascii="Times New Roman" w:hAnsi="Times New Roman"/>
                <w:b/>
                <w:sz w:val="20"/>
                <w:szCs w:val="20"/>
              </w:rPr>
            </w:pPr>
            <w:r w:rsidRPr="008443A6">
              <w:rPr>
                <w:rFonts w:ascii="Times New Roman" w:hAnsi="Times New Roman"/>
                <w:b/>
                <w:sz w:val="20"/>
                <w:szCs w:val="20"/>
              </w:rPr>
              <w:t>Контрольная работа по письму.</w:t>
            </w:r>
          </w:p>
        </w:tc>
        <w:tc>
          <w:tcPr>
            <w:tcW w:w="586" w:type="dxa"/>
          </w:tcPr>
          <w:p w:rsidR="004D53FD" w:rsidRPr="00270CFB" w:rsidRDefault="004D53FD" w:rsidP="004D53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4D53FD" w:rsidRPr="00270CFB" w:rsidRDefault="004D53FD" w:rsidP="004D53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2394"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Знакомство с видами экзотических животных; чтение с п/п.</w:t>
            </w:r>
          </w:p>
        </w:tc>
        <w:tc>
          <w:tcPr>
            <w:tcW w:w="2531" w:type="dxa"/>
          </w:tcPr>
          <w:p w:rsidR="004D53FD" w:rsidRPr="00270CFB" w:rsidRDefault="004D53FD" w:rsidP="004D53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Развитие диалогической речи; умение выражать свое мнение.</w:t>
            </w:r>
          </w:p>
        </w:tc>
        <w:tc>
          <w:tcPr>
            <w:tcW w:w="2104" w:type="dxa"/>
            <w:vMerge/>
          </w:tcPr>
          <w:p w:rsidR="004D53FD" w:rsidRPr="00270CFB" w:rsidRDefault="004D53FD" w:rsidP="004D53FD">
            <w:pPr>
              <w:spacing w:after="0" w:line="240" w:lineRule="auto"/>
              <w:jc w:val="both"/>
              <w:rPr>
                <w:rFonts w:ascii="Times New Roman" w:hAnsi="Times New Roman"/>
                <w:sz w:val="20"/>
                <w:szCs w:val="20"/>
                <w:lang w:eastAsia="ru-RU"/>
              </w:rPr>
            </w:pPr>
          </w:p>
        </w:tc>
        <w:tc>
          <w:tcPr>
            <w:tcW w:w="924" w:type="dxa"/>
          </w:tcPr>
          <w:p w:rsidR="004D53FD" w:rsidRPr="00270CFB" w:rsidRDefault="000C7BCC" w:rsidP="004D53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4,5 c 61 </w:t>
            </w:r>
            <w:r w:rsidRPr="000C7BCC">
              <w:rPr>
                <w:rFonts w:ascii="Times New Roman" w:hAnsi="Times New Roman"/>
                <w:sz w:val="20"/>
                <w:szCs w:val="20"/>
                <w:lang w:eastAsia="ru-RU"/>
              </w:rPr>
              <w:tab/>
            </w:r>
            <w:r w:rsidRPr="000C7BCC">
              <w:rPr>
                <w:rFonts w:ascii="Times New Roman" w:hAnsi="Times New Roman"/>
                <w:sz w:val="20"/>
                <w:szCs w:val="20"/>
                <w:lang w:eastAsia="ru-RU"/>
              </w:rPr>
              <w:tab/>
            </w:r>
          </w:p>
        </w:tc>
      </w:tr>
      <w:tr w:rsidR="0071465C" w:rsidRPr="00270CFB" w:rsidTr="00BF1645">
        <w:trPr>
          <w:trHeight w:val="564"/>
        </w:trPr>
        <w:tc>
          <w:tcPr>
            <w:tcW w:w="616" w:type="dxa"/>
            <w:gridSpan w:val="2"/>
          </w:tcPr>
          <w:p w:rsidR="0071465C" w:rsidRPr="00270CFB" w:rsidRDefault="0071465C" w:rsidP="0071465C">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25</w:t>
            </w:r>
          </w:p>
        </w:tc>
        <w:tc>
          <w:tcPr>
            <w:tcW w:w="556"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p>
        </w:tc>
        <w:tc>
          <w:tcPr>
            <w:tcW w:w="548" w:type="dxa"/>
          </w:tcPr>
          <w:p w:rsidR="0071465C" w:rsidRPr="00270CFB" w:rsidRDefault="0071465C" w:rsidP="0071465C">
            <w:pPr>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нестандартный урок</w:t>
            </w:r>
          </w:p>
          <w:p w:rsidR="0071465C" w:rsidRPr="00270CFB" w:rsidRDefault="0071465C" w:rsidP="0071465C">
            <w:pPr>
              <w:spacing w:after="0" w:line="240" w:lineRule="auto"/>
              <w:rPr>
                <w:rFonts w:ascii="Times New Roman" w:hAnsi="Times New Roman"/>
                <w:sz w:val="20"/>
                <w:szCs w:val="20"/>
                <w:lang w:eastAsia="ru-RU"/>
              </w:rPr>
            </w:pPr>
          </w:p>
        </w:tc>
        <w:tc>
          <w:tcPr>
            <w:tcW w:w="1951" w:type="dxa"/>
            <w:gridSpan w:val="2"/>
            <w:tcBorders>
              <w:top w:val="nil"/>
              <w:left w:val="single" w:sz="8" w:space="0" w:color="auto"/>
              <w:bottom w:val="single" w:sz="8" w:space="0" w:color="auto"/>
              <w:right w:val="single" w:sz="8" w:space="0" w:color="auto"/>
            </w:tcBorders>
            <w:shd w:val="clear" w:color="auto" w:fill="auto"/>
          </w:tcPr>
          <w:p w:rsidR="0071465C" w:rsidRPr="00525C89"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Проект «Самые счастливые моменты в жизни нашей семьи»</w:t>
            </w:r>
          </w:p>
        </w:tc>
        <w:tc>
          <w:tcPr>
            <w:tcW w:w="586" w:type="dxa"/>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71465C" w:rsidRPr="00270CFB" w:rsidRDefault="0071465C" w:rsidP="0071465C">
            <w:pPr>
              <w:autoSpaceDE w:val="0"/>
              <w:autoSpaceDN w:val="0"/>
              <w:adjustRightInd w:val="0"/>
              <w:spacing w:after="0" w:line="240" w:lineRule="auto"/>
              <w:rPr>
                <w:rFonts w:ascii="Times New Roman" w:eastAsia="Newton-Regular" w:hAnsi="Times New Roman"/>
                <w:sz w:val="20"/>
                <w:szCs w:val="20"/>
              </w:rPr>
            </w:pPr>
          </w:p>
        </w:tc>
        <w:tc>
          <w:tcPr>
            <w:tcW w:w="2300"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(характеристика героев произведения с аргументацией своей точки зрения).</w:t>
            </w:r>
          </w:p>
        </w:tc>
        <w:tc>
          <w:tcPr>
            <w:tcW w:w="2104" w:type="dxa"/>
          </w:tcPr>
          <w:p w:rsidR="0071465C" w:rsidRPr="00270CFB" w:rsidRDefault="0071465C" w:rsidP="0071465C">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71465C" w:rsidRPr="00270CFB" w:rsidRDefault="0071465C" w:rsidP="0071465C">
            <w:pPr>
              <w:spacing w:after="0" w:line="240" w:lineRule="auto"/>
              <w:jc w:val="both"/>
              <w:rPr>
                <w:rFonts w:ascii="Times New Roman" w:hAnsi="Times New Roman"/>
                <w:sz w:val="20"/>
                <w:szCs w:val="20"/>
                <w:lang w:eastAsia="ru-RU"/>
              </w:rPr>
            </w:pPr>
          </w:p>
        </w:tc>
        <w:tc>
          <w:tcPr>
            <w:tcW w:w="924" w:type="dxa"/>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proofErr w:type="spellStart"/>
            <w:r w:rsidRPr="00270CFB">
              <w:rPr>
                <w:rFonts w:ascii="Times New Roman" w:hAnsi="Times New Roman"/>
                <w:sz w:val="20"/>
                <w:szCs w:val="20"/>
                <w:lang w:eastAsia="ru-RU"/>
              </w:rPr>
              <w:t>Подг</w:t>
            </w:r>
            <w:proofErr w:type="spellEnd"/>
            <w:r w:rsidRPr="00270CFB">
              <w:rPr>
                <w:rFonts w:ascii="Times New Roman" w:hAnsi="Times New Roman"/>
                <w:sz w:val="20"/>
                <w:szCs w:val="20"/>
                <w:lang w:eastAsia="ru-RU"/>
              </w:rPr>
              <w:t xml:space="preserve"> проект, повторить весь материал</w:t>
            </w:r>
          </w:p>
        </w:tc>
      </w:tr>
      <w:tr w:rsidR="0071465C" w:rsidRPr="00270CFB" w:rsidTr="00BF1645">
        <w:trPr>
          <w:trHeight w:val="564"/>
        </w:trPr>
        <w:tc>
          <w:tcPr>
            <w:tcW w:w="616" w:type="dxa"/>
            <w:gridSpan w:val="2"/>
          </w:tcPr>
          <w:p w:rsidR="0071465C" w:rsidRPr="00270CFB" w:rsidRDefault="0071465C" w:rsidP="0071465C">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26</w:t>
            </w:r>
          </w:p>
        </w:tc>
        <w:tc>
          <w:tcPr>
            <w:tcW w:w="556"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p>
        </w:tc>
        <w:tc>
          <w:tcPr>
            <w:tcW w:w="548" w:type="dxa"/>
          </w:tcPr>
          <w:p w:rsidR="0071465C" w:rsidRPr="00270CFB" w:rsidRDefault="0071465C" w:rsidP="0071465C">
            <w:pPr>
              <w:spacing w:after="0" w:line="240" w:lineRule="auto"/>
              <w:rPr>
                <w:rFonts w:ascii="Times New Roman" w:hAnsi="Times New Roman"/>
                <w:sz w:val="20"/>
                <w:szCs w:val="20"/>
                <w:lang w:eastAsia="ru-RU"/>
              </w:rPr>
            </w:pPr>
            <w:proofErr w:type="spellStart"/>
            <w:r w:rsidRPr="00270CFB">
              <w:rPr>
                <w:rFonts w:ascii="Times New Roman" w:hAnsi="Times New Roman"/>
                <w:sz w:val="20"/>
                <w:szCs w:val="20"/>
                <w:lang w:eastAsia="ru-RU"/>
              </w:rPr>
              <w:t>Практич</w:t>
            </w:r>
            <w:proofErr w:type="spellEnd"/>
            <w:r w:rsidRPr="00270CFB">
              <w:rPr>
                <w:rFonts w:ascii="Times New Roman" w:hAnsi="Times New Roman"/>
                <w:sz w:val="20"/>
                <w:szCs w:val="20"/>
                <w:lang w:eastAsia="ru-RU"/>
              </w:rPr>
              <w:t>. занятие</w:t>
            </w: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Экзотические животные. Повторение.</w:t>
            </w:r>
          </w:p>
        </w:tc>
        <w:tc>
          <w:tcPr>
            <w:tcW w:w="586" w:type="dxa"/>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p w:rsidR="0071465C" w:rsidRPr="00270CFB" w:rsidRDefault="0071465C" w:rsidP="0071465C">
            <w:pPr>
              <w:rPr>
                <w:rFonts w:ascii="Times New Roman" w:hAnsi="Times New Roman"/>
                <w:sz w:val="20"/>
                <w:szCs w:val="20"/>
                <w:lang w:eastAsia="ru-RU"/>
              </w:rPr>
            </w:pPr>
          </w:p>
        </w:tc>
        <w:tc>
          <w:tcPr>
            <w:tcW w:w="1611" w:type="dxa"/>
          </w:tcPr>
          <w:p w:rsidR="0071465C" w:rsidRPr="00270CFB" w:rsidRDefault="0071465C" w:rsidP="0071465C">
            <w:pPr>
              <w:autoSpaceDE w:val="0"/>
              <w:autoSpaceDN w:val="0"/>
              <w:adjustRightInd w:val="0"/>
              <w:spacing w:after="0" w:line="240" w:lineRule="auto"/>
              <w:rPr>
                <w:rFonts w:ascii="Times New Roman" w:eastAsia="Newton-Regular" w:hAnsi="Times New Roman"/>
                <w:sz w:val="20"/>
                <w:szCs w:val="20"/>
              </w:rPr>
            </w:pPr>
          </w:p>
        </w:tc>
        <w:tc>
          <w:tcPr>
            <w:tcW w:w="2300"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71465C" w:rsidRPr="00270CFB" w:rsidRDefault="0071465C" w:rsidP="0071465C">
            <w:pPr>
              <w:spacing w:after="0" w:line="240" w:lineRule="auto"/>
              <w:jc w:val="both"/>
              <w:rPr>
                <w:rFonts w:ascii="Times New Roman" w:hAnsi="Times New Roman"/>
                <w:sz w:val="20"/>
                <w:szCs w:val="20"/>
                <w:lang w:eastAsia="ru-RU"/>
              </w:rPr>
            </w:pPr>
          </w:p>
        </w:tc>
        <w:tc>
          <w:tcPr>
            <w:tcW w:w="2531"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p>
        </w:tc>
        <w:tc>
          <w:tcPr>
            <w:tcW w:w="2104"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Систематизация изученного материала</w:t>
            </w:r>
          </w:p>
        </w:tc>
        <w:tc>
          <w:tcPr>
            <w:tcW w:w="924" w:type="dxa"/>
          </w:tcPr>
          <w:p w:rsidR="0071465C" w:rsidRPr="00270CFB" w:rsidRDefault="000C7BCC" w:rsidP="0071465C">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4,6 c 66 </w:t>
            </w:r>
            <w:r w:rsidRPr="000C7BCC">
              <w:rPr>
                <w:rFonts w:ascii="Times New Roman" w:hAnsi="Times New Roman"/>
                <w:sz w:val="20"/>
                <w:szCs w:val="20"/>
                <w:lang w:eastAsia="ru-RU"/>
              </w:rPr>
              <w:tab/>
            </w:r>
            <w:r w:rsidRPr="000C7BCC">
              <w:rPr>
                <w:rFonts w:ascii="Times New Roman" w:hAnsi="Times New Roman"/>
                <w:sz w:val="20"/>
                <w:szCs w:val="20"/>
                <w:lang w:eastAsia="ru-RU"/>
              </w:rPr>
              <w:tab/>
            </w:r>
          </w:p>
        </w:tc>
      </w:tr>
      <w:tr w:rsidR="0071465C" w:rsidRPr="00270CFB" w:rsidTr="00706E06">
        <w:trPr>
          <w:trHeight w:val="564"/>
        </w:trPr>
        <w:tc>
          <w:tcPr>
            <w:tcW w:w="16121" w:type="dxa"/>
            <w:gridSpan w:val="13"/>
          </w:tcPr>
          <w:p w:rsidR="0071465C" w:rsidRPr="00270CFB" w:rsidRDefault="0071465C" w:rsidP="0071465C">
            <w:pPr>
              <w:autoSpaceDE w:val="0"/>
              <w:autoSpaceDN w:val="0"/>
              <w:adjustRightInd w:val="0"/>
              <w:spacing w:after="0" w:line="240" w:lineRule="auto"/>
              <w:jc w:val="center"/>
              <w:rPr>
                <w:rFonts w:ascii="Times New Roman" w:hAnsi="Times New Roman"/>
                <w:b/>
                <w:sz w:val="24"/>
                <w:szCs w:val="24"/>
                <w:lang w:eastAsia="ru-RU"/>
              </w:rPr>
            </w:pPr>
          </w:p>
          <w:p w:rsidR="0071465C" w:rsidRPr="00270CFB" w:rsidRDefault="003C77FD" w:rsidP="0071465C">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Раздел 3. О вкусах не спорят (15</w:t>
            </w:r>
            <w:r w:rsidR="0071465C" w:rsidRPr="00270CFB">
              <w:rPr>
                <w:rFonts w:ascii="Times New Roman" w:hAnsi="Times New Roman"/>
                <w:b/>
                <w:sz w:val="24"/>
                <w:szCs w:val="24"/>
                <w:lang w:eastAsia="ru-RU"/>
              </w:rPr>
              <w:t xml:space="preserve"> ч)</w:t>
            </w:r>
          </w:p>
        </w:tc>
      </w:tr>
      <w:tr w:rsidR="0071465C" w:rsidRPr="00270CFB" w:rsidTr="00BF1645">
        <w:trPr>
          <w:trHeight w:val="684"/>
        </w:trPr>
        <w:tc>
          <w:tcPr>
            <w:tcW w:w="616" w:type="dxa"/>
            <w:gridSpan w:val="2"/>
          </w:tcPr>
          <w:p w:rsidR="0071465C" w:rsidRPr="0071465C" w:rsidRDefault="0071465C" w:rsidP="0071465C">
            <w:pPr>
              <w:spacing w:after="0" w:line="240" w:lineRule="auto"/>
              <w:rPr>
                <w:rFonts w:ascii="Times New Roman" w:hAnsi="Times New Roman"/>
                <w:sz w:val="20"/>
                <w:szCs w:val="20"/>
                <w:lang w:eastAsia="ru-RU"/>
              </w:rPr>
            </w:pPr>
            <w:r w:rsidRPr="0071465C">
              <w:rPr>
                <w:rFonts w:ascii="Times New Roman" w:hAnsi="Times New Roman"/>
                <w:sz w:val="20"/>
                <w:szCs w:val="20"/>
                <w:lang w:eastAsia="ru-RU"/>
              </w:rPr>
              <w:t>27</w:t>
            </w:r>
          </w:p>
        </w:tc>
        <w:tc>
          <w:tcPr>
            <w:tcW w:w="556"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p>
        </w:tc>
        <w:tc>
          <w:tcPr>
            <w:tcW w:w="548" w:type="dxa"/>
          </w:tcPr>
          <w:p w:rsidR="0071465C" w:rsidRPr="00270CFB" w:rsidRDefault="0071465C" w:rsidP="0071465C">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71465C" w:rsidRPr="00270CFB" w:rsidRDefault="0071465C" w:rsidP="0071465C">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71465C" w:rsidRPr="00270CFB" w:rsidRDefault="0071465C" w:rsidP="0071465C">
            <w:pPr>
              <w:autoSpaceDE w:val="0"/>
              <w:autoSpaceDN w:val="0"/>
              <w:adjustRightInd w:val="0"/>
              <w:spacing w:after="0" w:line="240" w:lineRule="auto"/>
              <w:rPr>
                <w:rFonts w:ascii="Times New Roman" w:eastAsia="Newton-Regular" w:hAnsi="Times New Roman"/>
                <w:sz w:val="20"/>
                <w:szCs w:val="20"/>
              </w:rPr>
            </w:pPr>
          </w:p>
        </w:tc>
        <w:tc>
          <w:tcPr>
            <w:tcW w:w="2300"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71465C" w:rsidRPr="00270CFB" w:rsidRDefault="0071465C" w:rsidP="0071465C">
            <w:pPr>
              <w:autoSpaceDE w:val="0"/>
              <w:autoSpaceDN w:val="0"/>
              <w:adjustRightInd w:val="0"/>
              <w:spacing w:after="0" w:line="240" w:lineRule="auto"/>
              <w:rPr>
                <w:rFonts w:ascii="Times New Roman" w:hAnsi="Times New Roman"/>
                <w:sz w:val="20"/>
                <w:szCs w:val="20"/>
                <w:lang w:eastAsia="ru-RU"/>
              </w:rPr>
            </w:pPr>
            <w:r w:rsidRPr="00270CFB">
              <w:rPr>
                <w:rFonts w:ascii="Times New Roman" w:eastAsia="Newton-Regular" w:hAnsi="Times New Roman"/>
                <w:sz w:val="20"/>
                <w:szCs w:val="20"/>
              </w:rPr>
              <w:t>Обучение чтению с полным пониманием содержания</w:t>
            </w:r>
          </w:p>
        </w:tc>
        <w:tc>
          <w:tcPr>
            <w:tcW w:w="2531"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71465C" w:rsidRPr="00270CFB" w:rsidRDefault="0071465C" w:rsidP="0071465C">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71465C" w:rsidRPr="00270CFB" w:rsidRDefault="000C7BCC" w:rsidP="0071465C">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повторить весь материал</w:t>
            </w:r>
          </w:p>
        </w:tc>
      </w:tr>
      <w:tr w:rsidR="003C77FD" w:rsidRPr="00270CFB" w:rsidTr="00BF1645">
        <w:trPr>
          <w:trHeight w:val="684"/>
        </w:trPr>
        <w:tc>
          <w:tcPr>
            <w:tcW w:w="616" w:type="dxa"/>
            <w:gridSpan w:val="2"/>
          </w:tcPr>
          <w:p w:rsidR="003C77FD" w:rsidRPr="0071465C" w:rsidRDefault="003C77FD" w:rsidP="003C77FD">
            <w:pPr>
              <w:spacing w:after="0" w:line="240" w:lineRule="auto"/>
              <w:rPr>
                <w:rFonts w:ascii="Times New Roman" w:hAnsi="Times New Roman"/>
                <w:sz w:val="20"/>
                <w:szCs w:val="20"/>
                <w:lang w:eastAsia="ru-RU"/>
              </w:rPr>
            </w:pPr>
            <w:r w:rsidRPr="0071465C">
              <w:rPr>
                <w:rFonts w:ascii="Times New Roman" w:hAnsi="Times New Roman"/>
                <w:sz w:val="20"/>
                <w:szCs w:val="20"/>
                <w:lang w:eastAsia="ru-RU"/>
              </w:rPr>
              <w:t>28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w:t>
            </w:r>
            <w:r w:rsidRPr="00270CFB">
              <w:rPr>
                <w:rFonts w:ascii="Times New Roman" w:hAnsi="Times New Roman"/>
                <w:color w:val="000000"/>
                <w:sz w:val="20"/>
                <w:szCs w:val="20"/>
                <w:shd w:val="clear" w:color="auto" w:fill="FFFFFF"/>
              </w:rPr>
              <w:lastRenderedPageBreak/>
              <w:t>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 xml:space="preserve">Достопримечательности Лондона. Развитие </w:t>
            </w:r>
            <w:r w:rsidRPr="00270CFB">
              <w:rPr>
                <w:rFonts w:ascii="Times New Roman" w:hAnsi="Times New Roman"/>
                <w:sz w:val="20"/>
                <w:szCs w:val="20"/>
                <w:lang w:eastAsia="ru-RU"/>
              </w:rPr>
              <w:lastRenderedPageBreak/>
              <w:t>диалогической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A54D5B">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Развитие этических чувств, доброжелательности и эмоцион</w:t>
            </w:r>
            <w:r w:rsidR="00A54D5B">
              <w:rPr>
                <w:rFonts w:ascii="Times New Roman" w:hAnsi="Times New Roman"/>
                <w:sz w:val="20"/>
                <w:szCs w:val="20"/>
                <w:shd w:val="clear" w:color="auto" w:fill="FFFFFF"/>
              </w:rPr>
              <w:t>ально-</w:t>
            </w:r>
            <w:r w:rsidR="00A54D5B">
              <w:rPr>
                <w:rFonts w:ascii="Times New Roman" w:hAnsi="Times New Roman"/>
                <w:sz w:val="20"/>
                <w:szCs w:val="20"/>
                <w:shd w:val="clear" w:color="auto" w:fill="FFFFFF"/>
              </w:rPr>
              <w:lastRenderedPageBreak/>
              <w:t>нравственной отзывчивости.</w:t>
            </w:r>
            <w:r w:rsidRPr="00270CFB">
              <w:rPr>
                <w:rFonts w:ascii="Times New Roman" w:hAnsi="Times New Roman"/>
                <w:sz w:val="20"/>
                <w:szCs w:val="20"/>
                <w:shd w:val="clear" w:color="auto" w:fill="FFFFFF"/>
              </w:rPr>
              <w:t xml:space="preserve"> </w:t>
            </w:r>
          </w:p>
        </w:tc>
        <w:tc>
          <w:tcPr>
            <w:tcW w:w="2394" w:type="dxa"/>
          </w:tcPr>
          <w:p w:rsidR="003C77FD" w:rsidRPr="00270CFB" w:rsidRDefault="003C77FD" w:rsidP="00A54D5B">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Ознакомиться с культурными особенностями В</w:t>
            </w:r>
            <w:r w:rsidR="00A54D5B">
              <w:rPr>
                <w:rFonts w:ascii="Times New Roman" w:hAnsi="Times New Roman"/>
                <w:color w:val="000000"/>
                <w:sz w:val="20"/>
                <w:szCs w:val="20"/>
              </w:rPr>
              <w:t xml:space="preserve">еликобритании; читать </w:t>
            </w:r>
            <w:proofErr w:type="spellStart"/>
            <w:r w:rsidR="00A54D5B">
              <w:rPr>
                <w:rFonts w:ascii="Times New Roman" w:hAnsi="Times New Roman"/>
                <w:color w:val="000000"/>
                <w:sz w:val="20"/>
                <w:szCs w:val="20"/>
              </w:rPr>
              <w:lastRenderedPageBreak/>
              <w:t>диалоги.</w:t>
            </w:r>
            <w:r w:rsidRPr="00270CFB">
              <w:rPr>
                <w:rFonts w:ascii="Times New Roman" w:hAnsi="Times New Roman"/>
                <w:color w:val="000000"/>
                <w:sz w:val="20"/>
                <w:szCs w:val="20"/>
              </w:rPr>
              <w:t>воспринимать</w:t>
            </w:r>
            <w:proofErr w:type="spellEnd"/>
            <w:r w:rsidRPr="00270CFB">
              <w:rPr>
                <w:rFonts w:ascii="Times New Roman" w:hAnsi="Times New Roman"/>
                <w:color w:val="000000"/>
                <w:sz w:val="20"/>
                <w:szCs w:val="20"/>
              </w:rPr>
              <w:t xml:space="preserve"> на слух</w:t>
            </w:r>
            <w:r w:rsidR="00A54D5B">
              <w:rPr>
                <w:rFonts w:ascii="Times New Roman" w:hAnsi="Times New Roman"/>
                <w:color w:val="000000"/>
                <w:sz w:val="20"/>
                <w:szCs w:val="20"/>
              </w:rPr>
              <w:t xml:space="preserve"> текст</w:t>
            </w:r>
            <w:r w:rsidRPr="00270CFB">
              <w:rPr>
                <w:rFonts w:ascii="Times New Roman" w:hAnsi="Times New Roman"/>
                <w:color w:val="000000"/>
                <w:sz w:val="20"/>
                <w:szCs w:val="20"/>
              </w:rPr>
              <w:t>.</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Развитие диалогической речи по образцу.</w:t>
            </w:r>
          </w:p>
        </w:tc>
        <w:tc>
          <w:tcPr>
            <w:tcW w:w="2104" w:type="dxa"/>
          </w:tcPr>
          <w:p w:rsidR="003C77FD" w:rsidRPr="00A54D5B" w:rsidRDefault="008B2E00" w:rsidP="003C77FD">
            <w:pPr>
              <w:spacing w:after="0" w:line="240" w:lineRule="auto"/>
              <w:jc w:val="both"/>
              <w:rPr>
                <w:rFonts w:ascii="Times New Roman" w:hAnsi="Times New Roman"/>
                <w:sz w:val="20"/>
                <w:szCs w:val="20"/>
                <w:lang w:eastAsia="ru-RU"/>
              </w:rPr>
            </w:pPr>
            <w:r w:rsidRPr="008B2E00">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1,2 c 67</w:t>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29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Елизавета </w:t>
            </w:r>
            <w:r w:rsidRPr="00270CFB">
              <w:rPr>
                <w:rFonts w:ascii="Times New Roman" w:hAnsi="Times New Roman"/>
                <w:sz w:val="20"/>
                <w:szCs w:val="20"/>
                <w:lang w:val="en-US" w:eastAsia="ru-RU"/>
              </w:rPr>
              <w:t>I</w:t>
            </w:r>
            <w:r w:rsidRPr="00270CFB">
              <w:rPr>
                <w:rFonts w:ascii="Times New Roman" w:hAnsi="Times New Roman"/>
                <w:sz w:val="20"/>
                <w:szCs w:val="20"/>
                <w:lang w:eastAsia="ru-RU"/>
              </w:rPr>
              <w:t>, страницы истории. Известные люди Англии. Чтение п/п.</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To blow, to bury, to invade, to rob, to suffer</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Учебно-познавательный  интерес  к  новому  учебному  материалу</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Обучение чтению с полным пониманием прочитанного;</w:t>
            </w:r>
            <w:r w:rsidRPr="00270CFB">
              <w:rPr>
                <w:rFonts w:ascii="Times New Roman" w:hAnsi="Times New Roman"/>
                <w:color w:val="000000"/>
                <w:sz w:val="20"/>
                <w:szCs w:val="20"/>
              </w:rPr>
              <w:br/>
              <w:t xml:space="preserve">воспринимать на слух </w:t>
            </w:r>
            <w:proofErr w:type="spellStart"/>
            <w:r w:rsidRPr="00270CFB">
              <w:rPr>
                <w:rFonts w:ascii="Times New Roman" w:hAnsi="Times New Roman"/>
                <w:color w:val="000000"/>
                <w:sz w:val="20"/>
                <w:szCs w:val="20"/>
              </w:rPr>
              <w:t>диалоги;изучить</w:t>
            </w:r>
            <w:proofErr w:type="spellEnd"/>
            <w:r w:rsidRPr="00270CFB">
              <w:rPr>
                <w:rFonts w:ascii="Times New Roman" w:hAnsi="Times New Roman"/>
                <w:color w:val="000000"/>
                <w:sz w:val="20"/>
                <w:szCs w:val="20"/>
              </w:rPr>
              <w:t xml:space="preserve"> новые лексические единицы</w:t>
            </w:r>
            <w:r w:rsidRPr="00270CFB">
              <w:rPr>
                <w:rFonts w:ascii="Times New Roman" w:hAnsi="Times New Roman"/>
                <w:color w:val="000000"/>
                <w:sz w:val="20"/>
                <w:szCs w:val="20"/>
              </w:rPr>
              <w:br/>
              <w:t xml:space="preserve">повторить </w:t>
            </w:r>
            <w:proofErr w:type="spellStart"/>
            <w:r w:rsidRPr="00270CFB">
              <w:rPr>
                <w:rFonts w:ascii="Times New Roman" w:hAnsi="Times New Roman"/>
                <w:color w:val="000000"/>
                <w:sz w:val="20"/>
                <w:szCs w:val="20"/>
              </w:rPr>
              <w:t>рилагательные</w:t>
            </w:r>
            <w:proofErr w:type="spellEnd"/>
            <w:r w:rsidRPr="00270CFB">
              <w:rPr>
                <w:rFonts w:ascii="Times New Roman" w:hAnsi="Times New Roman"/>
                <w:color w:val="000000"/>
                <w:sz w:val="20"/>
                <w:szCs w:val="20"/>
              </w:rPr>
              <w:t>, описывающие погоду.</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Использовать в речи новую лексику; отвечать на вопросы к тексту; составить рассказ о своём районе, выражать своё мнение.</w:t>
            </w:r>
          </w:p>
        </w:tc>
        <w:tc>
          <w:tcPr>
            <w:tcW w:w="2104"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осуществлять самооценку в процессе коммуникативной деятельности.</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4,6,7 </w:t>
            </w:r>
            <w:r w:rsidRPr="000C7BCC">
              <w:rPr>
                <w:rFonts w:ascii="Times New Roman" w:hAnsi="Times New Roman"/>
                <w:sz w:val="20"/>
                <w:szCs w:val="20"/>
                <w:lang w:val="en-US" w:eastAsia="ru-RU"/>
              </w:rPr>
              <w:tab/>
            </w:r>
          </w:p>
        </w:tc>
      </w:tr>
      <w:tr w:rsidR="003C77FD" w:rsidRPr="00270CFB" w:rsidTr="00BF1645">
        <w:trPr>
          <w:trHeight w:val="2120"/>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Прогноз погоды. Условные предложения.</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proofErr w:type="spellStart"/>
            <w:r w:rsidRPr="00270CFB">
              <w:rPr>
                <w:rFonts w:ascii="Times New Roman" w:eastAsia="Newton-Regular" w:hAnsi="Times New Roman"/>
                <w:sz w:val="20"/>
                <w:szCs w:val="20"/>
              </w:rPr>
              <w:t>Conditional</w:t>
            </w:r>
            <w:proofErr w:type="spellEnd"/>
            <w:r w:rsidRPr="00270CFB">
              <w:rPr>
                <w:rFonts w:ascii="Times New Roman" w:eastAsia="Newton-Regular" w:hAnsi="Times New Roman"/>
                <w:sz w:val="20"/>
                <w:szCs w:val="20"/>
              </w:rPr>
              <w:t xml:space="preserve"> I, II</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Уважать мнения других людей; умение доказать свою точку зрения вежливо и тактично.</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Выполнять письменные упражнения, учитывая видовременные формы глагола;</w:t>
            </w:r>
            <w:r w:rsidRPr="00270CFB">
              <w:rPr>
                <w:rFonts w:ascii="Times New Roman" w:hAnsi="Times New Roman"/>
                <w:color w:val="000000"/>
                <w:sz w:val="20"/>
                <w:szCs w:val="20"/>
              </w:rPr>
              <w:br/>
              <w:t>воспринимать на слух сведения о прогнозе погоды;</w:t>
            </w:r>
            <w:r w:rsidRPr="00270CFB">
              <w:rPr>
                <w:rFonts w:ascii="Times New Roman" w:hAnsi="Times New Roman"/>
                <w:color w:val="000000"/>
                <w:sz w:val="20"/>
                <w:szCs w:val="20"/>
              </w:rPr>
              <w:br/>
              <w:t>читать текст, находить нужную информацию. - изучить структуру условных предложений.</w:t>
            </w:r>
          </w:p>
        </w:tc>
        <w:tc>
          <w:tcPr>
            <w:tcW w:w="2531" w:type="dxa"/>
          </w:tcPr>
          <w:p w:rsidR="003C77FD" w:rsidRPr="00270CFB" w:rsidRDefault="003C77FD" w:rsidP="003C77FD">
            <w:pPr>
              <w:shd w:val="clear" w:color="auto" w:fill="FFFFFF"/>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Выражать с достаточной полнотой и точностью свои мысли в соответствии с задачами и условиями межкультурной коммуникации;</w:t>
            </w:r>
          </w:p>
          <w:p w:rsidR="003C77FD" w:rsidRPr="00270CFB" w:rsidRDefault="003C77FD" w:rsidP="003C77FD">
            <w:pPr>
              <w:shd w:val="clear" w:color="auto" w:fill="FFFFFF"/>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вступать в диалог, а также участвовать в коллективном обсуждении проблем.</w:t>
            </w:r>
          </w:p>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7,8 c 72 </w:t>
            </w:r>
          </w:p>
        </w:tc>
      </w:tr>
      <w:tr w:rsidR="004B0034" w:rsidRPr="00270CFB" w:rsidTr="00274978">
        <w:trPr>
          <w:trHeight w:val="564"/>
        </w:trPr>
        <w:tc>
          <w:tcPr>
            <w:tcW w:w="13093" w:type="dxa"/>
            <w:gridSpan w:val="11"/>
          </w:tcPr>
          <w:p w:rsidR="004B0034" w:rsidRPr="004B0034" w:rsidRDefault="004B0034" w:rsidP="004B0034">
            <w:pPr>
              <w:spacing w:after="0" w:line="240" w:lineRule="auto"/>
              <w:jc w:val="center"/>
              <w:rPr>
                <w:rFonts w:ascii="Times New Roman" w:hAnsi="Times New Roman"/>
                <w:b/>
                <w:color w:val="000000"/>
                <w:sz w:val="20"/>
                <w:szCs w:val="20"/>
              </w:rPr>
            </w:pPr>
            <w:r>
              <w:rPr>
                <w:rFonts w:ascii="Times New Roman" w:hAnsi="Times New Roman"/>
                <w:b/>
                <w:color w:val="000000"/>
                <w:sz w:val="28"/>
                <w:szCs w:val="20"/>
              </w:rPr>
              <w:t>2 триместр 40</w:t>
            </w:r>
            <w:r w:rsidRPr="004B0034">
              <w:rPr>
                <w:rFonts w:ascii="Times New Roman" w:hAnsi="Times New Roman"/>
                <w:b/>
                <w:color w:val="000000"/>
                <w:sz w:val="28"/>
                <w:szCs w:val="20"/>
              </w:rPr>
              <w:t xml:space="preserve"> ч</w:t>
            </w:r>
          </w:p>
        </w:tc>
        <w:tc>
          <w:tcPr>
            <w:tcW w:w="2104" w:type="dxa"/>
            <w:vMerge/>
          </w:tcPr>
          <w:p w:rsidR="004B0034" w:rsidRPr="00270CFB" w:rsidRDefault="004B0034" w:rsidP="003C77FD">
            <w:pPr>
              <w:spacing w:after="0" w:line="240" w:lineRule="auto"/>
              <w:jc w:val="both"/>
              <w:rPr>
                <w:rFonts w:ascii="Times New Roman" w:hAnsi="Times New Roman"/>
                <w:sz w:val="20"/>
                <w:szCs w:val="20"/>
                <w:lang w:eastAsia="ru-RU"/>
              </w:rPr>
            </w:pPr>
          </w:p>
        </w:tc>
        <w:tc>
          <w:tcPr>
            <w:tcW w:w="924" w:type="dxa"/>
          </w:tcPr>
          <w:p w:rsidR="004B0034" w:rsidRPr="000C7BCC" w:rsidRDefault="004B0034" w:rsidP="003C77FD">
            <w:pPr>
              <w:autoSpaceDE w:val="0"/>
              <w:autoSpaceDN w:val="0"/>
              <w:adjustRightInd w:val="0"/>
              <w:spacing w:after="0" w:line="240" w:lineRule="auto"/>
              <w:jc w:val="both"/>
              <w:rPr>
                <w:rFonts w:ascii="Times New Roman" w:hAnsi="Times New Roman"/>
                <w:sz w:val="20"/>
                <w:szCs w:val="20"/>
                <w:lang w:val="en-US" w:eastAsia="ru-RU"/>
              </w:rPr>
            </w:pPr>
          </w:p>
        </w:tc>
      </w:tr>
      <w:tr w:rsidR="003C77FD" w:rsidRPr="00270CFB" w:rsidTr="00BF1645">
        <w:trPr>
          <w:trHeight w:val="564"/>
        </w:trPr>
        <w:tc>
          <w:tcPr>
            <w:tcW w:w="616" w:type="dxa"/>
            <w:gridSpan w:val="2"/>
          </w:tcPr>
          <w:p w:rsidR="003C77FD"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31</w:t>
            </w:r>
          </w:p>
          <w:p w:rsidR="002C0E90" w:rsidRDefault="002C0E90" w:rsidP="003C77FD">
            <w:pPr>
              <w:spacing w:after="0" w:line="240" w:lineRule="auto"/>
              <w:rPr>
                <w:rFonts w:ascii="Times New Roman" w:hAnsi="Times New Roman"/>
                <w:sz w:val="20"/>
                <w:szCs w:val="20"/>
                <w:lang w:eastAsia="ru-RU"/>
              </w:rPr>
            </w:pPr>
          </w:p>
          <w:p w:rsidR="002C0E90" w:rsidRDefault="002C0E90" w:rsidP="003C77FD">
            <w:pPr>
              <w:spacing w:after="0" w:line="240" w:lineRule="auto"/>
              <w:rPr>
                <w:rFonts w:ascii="Times New Roman" w:hAnsi="Times New Roman"/>
                <w:sz w:val="20"/>
                <w:szCs w:val="20"/>
                <w:lang w:eastAsia="ru-RU"/>
              </w:rPr>
            </w:pPr>
          </w:p>
          <w:p w:rsidR="002C0E90" w:rsidRDefault="002C0E90" w:rsidP="003C77FD">
            <w:pPr>
              <w:spacing w:after="0" w:line="240" w:lineRule="auto"/>
              <w:rPr>
                <w:rFonts w:ascii="Times New Roman" w:hAnsi="Times New Roman"/>
                <w:sz w:val="20"/>
                <w:szCs w:val="20"/>
                <w:lang w:eastAsia="ru-RU"/>
              </w:rPr>
            </w:pPr>
          </w:p>
          <w:p w:rsidR="002C0E90" w:rsidRDefault="002C0E90" w:rsidP="003C77FD">
            <w:pPr>
              <w:spacing w:after="0" w:line="240" w:lineRule="auto"/>
              <w:rPr>
                <w:rFonts w:ascii="Times New Roman" w:hAnsi="Times New Roman"/>
                <w:sz w:val="20"/>
                <w:szCs w:val="20"/>
                <w:lang w:eastAsia="ru-RU"/>
              </w:rPr>
            </w:pPr>
          </w:p>
          <w:p w:rsidR="002C0E90" w:rsidRDefault="002C0E90" w:rsidP="003C77FD">
            <w:pPr>
              <w:spacing w:after="0" w:line="240" w:lineRule="auto"/>
              <w:rPr>
                <w:rFonts w:ascii="Times New Roman" w:hAnsi="Times New Roman"/>
                <w:sz w:val="20"/>
                <w:szCs w:val="20"/>
                <w:lang w:eastAsia="ru-RU"/>
              </w:rPr>
            </w:pPr>
          </w:p>
          <w:p w:rsidR="002C0E90" w:rsidRDefault="002C0E90" w:rsidP="003C77FD">
            <w:pPr>
              <w:spacing w:after="0" w:line="240" w:lineRule="auto"/>
              <w:rPr>
                <w:rFonts w:ascii="Times New Roman" w:hAnsi="Times New Roman"/>
                <w:sz w:val="20"/>
                <w:szCs w:val="20"/>
                <w:lang w:eastAsia="ru-RU"/>
              </w:rPr>
            </w:pPr>
          </w:p>
          <w:p w:rsidR="002C0E90" w:rsidRPr="00270CFB" w:rsidRDefault="002C0E90" w:rsidP="003C77FD">
            <w:pPr>
              <w:spacing w:after="0" w:line="240" w:lineRule="auto"/>
              <w:rPr>
                <w:rFonts w:ascii="Times New Roman" w:hAnsi="Times New Roman"/>
                <w:sz w:val="20"/>
                <w:szCs w:val="20"/>
                <w:lang w:eastAsia="ru-RU"/>
              </w:rPr>
            </w:pP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Англо-говорящие</w:t>
            </w:r>
            <w:proofErr w:type="gramEnd"/>
            <w:r w:rsidRPr="00270CFB">
              <w:rPr>
                <w:rFonts w:ascii="Times New Roman" w:hAnsi="Times New Roman"/>
                <w:sz w:val="20"/>
                <w:szCs w:val="20"/>
                <w:lang w:eastAsia="ru-RU"/>
              </w:rPr>
              <w:t xml:space="preserve"> страны. Ирландия и ирландцы. Развитие монологической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Чувство  прекрасного  и  эстетические  чувства  на  основе  знакомства  с  мировой  и  отечественной  художественной  культурой,   уважительное  отношение  к  чужой ( иной)  культуре.</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Воспринимать на слух рассказ ровесника;</w:t>
            </w:r>
            <w:r w:rsidRPr="00270CFB">
              <w:rPr>
                <w:rFonts w:ascii="Times New Roman" w:hAnsi="Times New Roman"/>
                <w:color w:val="000000"/>
                <w:sz w:val="20"/>
                <w:szCs w:val="20"/>
              </w:rPr>
              <w:br/>
              <w:t xml:space="preserve">читать текст, понимать содержание; </w:t>
            </w:r>
            <w:r w:rsidRPr="00270CFB">
              <w:rPr>
                <w:rFonts w:ascii="Times New Roman" w:hAnsi="Times New Roman"/>
                <w:color w:val="000000"/>
                <w:sz w:val="20"/>
                <w:szCs w:val="20"/>
              </w:rPr>
              <w:br/>
              <w:t>написать письмо по плану.</w:t>
            </w:r>
            <w:r w:rsidRPr="00270CFB">
              <w:rPr>
                <w:rFonts w:ascii="Times New Roman" w:hAnsi="Times New Roman"/>
                <w:color w:val="000000"/>
                <w:sz w:val="20"/>
                <w:szCs w:val="20"/>
              </w:rPr>
              <w:br/>
              <w:t xml:space="preserve">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Выразить свою точку зрения по заданной теме.</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3,4 c75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История возникновения марок. Поисковое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Прилагательные, образованные от названий стран</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Привитие уважения к открытиям; принятие важности существования марок.</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Воспринимать текст на слух, опираясь на текст;</w:t>
            </w:r>
            <w:r w:rsidRPr="00270CFB">
              <w:rPr>
                <w:rFonts w:ascii="Times New Roman" w:hAnsi="Times New Roman"/>
                <w:color w:val="000000"/>
                <w:sz w:val="20"/>
                <w:szCs w:val="20"/>
              </w:rPr>
              <w:br/>
              <w:t>читать текст, осуществлять поиск нужной информации;</w:t>
            </w:r>
            <w:r w:rsidRPr="00270CFB">
              <w:rPr>
                <w:rFonts w:ascii="Times New Roman" w:hAnsi="Times New Roman"/>
                <w:color w:val="000000"/>
                <w:sz w:val="20"/>
                <w:szCs w:val="20"/>
              </w:rPr>
              <w:br/>
              <w:t>повторить словообразование прилагательных.</w:t>
            </w:r>
            <w:r w:rsidRPr="00270CFB">
              <w:rPr>
                <w:rFonts w:ascii="Times New Roman" w:hAnsi="Times New Roman"/>
                <w:color w:val="000000"/>
                <w:sz w:val="20"/>
                <w:szCs w:val="20"/>
              </w:rPr>
              <w:br/>
              <w:t xml:space="preserve">работать с грамматическими </w:t>
            </w:r>
            <w:r w:rsidRPr="00270CFB">
              <w:rPr>
                <w:rFonts w:ascii="Times New Roman" w:hAnsi="Times New Roman"/>
                <w:color w:val="000000"/>
                <w:sz w:val="20"/>
                <w:szCs w:val="20"/>
              </w:rPr>
              <w:lastRenderedPageBreak/>
              <w:t>таблицами; пользоваться интернет-сносками.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Использовать в речи условные предложения начинать и вести диалог;</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 xml:space="preserve">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w:t>
            </w:r>
            <w:r w:rsidRPr="00270CFB">
              <w:rPr>
                <w:rFonts w:ascii="Times New Roman" w:hAnsi="Times New Roman"/>
                <w:sz w:val="20"/>
                <w:szCs w:val="20"/>
                <w:shd w:val="clear" w:color="auto" w:fill="FFFFFF"/>
              </w:rPr>
              <w:lastRenderedPageBreak/>
              <w:t>соответствии с изменяющейся ситуацией.</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lastRenderedPageBreak/>
              <w:t>6,7 c 77</w:t>
            </w:r>
          </w:p>
        </w:tc>
      </w:tr>
      <w:tr w:rsidR="003C77FD" w:rsidRPr="00270CFB" w:rsidTr="00BF1645">
        <w:trPr>
          <w:trHeight w:val="139"/>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Великий Новгород. Российские старинные города. Чтение с извлечением информации.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Основы   гражданской  идентичности  личности  в  форме  осознания  «я»  как  гражданина  России,  чувства  сопричастности  и  гордости  за  свою  Родину,  народ,  историю,  осознание  ответственности  человека  за  общее  благополучие,  осознание  своей  этнической  принадлежности.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Знакомство с русскими городами; чтение с извлечением </w:t>
            </w:r>
            <w:proofErr w:type="spellStart"/>
            <w:r w:rsidRPr="00270CFB">
              <w:rPr>
                <w:rFonts w:ascii="Times New Roman" w:hAnsi="Times New Roman"/>
                <w:color w:val="000000"/>
                <w:sz w:val="20"/>
                <w:szCs w:val="20"/>
              </w:rPr>
              <w:t>нформации</w:t>
            </w:r>
            <w:proofErr w:type="spellEnd"/>
            <w:r w:rsidRPr="00270CFB">
              <w:rPr>
                <w:rFonts w:ascii="Times New Roman" w:hAnsi="Times New Roman"/>
                <w:color w:val="000000"/>
                <w:sz w:val="20"/>
                <w:szCs w:val="20"/>
              </w:rPr>
              <w:t xml:space="preserve">; </w:t>
            </w:r>
            <w:r w:rsidRPr="00270CFB">
              <w:rPr>
                <w:rFonts w:ascii="Times New Roman" w:hAnsi="Times New Roman"/>
                <w:color w:val="000000"/>
                <w:sz w:val="20"/>
                <w:szCs w:val="20"/>
              </w:rPr>
              <w:br/>
              <w:t>воспринимать на слух текст и ответить на вопросы; распознавать и употреблять в речи изученные грамматические явления;  умение работать со словарём.</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Употреблять изученную лексику в речи.</w:t>
            </w:r>
          </w:p>
        </w:tc>
        <w:tc>
          <w:tcPr>
            <w:tcW w:w="2104" w:type="dxa"/>
            <w:vMerge w:val="restart"/>
          </w:tcPr>
          <w:p w:rsidR="003C77FD" w:rsidRPr="00270CFB" w:rsidRDefault="003C77FD" w:rsidP="003C77FD">
            <w:pPr>
              <w:spacing w:after="0" w:line="240" w:lineRule="auto"/>
              <w:jc w:val="both"/>
              <w:rPr>
                <w:rFonts w:ascii="Times New Roman" w:hAnsi="Times New Roman"/>
                <w:sz w:val="20"/>
                <w:szCs w:val="20"/>
                <w:lang w:eastAsia="ru-RU"/>
              </w:rPr>
            </w:pPr>
          </w:p>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Оценивать правильность выполнения учебной задачи, собственные возможности её решения.</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5,7 c 80 </w:t>
            </w:r>
            <w:r w:rsidRPr="000C7BCC">
              <w:rPr>
                <w:rFonts w:ascii="Times New Roman" w:hAnsi="Times New Roman"/>
                <w:sz w:val="20"/>
                <w:szCs w:val="20"/>
                <w:lang w:eastAsia="ru-RU"/>
              </w:rPr>
              <w:tab/>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Рязань – сердце России. Развитие диалогической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p>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Формирование коммуникативной компетенции в межкультурной и межэтнической коммуникации.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Знакомство с зарубежными писателями; знакомство с городом Рязань; чтение с извлечением информации;</w:t>
            </w:r>
            <w:r w:rsidRPr="00270CFB">
              <w:rPr>
                <w:rFonts w:ascii="Times New Roman" w:hAnsi="Times New Roman"/>
                <w:color w:val="000000"/>
                <w:sz w:val="20"/>
                <w:szCs w:val="20"/>
              </w:rPr>
              <w:br/>
              <w:t>обучение письменной речи (написать программу экскурсии).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Развитие диалогической речи; </w:t>
            </w:r>
            <w:r w:rsidRPr="00270CFB">
              <w:rPr>
                <w:rFonts w:ascii="Times New Roman" w:hAnsi="Times New Roman"/>
                <w:color w:val="000000"/>
                <w:sz w:val="20"/>
                <w:szCs w:val="20"/>
              </w:rPr>
              <w:t>начинать, вести и поддерживать диалог на заданную тему; отвечать на вопросы.</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1 c 87, 2 c 88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дискуссия</w:t>
            </w:r>
          </w:p>
          <w:p w:rsidR="003C77FD" w:rsidRPr="00270CFB" w:rsidRDefault="003C77FD" w:rsidP="003C77FD">
            <w:pPr>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rPr>
              <w:t xml:space="preserve">Спорт в Британии. Контроль </w:t>
            </w:r>
            <w:proofErr w:type="spellStart"/>
            <w:r w:rsidRPr="00525C89">
              <w:rPr>
                <w:rFonts w:ascii="Times New Roman" w:hAnsi="Times New Roman"/>
                <w:sz w:val="20"/>
                <w:szCs w:val="20"/>
              </w:rPr>
              <w:t>аудирования</w:t>
            </w:r>
            <w:proofErr w:type="spellEnd"/>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lang w:val="en-US"/>
              </w:rPr>
              <w:t>Phrasal</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verb</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put</w:t>
            </w:r>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словообразование (-</w:t>
            </w:r>
            <w:proofErr w:type="spellStart"/>
            <w:r w:rsidRPr="00270CFB">
              <w:rPr>
                <w:rFonts w:ascii="Times New Roman" w:eastAsia="Newton-Regular" w:hAnsi="Times New Roman"/>
                <w:sz w:val="20"/>
                <w:szCs w:val="20"/>
                <w:lang w:val="en-US"/>
              </w:rPr>
              <w:t>ful</w:t>
            </w:r>
            <w:proofErr w:type="spellEnd"/>
            <w:r w:rsidRPr="00270CFB">
              <w:rPr>
                <w:rFonts w:ascii="Times New Roman" w:eastAsia="Newton-Regular" w:hAnsi="Times New Roman"/>
                <w:sz w:val="20"/>
                <w:szCs w:val="20"/>
              </w:rPr>
              <w:t>, -</w:t>
            </w:r>
            <w:r w:rsidRPr="00270CFB">
              <w:rPr>
                <w:rFonts w:ascii="Times New Roman" w:eastAsia="Newton-Regular" w:hAnsi="Times New Roman"/>
                <w:sz w:val="20"/>
                <w:szCs w:val="20"/>
                <w:lang w:val="en-US"/>
              </w:rPr>
              <w:t>less</w:t>
            </w:r>
            <w:r w:rsidRPr="00270CFB">
              <w:rPr>
                <w:rFonts w:ascii="Times New Roman" w:eastAsia="Newton-Regular" w:hAnsi="Times New Roman"/>
                <w:sz w:val="20"/>
                <w:szCs w:val="20"/>
              </w:rPr>
              <w:t>)</w:t>
            </w: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Знакомство с видами спорта в Британии; ознакомиться с фразовыми глаголами;.</w:t>
            </w:r>
            <w:r w:rsidRPr="00270CFB">
              <w:rPr>
                <w:rFonts w:ascii="Times New Roman" w:hAnsi="Times New Roman"/>
                <w:color w:val="000000"/>
                <w:sz w:val="20"/>
                <w:szCs w:val="20"/>
              </w:rPr>
              <w:br/>
              <w:t>воспринимать на слух текст о спорте в Британии; ознакомиться со словообразованием прилагательных от существительных; умение пользоваться словарём.</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Рассказывать о своём любимом виде спорта.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Владеть основами самоконтроля, самооценки, принятия решений и осуществления осознанного выбора в учебной и познавательной деятельности.</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6 с 91 </w:t>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3C77FD" w:rsidP="003C77FD">
            <w:pPr>
              <w:rPr>
                <w:rFonts w:ascii="Times New Roman" w:hAnsi="Times New Roman"/>
                <w:sz w:val="20"/>
                <w:szCs w:val="20"/>
              </w:rPr>
            </w:pPr>
            <w:r w:rsidRPr="00525C89">
              <w:rPr>
                <w:rFonts w:ascii="Times New Roman" w:hAnsi="Times New Roman"/>
                <w:sz w:val="20"/>
                <w:szCs w:val="20"/>
              </w:rPr>
              <w:t>Новая Зеландия и Австралия. Контроль чтения.</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Словообразование (повторение)</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Осознание возможностей самореализации средствами ИЯ.</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rPr>
              <w:t>Знакомство с англоговорящими странами, изучить новые лексические единицы;</w:t>
            </w:r>
            <w:r w:rsidRPr="00270CFB">
              <w:rPr>
                <w:rFonts w:ascii="Times New Roman" w:hAnsi="Times New Roman"/>
                <w:sz w:val="20"/>
                <w:szCs w:val="20"/>
              </w:rPr>
              <w:br/>
              <w:t xml:space="preserve">читать текст, понимать содержание; воспринимать на слух </w:t>
            </w:r>
            <w:r w:rsidRPr="00270CFB">
              <w:rPr>
                <w:rFonts w:ascii="Times New Roman" w:hAnsi="Times New Roman"/>
                <w:sz w:val="20"/>
                <w:szCs w:val="20"/>
              </w:rPr>
              <w:lastRenderedPageBreak/>
              <w:t>текст; пользоваться интернет – сносками.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 xml:space="preserve">Уметь отвечать на вопросы в нужной грамматической форме; </w:t>
            </w:r>
            <w:r w:rsidRPr="00270CFB">
              <w:rPr>
                <w:rFonts w:ascii="Times New Roman" w:hAnsi="Times New Roman"/>
                <w:sz w:val="20"/>
                <w:szCs w:val="20"/>
              </w:rPr>
              <w:t>дать краткое описание страны.</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 xml:space="preserve">Осуществлять контроль своей деятельности в процессе достижения результата, корректировать свои действия в соответствии с </w:t>
            </w:r>
            <w:r w:rsidRPr="00270CFB">
              <w:rPr>
                <w:rFonts w:ascii="Times New Roman" w:hAnsi="Times New Roman"/>
                <w:sz w:val="20"/>
                <w:szCs w:val="20"/>
                <w:shd w:val="clear" w:color="auto" w:fill="FFFFFF"/>
              </w:rPr>
              <w:lastRenderedPageBreak/>
              <w:t>изменяющейся ситуацией.</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lastRenderedPageBreak/>
              <w:t xml:space="preserve">8,9 с 93 </w:t>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3C77FD" w:rsidP="003C77FD">
            <w:pPr>
              <w:rPr>
                <w:rFonts w:ascii="Times New Roman" w:hAnsi="Times New Roman"/>
                <w:sz w:val="20"/>
                <w:szCs w:val="20"/>
              </w:rPr>
            </w:pPr>
            <w:r w:rsidRPr="00525C89">
              <w:rPr>
                <w:rFonts w:ascii="Times New Roman" w:hAnsi="Times New Roman"/>
                <w:sz w:val="20"/>
                <w:szCs w:val="20"/>
              </w:rPr>
              <w:t>Австралия сегодня. История Канберры. Контроль говорения.</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Артикль (повторение)</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Уважать культурные традиции других стран.</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Познакомиться с социокультурным портретом Австралии, её достопримечательностями; развитие навыков </w:t>
            </w:r>
            <w:proofErr w:type="spellStart"/>
            <w:r w:rsidRPr="00270CFB">
              <w:rPr>
                <w:rFonts w:ascii="Times New Roman" w:hAnsi="Times New Roman"/>
                <w:color w:val="000000"/>
                <w:sz w:val="20"/>
                <w:szCs w:val="20"/>
              </w:rPr>
              <w:t>аудирования</w:t>
            </w:r>
            <w:proofErr w:type="spellEnd"/>
            <w:r w:rsidRPr="00270CFB">
              <w:rPr>
                <w:rFonts w:ascii="Times New Roman" w:hAnsi="Times New Roman"/>
                <w:color w:val="000000"/>
                <w:sz w:val="20"/>
                <w:szCs w:val="20"/>
              </w:rPr>
              <w:t>; повторить случаи использования артикля; сопоставить текст с иллюстрациями;</w:t>
            </w:r>
            <w:r w:rsidRPr="00270CFB">
              <w:rPr>
                <w:rFonts w:ascii="Times New Roman" w:hAnsi="Times New Roman"/>
                <w:color w:val="000000"/>
                <w:sz w:val="20"/>
                <w:szCs w:val="20"/>
              </w:rPr>
              <w:br/>
              <w:t xml:space="preserve">представить </w:t>
            </w:r>
            <w:proofErr w:type="spellStart"/>
            <w:r w:rsidRPr="00270CFB">
              <w:rPr>
                <w:rFonts w:ascii="Times New Roman" w:hAnsi="Times New Roman"/>
                <w:color w:val="000000"/>
                <w:sz w:val="20"/>
                <w:szCs w:val="20"/>
              </w:rPr>
              <w:t>утеводитель</w:t>
            </w:r>
            <w:proofErr w:type="spellEnd"/>
            <w:r w:rsidRPr="00270CFB">
              <w:rPr>
                <w:rFonts w:ascii="Times New Roman" w:hAnsi="Times New Roman"/>
                <w:color w:val="000000"/>
                <w:sz w:val="20"/>
                <w:szCs w:val="20"/>
              </w:rPr>
              <w:t xml:space="preserve"> своего города</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Выражать с достаточной полнотой и точностью свои мысли в соответствии с задачами и условиями межкультурной коммуникации.</w:t>
            </w:r>
          </w:p>
        </w:tc>
        <w:tc>
          <w:tcPr>
            <w:tcW w:w="2104" w:type="dxa"/>
            <w:vMerge w:val="restart"/>
          </w:tcPr>
          <w:p w:rsidR="003C77FD" w:rsidRPr="00270CFB" w:rsidRDefault="003C77FD" w:rsidP="003C77FD">
            <w:pPr>
              <w:spacing w:after="0" w:line="240" w:lineRule="auto"/>
              <w:jc w:val="both"/>
              <w:rPr>
                <w:rFonts w:ascii="Times New Roman" w:hAnsi="Times New Roman"/>
                <w:sz w:val="20"/>
                <w:szCs w:val="20"/>
                <w:lang w:eastAsia="ru-RU"/>
              </w:rPr>
            </w:pPr>
          </w:p>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Повторение пройденного.</w:t>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2F72B3" w:rsidP="003C77FD">
            <w:pPr>
              <w:rPr>
                <w:rFonts w:ascii="Times New Roman" w:hAnsi="Times New Roman"/>
                <w:sz w:val="20"/>
                <w:szCs w:val="20"/>
              </w:rPr>
            </w:pPr>
            <w:r>
              <w:rPr>
                <w:rFonts w:ascii="Times New Roman" w:hAnsi="Times New Roman"/>
                <w:sz w:val="20"/>
                <w:szCs w:val="20"/>
              </w:rPr>
              <w:t>Контроль письма</w:t>
            </w:r>
            <w:r w:rsidR="003C77FD" w:rsidRPr="00525C89">
              <w:rPr>
                <w:rFonts w:ascii="Times New Roman" w:hAnsi="Times New Roman"/>
                <w:sz w:val="20"/>
                <w:szCs w:val="20"/>
              </w:rPr>
              <w:t>. « О вкусах не спорят»</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8 c 97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39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нестандартный урок</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«Путеводитель»</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(характеристика героев произведения с аргументацией своей точки зрения).</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5 с 99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40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1,3 c 99</w:t>
            </w:r>
          </w:p>
        </w:tc>
      </w:tr>
      <w:tr w:rsidR="003C77FD" w:rsidRPr="00270CFB" w:rsidTr="00BF1645">
        <w:trPr>
          <w:trHeight w:val="564"/>
        </w:trPr>
        <w:tc>
          <w:tcPr>
            <w:tcW w:w="616" w:type="dxa"/>
            <w:gridSpan w:val="2"/>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41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6 c 100 </w:t>
            </w:r>
            <w:r w:rsidRPr="000C7BCC">
              <w:rPr>
                <w:rFonts w:ascii="Times New Roman" w:hAnsi="Times New Roman"/>
                <w:sz w:val="20"/>
                <w:szCs w:val="20"/>
                <w:lang w:eastAsia="ru-RU"/>
              </w:rPr>
              <w:tab/>
            </w:r>
            <w:r w:rsidRPr="000C7BCC">
              <w:rPr>
                <w:rFonts w:ascii="Times New Roman" w:hAnsi="Times New Roman"/>
                <w:sz w:val="20"/>
                <w:szCs w:val="20"/>
                <w:lang w:eastAsia="ru-RU"/>
              </w:rPr>
              <w:tab/>
            </w:r>
          </w:p>
        </w:tc>
      </w:tr>
      <w:tr w:rsidR="003C77FD" w:rsidRPr="00270CFB" w:rsidTr="00706E06">
        <w:trPr>
          <w:trHeight w:val="291"/>
        </w:trPr>
        <w:tc>
          <w:tcPr>
            <w:tcW w:w="16121" w:type="dxa"/>
            <w:gridSpan w:val="13"/>
          </w:tcPr>
          <w:p w:rsidR="003C77FD" w:rsidRPr="00270CFB" w:rsidRDefault="003C77FD" w:rsidP="003C77FD">
            <w:pPr>
              <w:spacing w:after="0" w:line="240" w:lineRule="auto"/>
              <w:jc w:val="center"/>
              <w:rPr>
                <w:rFonts w:ascii="Times New Roman" w:hAnsi="Times New Roman"/>
                <w:sz w:val="20"/>
                <w:szCs w:val="20"/>
                <w:lang w:eastAsia="ru-RU"/>
              </w:rPr>
            </w:pPr>
            <w:r w:rsidRPr="00270CFB">
              <w:rPr>
                <w:rFonts w:ascii="Times New Roman" w:hAnsi="Times New Roman"/>
                <w:b/>
                <w:sz w:val="24"/>
                <w:szCs w:val="24"/>
                <w:lang w:eastAsia="ru-RU"/>
              </w:rPr>
              <w:t>Раздел 4. В гостях хорошо, а дома лучше (11 ч (7,4ч))</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xml:space="preserve">. </w:t>
            </w:r>
            <w:r w:rsidRPr="00270CFB">
              <w:rPr>
                <w:rFonts w:ascii="Times New Roman" w:hAnsi="Times New Roman"/>
                <w:color w:val="000000"/>
                <w:sz w:val="20"/>
                <w:szCs w:val="20"/>
                <w:shd w:val="clear" w:color="auto" w:fill="FFFFFF"/>
              </w:rPr>
              <w:lastRenderedPageBreak/>
              <w:t>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 xml:space="preserve">Достопримечательности Москвы. </w:t>
            </w:r>
            <w:r w:rsidRPr="00270CFB">
              <w:rPr>
                <w:rFonts w:ascii="Times New Roman" w:hAnsi="Times New Roman"/>
                <w:sz w:val="20"/>
                <w:szCs w:val="20"/>
                <w:lang w:eastAsia="ru-RU"/>
              </w:rPr>
              <w:lastRenderedPageBreak/>
              <w:t>Разделительные вопросы.</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Разделительный вопрос</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(повторение)</w:t>
            </w: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Основы   гражданской  идентичности  личности  в  форме  осознания  </w:t>
            </w:r>
            <w:r w:rsidRPr="00270CFB">
              <w:rPr>
                <w:rFonts w:ascii="Times New Roman" w:hAnsi="Times New Roman"/>
                <w:color w:val="000000"/>
                <w:sz w:val="20"/>
                <w:szCs w:val="20"/>
                <w:shd w:val="clear" w:color="auto" w:fill="FFFFFF"/>
              </w:rPr>
              <w:lastRenderedPageBreak/>
              <w:t>«я»  как  гражданина  России,  чувства  сопричастности  и  гордости  за  свою  Родину,  народ,  историю,  осознание  ответственности  человека  за  общее  благополучие,  осознание  своей  этнической  принадлежности.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Просмотровое чтение;</w:t>
            </w:r>
            <w:r w:rsidRPr="00270CFB">
              <w:rPr>
                <w:rFonts w:ascii="Times New Roman" w:hAnsi="Times New Roman"/>
                <w:color w:val="000000"/>
                <w:sz w:val="20"/>
                <w:szCs w:val="20"/>
              </w:rPr>
              <w:br/>
              <w:t xml:space="preserve">повторить употребление в речи разделительного </w:t>
            </w:r>
            <w:r w:rsidRPr="00270CFB">
              <w:rPr>
                <w:rFonts w:ascii="Times New Roman" w:hAnsi="Times New Roman"/>
                <w:color w:val="000000"/>
                <w:sz w:val="20"/>
                <w:szCs w:val="20"/>
              </w:rPr>
              <w:lastRenderedPageBreak/>
              <w:t>вопроса; обучение письменной речи (написать о любимом месте в родном городе).</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Употреблять изученную лексику в речи;</w:t>
            </w:r>
            <w:r w:rsidRPr="00270CFB">
              <w:rPr>
                <w:rFonts w:ascii="Times New Roman" w:hAnsi="Times New Roman"/>
                <w:color w:val="000000"/>
                <w:sz w:val="20"/>
                <w:szCs w:val="20"/>
              </w:rPr>
              <w:br/>
              <w:t>отвечать на вопросы.</w:t>
            </w:r>
          </w:p>
        </w:tc>
        <w:tc>
          <w:tcPr>
            <w:tcW w:w="2104" w:type="dxa"/>
            <w:vMerge w:val="restart"/>
          </w:tcPr>
          <w:p w:rsidR="003C77FD" w:rsidRPr="0071465C" w:rsidRDefault="003C77FD" w:rsidP="003C77FD">
            <w:pPr>
              <w:shd w:val="clear" w:color="auto" w:fill="FFFFFF"/>
              <w:spacing w:after="0" w:line="240" w:lineRule="auto"/>
              <w:jc w:val="both"/>
              <w:rPr>
                <w:rFonts w:ascii="Times New Roman" w:hAnsi="Times New Roman"/>
                <w:color w:val="000000"/>
                <w:sz w:val="20"/>
                <w:szCs w:val="20"/>
              </w:rPr>
            </w:pPr>
            <w:r w:rsidRPr="0071465C">
              <w:rPr>
                <w:rFonts w:ascii="Times New Roman" w:hAnsi="Times New Roman"/>
                <w:color w:val="000000"/>
                <w:sz w:val="20"/>
                <w:szCs w:val="20"/>
                <w:lang w:val="en-US"/>
              </w:rPr>
              <w:t> </w:t>
            </w:r>
            <w:r w:rsidRPr="0071465C">
              <w:rPr>
                <w:rFonts w:ascii="Times New Roman" w:hAnsi="Times New Roman"/>
                <w:color w:val="000000"/>
                <w:sz w:val="20"/>
                <w:szCs w:val="20"/>
              </w:rPr>
              <w:t>принимать и сохранять учебную задачу;</w:t>
            </w:r>
          </w:p>
          <w:p w:rsidR="003C77FD" w:rsidRPr="0071465C" w:rsidRDefault="003C77FD" w:rsidP="003C77FD">
            <w:pPr>
              <w:shd w:val="clear" w:color="auto" w:fill="FFFFFF"/>
              <w:spacing w:after="0" w:line="240" w:lineRule="auto"/>
              <w:jc w:val="both"/>
              <w:rPr>
                <w:rFonts w:ascii="Times New Roman" w:hAnsi="Times New Roman"/>
                <w:color w:val="000000"/>
                <w:sz w:val="20"/>
                <w:szCs w:val="20"/>
              </w:rPr>
            </w:pPr>
            <w:r w:rsidRPr="0071465C">
              <w:rPr>
                <w:rFonts w:ascii="Times New Roman" w:hAnsi="Times New Roman"/>
                <w:color w:val="000000"/>
                <w:sz w:val="20"/>
                <w:szCs w:val="20"/>
              </w:rPr>
              <w:lastRenderedPageBreak/>
              <w:t xml:space="preserve">- </w:t>
            </w:r>
            <w:proofErr w:type="gramStart"/>
            <w:r w:rsidRPr="0071465C">
              <w:rPr>
                <w:rFonts w:ascii="Times New Roman" w:hAnsi="Times New Roman"/>
                <w:color w:val="000000"/>
                <w:sz w:val="20"/>
                <w:szCs w:val="20"/>
              </w:rPr>
              <w:t xml:space="preserve">учитывать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выделенные</w:t>
            </w:r>
            <w:proofErr w:type="gramEnd"/>
            <w:r w:rsidRPr="0071465C">
              <w:rPr>
                <w:rFonts w:ascii="Times New Roman" w:hAnsi="Times New Roman"/>
                <w:color w:val="000000"/>
                <w:sz w:val="20"/>
                <w:szCs w:val="20"/>
              </w:rPr>
              <w:t xml:space="preserve">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учителем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ориентиры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действия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новом учебном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материале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сотрудничестве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с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учителем;</w:t>
            </w:r>
          </w:p>
          <w:p w:rsidR="003C77FD" w:rsidRPr="0071465C" w:rsidRDefault="003C77FD" w:rsidP="003C77FD">
            <w:pPr>
              <w:shd w:val="clear" w:color="auto" w:fill="FFFFFF"/>
              <w:spacing w:after="0" w:line="240" w:lineRule="auto"/>
              <w:jc w:val="both"/>
              <w:rPr>
                <w:rFonts w:ascii="Times New Roman" w:hAnsi="Times New Roman"/>
                <w:color w:val="000000"/>
                <w:sz w:val="20"/>
                <w:szCs w:val="20"/>
              </w:rPr>
            </w:pPr>
            <w:r w:rsidRPr="0071465C">
              <w:rPr>
                <w:rFonts w:ascii="Times New Roman" w:hAnsi="Times New Roman"/>
                <w:color w:val="000000"/>
                <w:sz w:val="20"/>
                <w:szCs w:val="20"/>
              </w:rPr>
              <w:t xml:space="preserve">- </w:t>
            </w:r>
            <w:proofErr w:type="gramStart"/>
            <w:r w:rsidRPr="0071465C">
              <w:rPr>
                <w:rFonts w:ascii="Times New Roman" w:hAnsi="Times New Roman"/>
                <w:color w:val="000000"/>
                <w:sz w:val="20"/>
                <w:szCs w:val="20"/>
              </w:rPr>
              <w:t xml:space="preserve">планировать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свои</w:t>
            </w:r>
            <w:proofErr w:type="gramEnd"/>
            <w:r w:rsidRPr="0071465C">
              <w:rPr>
                <w:rFonts w:ascii="Times New Roman" w:hAnsi="Times New Roman"/>
                <w:color w:val="000000"/>
                <w:sz w:val="20"/>
                <w:szCs w:val="20"/>
              </w:rPr>
              <w:t xml:space="preserve">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действия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соответствии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с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поставленной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задачей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условиями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ее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реализации,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том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числе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во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внутреннем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плане;</w:t>
            </w:r>
          </w:p>
          <w:p w:rsidR="003C77FD" w:rsidRPr="0071465C" w:rsidRDefault="003C77FD" w:rsidP="003C77FD">
            <w:pPr>
              <w:numPr>
                <w:ilvl w:val="0"/>
                <w:numId w:val="24"/>
              </w:numPr>
              <w:shd w:val="clear" w:color="auto" w:fill="FFFFFF"/>
              <w:spacing w:after="0" w:line="240" w:lineRule="auto"/>
              <w:ind w:left="0" w:right="20" w:firstLine="300"/>
              <w:jc w:val="both"/>
              <w:rPr>
                <w:rFonts w:ascii="Times New Roman" w:hAnsi="Times New Roman"/>
                <w:color w:val="000000"/>
                <w:sz w:val="20"/>
                <w:szCs w:val="20"/>
              </w:rPr>
            </w:pPr>
            <w:r w:rsidRPr="0071465C">
              <w:rPr>
                <w:rFonts w:ascii="Times New Roman" w:hAnsi="Times New Roman"/>
                <w:color w:val="000000"/>
                <w:sz w:val="20"/>
                <w:szCs w:val="20"/>
              </w:rPr>
              <w:t>определять цель учебной деятельности под руководством учителя и соотносить свои действия с поставленной целью;</w:t>
            </w:r>
          </w:p>
          <w:p w:rsidR="003C77FD" w:rsidRPr="0071465C" w:rsidRDefault="003C77FD" w:rsidP="003C77FD">
            <w:pPr>
              <w:numPr>
                <w:ilvl w:val="0"/>
                <w:numId w:val="24"/>
              </w:numPr>
              <w:shd w:val="clear" w:color="auto" w:fill="FFFFFF"/>
              <w:spacing w:after="0" w:line="240" w:lineRule="auto"/>
              <w:ind w:left="0" w:right="20" w:firstLine="300"/>
              <w:jc w:val="both"/>
              <w:rPr>
                <w:rFonts w:ascii="Times New Roman" w:hAnsi="Times New Roman"/>
                <w:color w:val="000000"/>
                <w:sz w:val="20"/>
                <w:szCs w:val="20"/>
              </w:rPr>
            </w:pPr>
            <w:proofErr w:type="gramStart"/>
            <w:r w:rsidRPr="0071465C">
              <w:rPr>
                <w:rFonts w:ascii="Times New Roman" w:hAnsi="Times New Roman"/>
                <w:color w:val="000000"/>
                <w:sz w:val="20"/>
                <w:szCs w:val="20"/>
              </w:rPr>
              <w:t xml:space="preserve">учитывать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установленные</w:t>
            </w:r>
            <w:proofErr w:type="gramEnd"/>
            <w:r w:rsidRPr="0071465C">
              <w:rPr>
                <w:rFonts w:ascii="Times New Roman" w:hAnsi="Times New Roman"/>
                <w:color w:val="000000"/>
                <w:sz w:val="20"/>
                <w:szCs w:val="20"/>
              </w:rPr>
              <w:t xml:space="preserve">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правила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 в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планировании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и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 xml:space="preserve">контроле </w:t>
            </w:r>
            <w:r w:rsidRPr="0071465C">
              <w:rPr>
                <w:rFonts w:ascii="Times New Roman" w:hAnsi="Times New Roman"/>
                <w:color w:val="000000"/>
                <w:sz w:val="20"/>
                <w:szCs w:val="20"/>
                <w:lang w:val="en-US"/>
              </w:rPr>
              <w:t> </w:t>
            </w:r>
            <w:r w:rsidRPr="0071465C">
              <w:rPr>
                <w:rFonts w:ascii="Times New Roman" w:hAnsi="Times New Roman"/>
                <w:color w:val="000000"/>
                <w:sz w:val="20"/>
                <w:szCs w:val="20"/>
              </w:rPr>
              <w:t>решения</w:t>
            </w:r>
          </w:p>
          <w:p w:rsidR="003C77FD" w:rsidRPr="0071465C" w:rsidRDefault="003C77FD" w:rsidP="003C77FD">
            <w:pPr>
              <w:spacing w:after="0" w:line="240" w:lineRule="auto"/>
              <w:jc w:val="both"/>
              <w:rPr>
                <w:rFonts w:ascii="Times New Roman" w:hAnsi="Times New Roman"/>
                <w:sz w:val="20"/>
                <w:szCs w:val="20"/>
                <w:lang w:eastAsia="ru-RU"/>
              </w:rPr>
            </w:pPr>
            <w:r w:rsidRPr="0071465C">
              <w:rPr>
                <w:rFonts w:ascii="Times New Roman" w:hAnsi="Times New Roman"/>
                <w:sz w:val="20"/>
                <w:szCs w:val="20"/>
                <w:lang w:eastAsia="ru-RU"/>
              </w:rPr>
              <w:t>Принимать и сохранять учебную задачу;</w:t>
            </w:r>
          </w:p>
          <w:p w:rsidR="003C77FD" w:rsidRPr="0071465C" w:rsidRDefault="003C77FD" w:rsidP="003C77FD">
            <w:pPr>
              <w:spacing w:after="0" w:line="240" w:lineRule="auto"/>
              <w:jc w:val="both"/>
              <w:rPr>
                <w:rFonts w:ascii="Times New Roman" w:hAnsi="Times New Roman"/>
                <w:sz w:val="20"/>
                <w:szCs w:val="20"/>
                <w:lang w:eastAsia="ru-RU"/>
              </w:rPr>
            </w:pPr>
            <w:r w:rsidRPr="0071465C">
              <w:rPr>
                <w:rFonts w:ascii="Times New Roman" w:hAnsi="Times New Roman"/>
                <w:sz w:val="20"/>
                <w:szCs w:val="20"/>
                <w:lang w:eastAsia="ru-RU"/>
              </w:rPr>
              <w:t xml:space="preserve">- </w:t>
            </w:r>
            <w:proofErr w:type="gramStart"/>
            <w:r w:rsidRPr="0071465C">
              <w:rPr>
                <w:rFonts w:ascii="Times New Roman" w:hAnsi="Times New Roman"/>
                <w:sz w:val="20"/>
                <w:szCs w:val="20"/>
                <w:lang w:eastAsia="ru-RU"/>
              </w:rPr>
              <w:t>учитывать  выделенные</w:t>
            </w:r>
            <w:proofErr w:type="gramEnd"/>
            <w:r w:rsidRPr="0071465C">
              <w:rPr>
                <w:rFonts w:ascii="Times New Roman" w:hAnsi="Times New Roman"/>
                <w:sz w:val="20"/>
                <w:szCs w:val="20"/>
                <w:lang w:eastAsia="ru-RU"/>
              </w:rPr>
              <w:t xml:space="preserve">  учителем  ориентиры  действия  в  новом учебном  материале  в  сотрудничестве  с  учителем;</w:t>
            </w:r>
          </w:p>
          <w:p w:rsidR="003C77FD" w:rsidRPr="0071465C" w:rsidRDefault="003C77FD" w:rsidP="003C77FD">
            <w:pPr>
              <w:spacing w:after="0" w:line="240" w:lineRule="auto"/>
              <w:jc w:val="both"/>
              <w:rPr>
                <w:rFonts w:ascii="Times New Roman" w:hAnsi="Times New Roman"/>
                <w:sz w:val="20"/>
                <w:szCs w:val="20"/>
                <w:lang w:eastAsia="ru-RU"/>
              </w:rPr>
            </w:pPr>
            <w:r w:rsidRPr="0071465C">
              <w:rPr>
                <w:rFonts w:ascii="Times New Roman" w:hAnsi="Times New Roman"/>
                <w:sz w:val="20"/>
                <w:szCs w:val="20"/>
                <w:lang w:eastAsia="ru-RU"/>
              </w:rPr>
              <w:t xml:space="preserve">- </w:t>
            </w:r>
            <w:proofErr w:type="gramStart"/>
            <w:r w:rsidRPr="0071465C">
              <w:rPr>
                <w:rFonts w:ascii="Times New Roman" w:hAnsi="Times New Roman"/>
                <w:sz w:val="20"/>
                <w:szCs w:val="20"/>
                <w:lang w:eastAsia="ru-RU"/>
              </w:rPr>
              <w:t>планировать  свои</w:t>
            </w:r>
            <w:proofErr w:type="gramEnd"/>
            <w:r w:rsidRPr="0071465C">
              <w:rPr>
                <w:rFonts w:ascii="Times New Roman" w:hAnsi="Times New Roman"/>
                <w:sz w:val="20"/>
                <w:szCs w:val="20"/>
                <w:lang w:eastAsia="ru-RU"/>
              </w:rPr>
              <w:t xml:space="preserve">  действия  в  соответствии  с  поставленной  задачей  и  условиями  ее  реализации,  в  то</w:t>
            </w:r>
            <w:r w:rsidRPr="0071465C">
              <w:rPr>
                <w:rFonts w:ascii="Times New Roman" w:hAnsi="Times New Roman"/>
                <w:sz w:val="20"/>
                <w:szCs w:val="20"/>
                <w:lang w:eastAsia="ru-RU"/>
              </w:rPr>
              <w:lastRenderedPageBreak/>
              <w:t>м  числе  во  внутреннем  плане</w:t>
            </w:r>
          </w:p>
          <w:p w:rsidR="003C77FD" w:rsidRPr="0071465C" w:rsidRDefault="003C77FD" w:rsidP="003C77FD">
            <w:pPr>
              <w:spacing w:after="0" w:line="240" w:lineRule="auto"/>
              <w:jc w:val="both"/>
              <w:rPr>
                <w:rFonts w:ascii="Times New Roman" w:hAnsi="Times New Roman"/>
                <w:sz w:val="20"/>
                <w:szCs w:val="20"/>
                <w:lang w:eastAsia="ru-RU"/>
              </w:rPr>
            </w:pPr>
          </w:p>
        </w:tc>
        <w:tc>
          <w:tcPr>
            <w:tcW w:w="924" w:type="dxa"/>
          </w:tcPr>
          <w:p w:rsidR="003C77FD" w:rsidRPr="0071465C"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lastRenderedPageBreak/>
              <w:t>8,9 с 102</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История</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Московского</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и Лондонского</w:t>
            </w:r>
          </w:p>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метро. Изучающее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color w:val="000000"/>
                <w:sz w:val="20"/>
                <w:szCs w:val="20"/>
              </w:rPr>
            </w:pPr>
            <w:r w:rsidRPr="00270CFB">
              <w:rPr>
                <w:rFonts w:ascii="Times New Roman" w:hAnsi="Times New Roman"/>
                <w:color w:val="000000"/>
                <w:sz w:val="20"/>
                <w:szCs w:val="20"/>
              </w:rPr>
              <w:t>Знакомство с историей создания метро в Москве и в Лондоне; воспринимать на слух текст; повторить употребление в речи разделительного вопроса; чтение с пониманием содержания. развитие письменной речи (написать письмо, отвечая на вопросы);</w:t>
            </w:r>
          </w:p>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проводить  сравнение метро.</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Участвовать  в  элементарном  диалоге,  расспрашивая  собеседника  и  отвечая  на  его  вопросы;  задавать  и отвечать на вопросы.</w:t>
            </w:r>
          </w:p>
        </w:tc>
        <w:tc>
          <w:tcPr>
            <w:tcW w:w="2104" w:type="dxa"/>
            <w:vMerge/>
          </w:tcPr>
          <w:p w:rsidR="003C77FD" w:rsidRPr="0071465C" w:rsidRDefault="003C77FD" w:rsidP="003C77FD">
            <w:pPr>
              <w:spacing w:after="0" w:line="240" w:lineRule="auto"/>
              <w:jc w:val="both"/>
              <w:rPr>
                <w:rFonts w:ascii="Times New Roman" w:hAnsi="Times New Roman"/>
                <w:sz w:val="20"/>
                <w:szCs w:val="20"/>
                <w:lang w:eastAsia="ru-RU"/>
              </w:rPr>
            </w:pPr>
          </w:p>
        </w:tc>
        <w:tc>
          <w:tcPr>
            <w:tcW w:w="924" w:type="dxa"/>
          </w:tcPr>
          <w:p w:rsidR="003C77FD" w:rsidRPr="0071465C"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2,4 c 104</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История Архангельска. Развитие навыков </w:t>
            </w:r>
            <w:proofErr w:type="spellStart"/>
            <w:r w:rsidRPr="00270CFB">
              <w:rPr>
                <w:rFonts w:ascii="Times New Roman" w:hAnsi="Times New Roman"/>
                <w:sz w:val="20"/>
                <w:szCs w:val="20"/>
                <w:lang w:eastAsia="ru-RU"/>
              </w:rPr>
              <w:t>аудирования</w:t>
            </w:r>
            <w:proofErr w:type="spellEnd"/>
            <w:r w:rsidRPr="00270CFB">
              <w:rPr>
                <w:rFonts w:ascii="Times New Roman" w:hAnsi="Times New Roman"/>
                <w:sz w:val="20"/>
                <w:szCs w:val="20"/>
                <w:lang w:eastAsia="ru-RU"/>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ambassador,</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competitor,</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merchant, relations,</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representative, river</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lang w:val="en-US"/>
              </w:rPr>
              <w:t>mouth, sign, signature</w:t>
            </w: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hd w:val="clear" w:color="auto" w:fill="FFFFFF"/>
              <w:spacing w:after="0" w:line="240" w:lineRule="auto"/>
              <w:rPr>
                <w:rFonts w:ascii="Times New Roman" w:hAnsi="Times New Roman"/>
                <w:sz w:val="20"/>
                <w:szCs w:val="20"/>
                <w:lang w:eastAsia="ru-RU"/>
              </w:rPr>
            </w:pPr>
            <w:r w:rsidRPr="00270CFB">
              <w:rPr>
                <w:rFonts w:ascii="Times New Roman" w:hAnsi="Times New Roman"/>
                <w:color w:val="000000"/>
                <w:sz w:val="20"/>
                <w:szCs w:val="20"/>
                <w:shd w:val="clear" w:color="auto" w:fill="FFFFFF"/>
              </w:rPr>
              <w:t xml:space="preserve">Понимать </w:t>
            </w:r>
            <w:r w:rsidRPr="00270CFB">
              <w:rPr>
                <w:rFonts w:ascii="Times New Roman" w:hAnsi="Times New Roman"/>
                <w:color w:val="000000"/>
                <w:sz w:val="20"/>
                <w:szCs w:val="20"/>
                <w:shd w:val="clear" w:color="auto" w:fill="FFFFFF"/>
                <w:lang w:val="en-US"/>
              </w:rPr>
              <w:t> </w:t>
            </w:r>
            <w:r w:rsidRPr="00270CFB">
              <w:rPr>
                <w:rFonts w:ascii="Times New Roman" w:hAnsi="Times New Roman"/>
                <w:color w:val="000000"/>
                <w:sz w:val="20"/>
                <w:szCs w:val="20"/>
                <w:shd w:val="clear" w:color="auto" w:fill="FFFFFF"/>
              </w:rPr>
              <w:t xml:space="preserve">на </w:t>
            </w:r>
            <w:r w:rsidRPr="00270CFB">
              <w:rPr>
                <w:rFonts w:ascii="Times New Roman" w:hAnsi="Times New Roman"/>
                <w:color w:val="000000"/>
                <w:sz w:val="20"/>
                <w:szCs w:val="20"/>
                <w:shd w:val="clear" w:color="auto" w:fill="FFFFFF"/>
                <w:lang w:val="en-US"/>
              </w:rPr>
              <w:t> </w:t>
            </w:r>
            <w:r w:rsidRPr="00270CFB">
              <w:rPr>
                <w:rFonts w:ascii="Times New Roman" w:hAnsi="Times New Roman"/>
                <w:color w:val="000000"/>
                <w:sz w:val="20"/>
                <w:szCs w:val="20"/>
                <w:shd w:val="clear" w:color="auto" w:fill="FFFFFF"/>
              </w:rPr>
              <w:t xml:space="preserve">слух </w:t>
            </w:r>
            <w:r w:rsidRPr="00270CFB">
              <w:rPr>
                <w:rFonts w:ascii="Times New Roman" w:hAnsi="Times New Roman"/>
                <w:color w:val="000000"/>
                <w:sz w:val="20"/>
                <w:szCs w:val="20"/>
                <w:shd w:val="clear" w:color="auto" w:fill="FFFFFF"/>
                <w:lang w:val="en-US"/>
              </w:rPr>
              <w:t> </w:t>
            </w:r>
            <w:r w:rsidRPr="00270CFB">
              <w:rPr>
                <w:rFonts w:ascii="Times New Roman" w:hAnsi="Times New Roman"/>
                <w:color w:val="000000"/>
                <w:sz w:val="20"/>
                <w:szCs w:val="20"/>
                <w:shd w:val="clear" w:color="auto" w:fill="FFFFFF"/>
              </w:rPr>
              <w:t xml:space="preserve">речь учителя </w:t>
            </w:r>
            <w:r w:rsidRPr="00270CFB">
              <w:rPr>
                <w:rFonts w:ascii="Times New Roman" w:hAnsi="Times New Roman"/>
                <w:color w:val="000000"/>
                <w:sz w:val="20"/>
                <w:szCs w:val="20"/>
                <w:shd w:val="clear" w:color="auto" w:fill="FFFFFF"/>
                <w:lang w:val="en-US"/>
              </w:rPr>
              <w:t> </w:t>
            </w:r>
            <w:r w:rsidRPr="00270CFB">
              <w:rPr>
                <w:rFonts w:ascii="Times New Roman" w:hAnsi="Times New Roman"/>
                <w:color w:val="000000"/>
                <w:sz w:val="20"/>
                <w:szCs w:val="20"/>
                <w:shd w:val="clear" w:color="auto" w:fill="FFFFFF"/>
              </w:rPr>
              <w:t>и</w:t>
            </w:r>
            <w:r w:rsidRPr="00270CFB">
              <w:rPr>
                <w:rFonts w:ascii="Times New Roman" w:hAnsi="Times New Roman"/>
                <w:color w:val="000000"/>
                <w:sz w:val="20"/>
                <w:szCs w:val="20"/>
                <w:shd w:val="clear" w:color="auto" w:fill="FFFFFF"/>
                <w:lang w:val="en-US"/>
              </w:rPr>
              <w:t> </w:t>
            </w:r>
            <w:r w:rsidRPr="00270CFB">
              <w:rPr>
                <w:rFonts w:ascii="Times New Roman" w:hAnsi="Times New Roman"/>
                <w:color w:val="000000"/>
                <w:sz w:val="20"/>
                <w:szCs w:val="20"/>
                <w:shd w:val="clear" w:color="auto" w:fill="FFFFFF"/>
              </w:rPr>
              <w:t xml:space="preserve">одноклассников; </w:t>
            </w:r>
            <w:r w:rsidRPr="00270CFB">
              <w:rPr>
                <w:rFonts w:ascii="Times New Roman" w:hAnsi="Times New Roman"/>
                <w:color w:val="000000"/>
                <w:sz w:val="20"/>
                <w:szCs w:val="20"/>
              </w:rPr>
              <w:t xml:space="preserve">воспринимать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на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слух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в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аудиозаписи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основное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содержание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небольших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 рассказов,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 построенных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на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знакомом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языковом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материале; </w:t>
            </w:r>
            <w:r w:rsidRPr="00270CFB">
              <w:rPr>
                <w:rFonts w:ascii="Times New Roman" w:hAnsi="Times New Roman"/>
                <w:color w:val="000000"/>
                <w:sz w:val="20"/>
                <w:szCs w:val="20"/>
                <w:shd w:val="clear" w:color="auto" w:fill="FFFFFF"/>
              </w:rPr>
              <w:t>знакомство со знаменитыми Московскими музеями; знакомство с Архангельской областью.</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 использование новых лексических единиц в речи.</w:t>
            </w:r>
          </w:p>
        </w:tc>
        <w:tc>
          <w:tcPr>
            <w:tcW w:w="2104" w:type="dxa"/>
            <w:vMerge/>
          </w:tcPr>
          <w:p w:rsidR="003C77FD" w:rsidRPr="0071465C" w:rsidRDefault="003C77FD" w:rsidP="003C77FD">
            <w:pPr>
              <w:spacing w:after="0" w:line="240" w:lineRule="auto"/>
              <w:jc w:val="both"/>
              <w:rPr>
                <w:rFonts w:ascii="Times New Roman" w:hAnsi="Times New Roman"/>
                <w:sz w:val="20"/>
                <w:szCs w:val="20"/>
                <w:lang w:eastAsia="ru-RU"/>
              </w:rPr>
            </w:pPr>
          </w:p>
        </w:tc>
        <w:tc>
          <w:tcPr>
            <w:tcW w:w="924" w:type="dxa"/>
          </w:tcPr>
          <w:p w:rsidR="003C77FD" w:rsidRPr="0071465C"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5,6 c 106 </w:t>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Необычные памятники. Знаменитые музеи Москвы, Петербурга. Составление описания.</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color w:val="000000"/>
                <w:sz w:val="20"/>
                <w:szCs w:val="20"/>
              </w:rPr>
            </w:pPr>
            <w:r w:rsidRPr="00270CFB">
              <w:rPr>
                <w:rFonts w:ascii="Times New Roman" w:hAnsi="Times New Roman"/>
                <w:color w:val="000000"/>
                <w:sz w:val="20"/>
                <w:szCs w:val="20"/>
              </w:rPr>
              <w:t>Воспринимать на слух новые слова;</w:t>
            </w:r>
            <w:r w:rsidRPr="00270CFB">
              <w:rPr>
                <w:rFonts w:ascii="Times New Roman" w:hAnsi="Times New Roman"/>
                <w:color w:val="000000"/>
                <w:sz w:val="20"/>
                <w:szCs w:val="20"/>
              </w:rPr>
              <w:br/>
              <w:t>понимать содержание текста, отвечать на вопросы; описать картинки; сопоставить русские и английские пословицы; работать с картой; обучение письменной речи (написать рекламу).</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Выражать своё отношение к прочитанному; рассказывать об интересных местах Петербурга.</w:t>
            </w:r>
          </w:p>
        </w:tc>
        <w:tc>
          <w:tcPr>
            <w:tcW w:w="2104" w:type="dxa"/>
            <w:vMerge w:val="restart"/>
          </w:tcPr>
          <w:p w:rsidR="003C77FD" w:rsidRPr="0071465C" w:rsidRDefault="003C77FD" w:rsidP="003C77FD">
            <w:pPr>
              <w:spacing w:after="0" w:line="240" w:lineRule="auto"/>
              <w:jc w:val="both"/>
              <w:rPr>
                <w:rFonts w:ascii="Times New Roman" w:hAnsi="Times New Roman"/>
                <w:sz w:val="20"/>
                <w:szCs w:val="20"/>
                <w:lang w:eastAsia="ru-RU"/>
              </w:rPr>
            </w:pPr>
            <w:proofErr w:type="spellStart"/>
            <w:r w:rsidRPr="0071465C">
              <w:rPr>
                <w:rFonts w:ascii="Times New Roman" w:hAnsi="Times New Roman"/>
                <w:sz w:val="20"/>
                <w:szCs w:val="20"/>
                <w:shd w:val="clear" w:color="auto" w:fill="FFFFFF"/>
              </w:rPr>
              <w:t>Ввносить</w:t>
            </w:r>
            <w:proofErr w:type="spellEnd"/>
            <w:r w:rsidRPr="0071465C">
              <w:rPr>
                <w:rFonts w:ascii="Times New Roman" w:hAnsi="Times New Roman"/>
                <w:sz w:val="20"/>
                <w:szCs w:val="20"/>
                <w:shd w:val="clear" w:color="auto" w:fill="FFFFFF"/>
              </w:rPr>
              <w:t xml:space="preserve">  необходимы  коррективы  в  действие  после  его  завершения  на  основе  оценки  и  учета  характера  сделанных  ошибок,  использовать  предложения  и  оценки  для  создания  нового,  более  совершенного  результата,  использовать  запись (фиксацию)  в  цифровой  форме  ходжа  и  результатов  решения  задачи  русском,  родном  и  иностранном  языках.</w:t>
            </w:r>
          </w:p>
        </w:tc>
        <w:tc>
          <w:tcPr>
            <w:tcW w:w="924" w:type="dxa"/>
          </w:tcPr>
          <w:p w:rsidR="003C77FD" w:rsidRPr="0071465C"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2 c 108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3C77FD" w:rsidP="00EC0E5B">
            <w:pPr>
              <w:rPr>
                <w:rFonts w:ascii="Times New Roman" w:hAnsi="Times New Roman"/>
                <w:sz w:val="20"/>
                <w:szCs w:val="20"/>
              </w:rPr>
            </w:pPr>
            <w:r w:rsidRPr="00525C89">
              <w:rPr>
                <w:rFonts w:ascii="Times New Roman" w:hAnsi="Times New Roman"/>
                <w:sz w:val="20"/>
                <w:szCs w:val="20"/>
              </w:rPr>
              <w:t>Ремесла в России. Изучающее чтение. Контроль</w:t>
            </w:r>
            <w:r w:rsidR="00EC0E5B">
              <w:rPr>
                <w:rFonts w:ascii="Times New Roman" w:hAnsi="Times New Roman"/>
                <w:sz w:val="20"/>
                <w:szCs w:val="20"/>
              </w:rPr>
              <w:t xml:space="preserve"> </w:t>
            </w:r>
            <w:proofErr w:type="spellStart"/>
            <w:r w:rsidR="00EC0E5B">
              <w:rPr>
                <w:rFonts w:ascii="Times New Roman" w:hAnsi="Times New Roman"/>
                <w:sz w:val="20"/>
                <w:szCs w:val="20"/>
              </w:rPr>
              <w:t>аудирования</w:t>
            </w:r>
            <w:proofErr w:type="spellEnd"/>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val="en-US" w:eastAsia="ru-RU"/>
              </w:rPr>
            </w:pPr>
            <w:r w:rsidRPr="00270CFB">
              <w:rPr>
                <w:rFonts w:ascii="Times New Roman" w:hAnsi="Times New Roman"/>
                <w:sz w:val="20"/>
                <w:szCs w:val="20"/>
                <w:lang w:val="en-US"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To </w:t>
            </w:r>
            <w:proofErr w:type="spellStart"/>
            <w:r w:rsidRPr="00270CFB">
              <w:rPr>
                <w:rFonts w:ascii="Times New Roman" w:eastAsia="Newton-Regular" w:hAnsi="Times New Roman"/>
                <w:sz w:val="20"/>
                <w:szCs w:val="20"/>
                <w:lang w:val="en-US"/>
              </w:rPr>
              <w:t>pre’sent</w:t>
            </w:r>
            <w:proofErr w:type="spellEnd"/>
            <w:r w:rsidRPr="00270CFB">
              <w:rPr>
                <w:rFonts w:ascii="Times New Roman" w:eastAsia="Newton-Regular" w:hAnsi="Times New Roman"/>
                <w:sz w:val="20"/>
                <w:szCs w:val="20"/>
                <w:lang w:val="en-US"/>
              </w:rPr>
              <w:t xml:space="preserve"> -’present,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to </w:t>
            </w:r>
            <w:proofErr w:type="spellStart"/>
            <w:r w:rsidRPr="00270CFB">
              <w:rPr>
                <w:rFonts w:ascii="Times New Roman" w:eastAsia="Newton-Regular" w:hAnsi="Times New Roman"/>
                <w:sz w:val="20"/>
                <w:szCs w:val="20"/>
                <w:lang w:val="en-US"/>
              </w:rPr>
              <w:t>re’cord</w:t>
            </w:r>
            <w:proofErr w:type="spellEnd"/>
            <w:r w:rsidRPr="00270CFB">
              <w:rPr>
                <w:rFonts w:ascii="Times New Roman" w:eastAsia="Newton-Regular" w:hAnsi="Times New Roman"/>
                <w:sz w:val="20"/>
                <w:szCs w:val="20"/>
                <w:lang w:val="en-US"/>
              </w:rPr>
              <w:t xml:space="preserve"> — ‘record,</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to </w:t>
            </w:r>
            <w:proofErr w:type="spellStart"/>
            <w:r w:rsidRPr="00270CFB">
              <w:rPr>
                <w:rFonts w:ascii="Times New Roman" w:eastAsia="Newton-Regular" w:hAnsi="Times New Roman"/>
                <w:sz w:val="20"/>
                <w:szCs w:val="20"/>
                <w:lang w:val="en-US"/>
              </w:rPr>
              <w:t>im’port</w:t>
            </w:r>
            <w:proofErr w:type="spellEnd"/>
            <w:r w:rsidRPr="00270CFB">
              <w:rPr>
                <w:rFonts w:ascii="Times New Roman" w:eastAsia="Newton-Regular" w:hAnsi="Times New Roman"/>
                <w:sz w:val="20"/>
                <w:szCs w:val="20"/>
                <w:lang w:val="en-US"/>
              </w:rPr>
              <w:t xml:space="preserve"> — ‘import,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to </w:t>
            </w:r>
            <w:proofErr w:type="spellStart"/>
            <w:r w:rsidRPr="00270CFB">
              <w:rPr>
                <w:rFonts w:ascii="Times New Roman" w:eastAsia="Newton-Regular" w:hAnsi="Times New Roman"/>
                <w:sz w:val="20"/>
                <w:szCs w:val="20"/>
                <w:lang w:val="en-US"/>
              </w:rPr>
              <w:t>ex’port</w:t>
            </w:r>
            <w:proofErr w:type="spellEnd"/>
            <w:r w:rsidRPr="00270CFB">
              <w:rPr>
                <w:rFonts w:ascii="Times New Roman" w:eastAsia="Newton-Regular" w:hAnsi="Times New Roman"/>
                <w:sz w:val="20"/>
                <w:szCs w:val="20"/>
                <w:lang w:val="en-US"/>
              </w:rPr>
              <w:t xml:space="preserve"> — ‘export, to</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lang w:val="en-US"/>
              </w:rPr>
              <w:t>in</w:t>
            </w:r>
            <w:r w:rsidRPr="00270CFB">
              <w:rPr>
                <w:rFonts w:ascii="Times New Roman" w:eastAsia="Newton-Regular" w:hAnsi="Times New Roman"/>
                <w:sz w:val="20"/>
                <w:szCs w:val="20"/>
              </w:rPr>
              <w:t>’</w:t>
            </w:r>
            <w:r w:rsidRPr="00270CFB">
              <w:rPr>
                <w:rFonts w:ascii="Times New Roman" w:eastAsia="Newton-Regular" w:hAnsi="Times New Roman"/>
                <w:sz w:val="20"/>
                <w:szCs w:val="20"/>
                <w:lang w:val="en-US"/>
              </w:rPr>
              <w:t>crease</w:t>
            </w:r>
            <w:r w:rsidRPr="00270CFB">
              <w:rPr>
                <w:rFonts w:ascii="Times New Roman" w:eastAsia="Newton-Regular" w:hAnsi="Times New Roman"/>
                <w:sz w:val="20"/>
                <w:szCs w:val="20"/>
              </w:rPr>
              <w:t xml:space="preserve"> — ‘</w:t>
            </w:r>
            <w:r w:rsidRPr="00270CFB">
              <w:rPr>
                <w:rFonts w:ascii="Times New Roman" w:eastAsia="Newton-Regular" w:hAnsi="Times New Roman"/>
                <w:sz w:val="20"/>
                <w:szCs w:val="20"/>
                <w:lang w:val="en-US"/>
              </w:rPr>
              <w:t>increase</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Словообразование (конверсия) (-</w:t>
            </w:r>
            <w:proofErr w:type="spellStart"/>
            <w:r w:rsidRPr="00270CFB">
              <w:rPr>
                <w:rFonts w:ascii="Times New Roman" w:eastAsia="Newton-Regular" w:hAnsi="Times New Roman"/>
                <w:sz w:val="20"/>
                <w:szCs w:val="20"/>
                <w:lang w:val="en-US"/>
              </w:rPr>
              <w:t>er</w:t>
            </w:r>
            <w:proofErr w:type="spellEnd"/>
            <w:r w:rsidRPr="00270CFB">
              <w:rPr>
                <w:rFonts w:ascii="Times New Roman" w:eastAsia="Newton-Regular" w:hAnsi="Times New Roman"/>
                <w:sz w:val="20"/>
                <w:szCs w:val="20"/>
              </w:rPr>
              <w:t>, -</w:t>
            </w:r>
            <w:r w:rsidRPr="00270CFB">
              <w:rPr>
                <w:rFonts w:ascii="Times New Roman" w:eastAsia="Newton-Regular" w:hAnsi="Times New Roman"/>
                <w:sz w:val="20"/>
                <w:szCs w:val="20"/>
                <w:lang w:val="en-US"/>
              </w:rPr>
              <w:t>ness</w:t>
            </w:r>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w:t>
            </w:r>
            <w:proofErr w:type="spellStart"/>
            <w:r w:rsidRPr="00270CFB">
              <w:rPr>
                <w:rFonts w:ascii="Times New Roman" w:eastAsia="Newton-Regular" w:hAnsi="Times New Roman"/>
                <w:sz w:val="20"/>
                <w:szCs w:val="20"/>
                <w:lang w:val="en-US"/>
              </w:rPr>
              <w:t>ly</w:t>
            </w:r>
            <w:proofErr w:type="spellEnd"/>
            <w:r w:rsidRPr="00270CFB">
              <w:rPr>
                <w:rFonts w:ascii="Times New Roman" w:eastAsia="Newton-Regular" w:hAnsi="Times New Roman"/>
                <w:sz w:val="20"/>
                <w:szCs w:val="20"/>
                <w:lang w:val="en-US"/>
              </w:rPr>
              <w:t>, -</w:t>
            </w:r>
            <w:proofErr w:type="spellStart"/>
            <w:r w:rsidRPr="00270CFB">
              <w:rPr>
                <w:rFonts w:ascii="Times New Roman" w:eastAsia="Newton-Regular" w:hAnsi="Times New Roman"/>
                <w:sz w:val="20"/>
                <w:szCs w:val="20"/>
                <w:lang w:val="en-US"/>
              </w:rPr>
              <w:t>ful</w:t>
            </w:r>
            <w:proofErr w:type="spellEnd"/>
            <w:r w:rsidRPr="00270CFB">
              <w:rPr>
                <w:rFonts w:ascii="Times New Roman" w:eastAsia="Newton-Regular" w:hAnsi="Times New Roman"/>
                <w:sz w:val="20"/>
                <w:szCs w:val="20"/>
                <w:lang w:val="en-US"/>
              </w:rPr>
              <w:t>, -less,</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un-, </w:t>
            </w:r>
            <w:proofErr w:type="spellStart"/>
            <w:r w:rsidRPr="00270CFB">
              <w:rPr>
                <w:rFonts w:ascii="Times New Roman" w:eastAsia="Newton-Regular" w:hAnsi="Times New Roman"/>
                <w:sz w:val="20"/>
                <w:szCs w:val="20"/>
                <w:lang w:val="en-US"/>
              </w:rPr>
              <w:t>im</w:t>
            </w:r>
            <w:proofErr w:type="spellEnd"/>
            <w:r w:rsidRPr="00270CFB">
              <w:rPr>
                <w:rFonts w:ascii="Times New Roman" w:eastAsia="Newton-Regular" w:hAnsi="Times New Roman"/>
                <w:sz w:val="20"/>
                <w:szCs w:val="20"/>
                <w:lang w:val="en-US"/>
              </w:rPr>
              <w:t>-)</w:t>
            </w:r>
          </w:p>
        </w:tc>
        <w:tc>
          <w:tcPr>
            <w:tcW w:w="2300" w:type="dxa"/>
            <w:vMerge/>
          </w:tcPr>
          <w:p w:rsidR="003C77FD" w:rsidRPr="00270CFB" w:rsidRDefault="003C77FD" w:rsidP="003C77FD">
            <w:pPr>
              <w:spacing w:after="0" w:line="240" w:lineRule="auto"/>
              <w:jc w:val="both"/>
              <w:rPr>
                <w:rFonts w:ascii="Times New Roman" w:hAnsi="Times New Roman"/>
                <w:sz w:val="20"/>
                <w:szCs w:val="20"/>
                <w:lang w:val="en-US"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Работать с различными способами словообразования; ознакомиться со способами словообразования;</w:t>
            </w:r>
            <w:r w:rsidRPr="00270CFB">
              <w:rPr>
                <w:rFonts w:ascii="Times New Roman" w:hAnsi="Times New Roman"/>
                <w:color w:val="000000"/>
                <w:sz w:val="20"/>
                <w:szCs w:val="20"/>
              </w:rPr>
              <w:br/>
              <w:t>читать с пониманием содержания;</w:t>
            </w:r>
            <w:r w:rsidRPr="00270CFB">
              <w:rPr>
                <w:rFonts w:ascii="Times New Roman" w:hAnsi="Times New Roman"/>
                <w:color w:val="000000"/>
                <w:sz w:val="20"/>
                <w:szCs w:val="20"/>
              </w:rPr>
              <w:br/>
              <w:t>работать с таблицей;</w:t>
            </w:r>
            <w:r w:rsidRPr="00270CFB">
              <w:rPr>
                <w:rFonts w:ascii="Times New Roman" w:hAnsi="Times New Roman"/>
                <w:color w:val="000000"/>
                <w:sz w:val="20"/>
                <w:szCs w:val="20"/>
              </w:rPr>
              <w:br/>
              <w:t>развитие письменной речи (написать открытку);</w:t>
            </w:r>
            <w:r w:rsidRPr="00270CFB">
              <w:rPr>
                <w:rFonts w:ascii="Times New Roman" w:hAnsi="Times New Roman"/>
                <w:color w:val="000000"/>
                <w:sz w:val="20"/>
                <w:szCs w:val="20"/>
              </w:rPr>
              <w:br/>
              <w:t>пользоваться сносками;</w:t>
            </w:r>
            <w:r w:rsidRPr="00270CFB">
              <w:rPr>
                <w:rFonts w:ascii="Times New Roman" w:hAnsi="Times New Roman"/>
                <w:color w:val="000000"/>
                <w:sz w:val="20"/>
                <w:szCs w:val="20"/>
              </w:rPr>
              <w:br/>
              <w:t>работать со словарём.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к тексту; употреблять изученную лексику в устной и письменной речи</w:t>
            </w:r>
          </w:p>
        </w:tc>
        <w:tc>
          <w:tcPr>
            <w:tcW w:w="2104" w:type="dxa"/>
            <w:vMerge/>
          </w:tcPr>
          <w:p w:rsidR="003C77FD" w:rsidRPr="0071465C" w:rsidRDefault="003C77FD" w:rsidP="003C77FD">
            <w:pPr>
              <w:spacing w:after="0" w:line="240" w:lineRule="auto"/>
              <w:jc w:val="both"/>
              <w:rPr>
                <w:rFonts w:ascii="Times New Roman" w:hAnsi="Times New Roman"/>
                <w:sz w:val="20"/>
                <w:szCs w:val="20"/>
                <w:lang w:eastAsia="ru-RU"/>
              </w:rPr>
            </w:pPr>
          </w:p>
        </w:tc>
        <w:tc>
          <w:tcPr>
            <w:tcW w:w="924" w:type="dxa"/>
          </w:tcPr>
          <w:p w:rsidR="003C77FD" w:rsidRPr="0071465C"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7,8 c 110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3434BE" w:rsidRDefault="003434BE" w:rsidP="003C77FD">
            <w:pPr>
              <w:spacing w:after="0" w:line="240" w:lineRule="auto"/>
              <w:rPr>
                <w:rFonts w:ascii="Times New Roman" w:hAnsi="Times New Roman"/>
                <w:sz w:val="20"/>
                <w:szCs w:val="20"/>
                <w:lang w:eastAsia="ru-RU"/>
              </w:rPr>
            </w:pPr>
            <w:r w:rsidRPr="003434BE">
              <w:rPr>
                <w:rFonts w:ascii="Times New Roman" w:hAnsi="Times New Roman"/>
                <w:sz w:val="20"/>
                <w:szCs w:val="20"/>
                <w:lang w:eastAsia="ru-RU"/>
              </w:rPr>
              <w:t>47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3C77FD" w:rsidP="00EC0E5B">
            <w:pPr>
              <w:rPr>
                <w:rFonts w:ascii="Times New Roman" w:hAnsi="Times New Roman"/>
                <w:sz w:val="20"/>
                <w:szCs w:val="20"/>
              </w:rPr>
            </w:pPr>
            <w:r w:rsidRPr="00525C89">
              <w:rPr>
                <w:rFonts w:ascii="Times New Roman" w:hAnsi="Times New Roman"/>
                <w:sz w:val="20"/>
                <w:szCs w:val="20"/>
              </w:rPr>
              <w:t>Красивые места России. Контроль</w:t>
            </w:r>
            <w:r w:rsidR="00EC0E5B">
              <w:rPr>
                <w:rFonts w:ascii="Times New Roman" w:hAnsi="Times New Roman"/>
                <w:sz w:val="20"/>
                <w:szCs w:val="20"/>
              </w:rPr>
              <w:t xml:space="preserve"> чтения</w:t>
            </w:r>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lang w:val="en-US"/>
              </w:rPr>
              <w:t>Phrasal</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verb</w:t>
            </w:r>
            <w:r w:rsidRPr="00270CFB">
              <w:rPr>
                <w:rFonts w:ascii="Times New Roman" w:eastAsia="Newton-Regular" w:hAnsi="Times New Roman"/>
                <w:sz w:val="20"/>
                <w:szCs w:val="20"/>
              </w:rPr>
              <w:t xml:space="preserve"> </w:t>
            </w:r>
            <w:r w:rsidRPr="00270CFB">
              <w:rPr>
                <w:rFonts w:ascii="Times New Roman" w:eastAsia="Newton-Regular" w:hAnsi="Times New Roman"/>
                <w:bCs/>
                <w:i/>
                <w:sz w:val="20"/>
                <w:szCs w:val="20"/>
                <w:lang w:val="en-US"/>
              </w:rPr>
              <w:t>check</w:t>
            </w: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рассказ с пониманием основного содержания;  выписывать слова из текста; находить нужную информацию в тексте; воспринимать на слух небольшой текст</w:t>
            </w:r>
            <w:r w:rsidRPr="00270CFB">
              <w:rPr>
                <w:rFonts w:ascii="Times New Roman" w:hAnsi="Times New Roman"/>
                <w:color w:val="000000"/>
                <w:sz w:val="20"/>
                <w:szCs w:val="20"/>
              </w:rPr>
              <w:br/>
              <w:t>пользоваться словарём;</w:t>
            </w:r>
            <w:r w:rsidRPr="00270CFB">
              <w:rPr>
                <w:rFonts w:ascii="Times New Roman" w:hAnsi="Times New Roman"/>
                <w:color w:val="000000"/>
                <w:sz w:val="20"/>
                <w:szCs w:val="20"/>
              </w:rPr>
              <w:br/>
              <w:t>работать по образцу.</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Отвечать на вопросы ; использовать в речи фразовый глагол </w:t>
            </w:r>
            <w:proofErr w:type="spellStart"/>
            <w:r w:rsidRPr="00270CFB">
              <w:rPr>
                <w:rFonts w:ascii="Times New Roman" w:hAnsi="Times New Roman"/>
                <w:color w:val="000000"/>
                <w:sz w:val="20"/>
                <w:szCs w:val="20"/>
              </w:rPr>
              <w:t>check</w:t>
            </w:r>
            <w:proofErr w:type="spellEnd"/>
            <w:r w:rsidRPr="00270CFB">
              <w:rPr>
                <w:rFonts w:ascii="Times New Roman" w:hAnsi="Times New Roman"/>
                <w:color w:val="000000"/>
                <w:sz w:val="20"/>
                <w:szCs w:val="20"/>
              </w:rPr>
              <w:t>; описывать устно картинки</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r w:rsidRPr="000C7BCC">
              <w:rPr>
                <w:rFonts w:ascii="Times New Roman" w:hAnsi="Times New Roman"/>
                <w:sz w:val="20"/>
                <w:szCs w:val="20"/>
                <w:lang w:val="en-US" w:eastAsia="ru-RU"/>
              </w:rPr>
              <w:t xml:space="preserve">, 4 с 112 </w:t>
            </w:r>
            <w:r w:rsidRPr="000C7BCC">
              <w:rPr>
                <w:rFonts w:ascii="Times New Roman" w:hAnsi="Times New Roman"/>
                <w:sz w:val="20"/>
                <w:szCs w:val="20"/>
                <w:lang w:val="en-US" w:eastAsia="ru-RU"/>
              </w:rPr>
              <w:tab/>
            </w:r>
          </w:p>
        </w:tc>
      </w:tr>
      <w:tr w:rsidR="003C77FD" w:rsidRPr="00270CFB" w:rsidTr="00706E06">
        <w:trPr>
          <w:trHeight w:val="564"/>
        </w:trPr>
        <w:tc>
          <w:tcPr>
            <w:tcW w:w="16121" w:type="dxa"/>
            <w:gridSpan w:val="13"/>
          </w:tcPr>
          <w:p w:rsidR="003C77FD" w:rsidRPr="003434BE" w:rsidRDefault="003C77FD" w:rsidP="003C77FD">
            <w:pPr>
              <w:autoSpaceDE w:val="0"/>
              <w:autoSpaceDN w:val="0"/>
              <w:adjustRightInd w:val="0"/>
              <w:spacing w:after="0" w:line="240" w:lineRule="auto"/>
              <w:jc w:val="center"/>
              <w:rPr>
                <w:rFonts w:ascii="Times New Roman" w:hAnsi="Times New Roman"/>
                <w:sz w:val="20"/>
                <w:szCs w:val="20"/>
                <w:lang w:eastAsia="ru-RU"/>
              </w:rPr>
            </w:pPr>
          </w:p>
          <w:p w:rsidR="003C77FD" w:rsidRPr="003434BE" w:rsidRDefault="003C77FD" w:rsidP="003C77FD">
            <w:pPr>
              <w:autoSpaceDE w:val="0"/>
              <w:autoSpaceDN w:val="0"/>
              <w:adjustRightInd w:val="0"/>
              <w:spacing w:after="0" w:line="240" w:lineRule="auto"/>
              <w:jc w:val="center"/>
              <w:rPr>
                <w:rFonts w:ascii="Times New Roman" w:hAnsi="Times New Roman"/>
                <w:sz w:val="20"/>
                <w:szCs w:val="20"/>
                <w:lang w:eastAsia="ru-RU"/>
              </w:rPr>
            </w:pPr>
          </w:p>
        </w:tc>
      </w:tr>
      <w:tr w:rsidR="003C77FD" w:rsidRPr="00270CFB" w:rsidTr="00BF1645">
        <w:trPr>
          <w:trHeight w:val="564"/>
        </w:trPr>
        <w:tc>
          <w:tcPr>
            <w:tcW w:w="616" w:type="dxa"/>
            <w:gridSpan w:val="2"/>
          </w:tcPr>
          <w:p w:rsidR="003C77FD" w:rsidRPr="003434BE" w:rsidRDefault="003434BE" w:rsidP="003C77FD">
            <w:pPr>
              <w:spacing w:after="0" w:line="240" w:lineRule="auto"/>
              <w:rPr>
                <w:rFonts w:ascii="Times New Roman" w:hAnsi="Times New Roman"/>
                <w:sz w:val="20"/>
                <w:szCs w:val="20"/>
                <w:lang w:eastAsia="ru-RU"/>
              </w:rPr>
            </w:pPr>
            <w:r w:rsidRPr="003434BE">
              <w:rPr>
                <w:rFonts w:ascii="Times New Roman" w:hAnsi="Times New Roman"/>
                <w:sz w:val="20"/>
                <w:szCs w:val="20"/>
                <w:lang w:eastAsia="ru-RU"/>
              </w:rPr>
              <w:t>48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proofErr w:type="spellStart"/>
            <w:proofErr w:type="gramStart"/>
            <w:r w:rsidRPr="00270CFB">
              <w:rPr>
                <w:rFonts w:ascii="Times New Roman" w:hAnsi="Times New Roman"/>
                <w:color w:val="000000"/>
                <w:sz w:val="20"/>
                <w:szCs w:val="20"/>
                <w:shd w:val="clear" w:color="auto" w:fill="FFFFFF"/>
              </w:rPr>
              <w:t>Беседа</w:t>
            </w:r>
            <w:r w:rsidR="00AF7865">
              <w:rPr>
                <w:rFonts w:ascii="Times New Roman" w:hAnsi="Times New Roman"/>
                <w:color w:val="000000"/>
                <w:sz w:val="20"/>
                <w:szCs w:val="20"/>
                <w:shd w:val="clear" w:color="auto" w:fill="FFFFFF"/>
              </w:rPr>
              <w:t>,пра</w:t>
            </w:r>
            <w:r w:rsidR="00AF7865">
              <w:rPr>
                <w:rFonts w:ascii="Times New Roman" w:hAnsi="Times New Roman"/>
                <w:color w:val="000000"/>
                <w:sz w:val="20"/>
                <w:szCs w:val="20"/>
                <w:shd w:val="clear" w:color="auto" w:fill="FFFFFF"/>
              </w:rPr>
              <w:lastRenderedPageBreak/>
              <w:t>ктич.з</w:t>
            </w:r>
            <w:proofErr w:type="spellEnd"/>
            <w:r w:rsidR="00AF7865">
              <w:rPr>
                <w:rFonts w:ascii="Times New Roman" w:hAnsi="Times New Roman"/>
                <w:color w:val="000000"/>
                <w:sz w:val="20"/>
                <w:szCs w:val="20"/>
                <w:shd w:val="clear" w:color="auto" w:fill="FFFFFF"/>
              </w:rPr>
              <w:t>.</w:t>
            </w:r>
            <w:proofErr w:type="gramEnd"/>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525C89" w:rsidRDefault="003C77FD" w:rsidP="00EC0E5B">
            <w:pPr>
              <w:rPr>
                <w:rFonts w:ascii="Times New Roman" w:hAnsi="Times New Roman"/>
                <w:sz w:val="20"/>
                <w:szCs w:val="20"/>
              </w:rPr>
            </w:pPr>
            <w:r w:rsidRPr="00525C89">
              <w:rPr>
                <w:rFonts w:ascii="Times New Roman" w:hAnsi="Times New Roman"/>
                <w:sz w:val="20"/>
                <w:szCs w:val="20"/>
              </w:rPr>
              <w:lastRenderedPageBreak/>
              <w:t xml:space="preserve">Известные писатели. Пушкин, Шекспир. Развитие монологической </w:t>
            </w:r>
            <w:r w:rsidRPr="00525C89">
              <w:rPr>
                <w:rFonts w:ascii="Times New Roman" w:hAnsi="Times New Roman"/>
                <w:sz w:val="20"/>
                <w:szCs w:val="20"/>
              </w:rPr>
              <w:lastRenderedPageBreak/>
              <w:t>речи. Контроль</w:t>
            </w:r>
            <w:r w:rsidR="002F72B3">
              <w:rPr>
                <w:rFonts w:ascii="Times New Roman" w:hAnsi="Times New Roman"/>
                <w:sz w:val="20"/>
                <w:szCs w:val="20"/>
              </w:rPr>
              <w:t xml:space="preserve"> </w:t>
            </w:r>
            <w:r w:rsidR="00EC0E5B">
              <w:rPr>
                <w:rFonts w:ascii="Times New Roman" w:hAnsi="Times New Roman"/>
                <w:sz w:val="20"/>
                <w:szCs w:val="20"/>
              </w:rPr>
              <w:t>говорения</w:t>
            </w:r>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 Принятие  ценности  культурного  мира.</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Знакомство с творчеством А.С. Пушкина, В. Шекспира; </w:t>
            </w:r>
            <w:r w:rsidRPr="00270CFB">
              <w:rPr>
                <w:rFonts w:ascii="Times New Roman" w:hAnsi="Times New Roman"/>
                <w:color w:val="000000"/>
                <w:sz w:val="20"/>
                <w:szCs w:val="20"/>
              </w:rPr>
              <w:t xml:space="preserve">понимать содержание </w:t>
            </w:r>
            <w:r w:rsidRPr="00270CFB">
              <w:rPr>
                <w:rFonts w:ascii="Times New Roman" w:hAnsi="Times New Roman"/>
                <w:color w:val="000000"/>
                <w:sz w:val="20"/>
                <w:szCs w:val="20"/>
              </w:rPr>
              <w:lastRenderedPageBreak/>
              <w:t>текста и отвечать на вопросы; читать фразы с соблюдением норм произношения; воспринимать на слух стихотворения; сравнивать произведения в стихотворной форме.</w:t>
            </w:r>
            <w:r w:rsidRPr="00270CFB">
              <w:rPr>
                <w:rFonts w:ascii="Times New Roman" w:hAnsi="Times New Roman"/>
                <w:color w:val="000000"/>
                <w:sz w:val="27"/>
                <w:szCs w:val="27"/>
              </w:rPr>
              <w:t>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lastRenderedPageBreak/>
              <w:t>Адекватно  использовать  речевые  средства  для  решения  различных  коммуникативных  задач,  строит</w:t>
            </w:r>
            <w:r w:rsidRPr="00270CFB">
              <w:rPr>
                <w:rFonts w:ascii="Times New Roman" w:hAnsi="Times New Roman"/>
                <w:color w:val="000000"/>
                <w:sz w:val="20"/>
                <w:szCs w:val="20"/>
                <w:shd w:val="clear" w:color="auto" w:fill="FFFFFF"/>
              </w:rPr>
              <w:lastRenderedPageBreak/>
              <w:t>ь  монологическое  высказывание (</w:t>
            </w:r>
            <w:r w:rsidRPr="00270CFB">
              <w:rPr>
                <w:rFonts w:ascii="Times New Roman" w:hAnsi="Times New Roman"/>
                <w:color w:val="000000"/>
                <w:sz w:val="20"/>
                <w:szCs w:val="20"/>
              </w:rPr>
              <w:t>рассказывать о писателях и их творчестве).</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lastRenderedPageBreak/>
              <w:t>Проявлять  познавательную  инициативу.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 6,7 с 116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49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525C89" w:rsidRDefault="003C77FD" w:rsidP="00470867">
            <w:pPr>
              <w:rPr>
                <w:rFonts w:ascii="Times New Roman" w:hAnsi="Times New Roman"/>
                <w:sz w:val="20"/>
                <w:szCs w:val="20"/>
              </w:rPr>
            </w:pPr>
            <w:r w:rsidRPr="00525C89">
              <w:rPr>
                <w:rFonts w:ascii="Times New Roman" w:hAnsi="Times New Roman"/>
                <w:sz w:val="20"/>
                <w:szCs w:val="20"/>
              </w:rPr>
              <w:t>Контроль</w:t>
            </w:r>
            <w:r w:rsidR="00470867">
              <w:rPr>
                <w:rFonts w:ascii="Times New Roman" w:hAnsi="Times New Roman"/>
                <w:sz w:val="20"/>
                <w:szCs w:val="20"/>
              </w:rPr>
              <w:t xml:space="preserve"> письма</w:t>
            </w:r>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5,6 с 119 </w:t>
            </w:r>
            <w:r w:rsidRPr="000C7BCC">
              <w:rPr>
                <w:rFonts w:ascii="Times New Roman" w:hAnsi="Times New Roman"/>
                <w:sz w:val="20"/>
                <w:szCs w:val="20"/>
                <w:lang w:eastAsia="ru-RU"/>
              </w:rPr>
              <w:tab/>
            </w:r>
            <w:r w:rsidRPr="000C7BCC">
              <w:rPr>
                <w:rFonts w:ascii="Times New Roman" w:hAnsi="Times New Roman"/>
                <w:sz w:val="20"/>
                <w:szCs w:val="20"/>
                <w:lang w:eastAsia="ru-RU"/>
              </w:rPr>
              <w:tab/>
            </w:r>
          </w:p>
        </w:tc>
      </w:tr>
      <w:tr w:rsidR="003C77FD" w:rsidRPr="00270CFB" w:rsidTr="004B0034">
        <w:trPr>
          <w:trHeight w:val="498"/>
        </w:trPr>
        <w:tc>
          <w:tcPr>
            <w:tcW w:w="16121" w:type="dxa"/>
            <w:gridSpan w:val="13"/>
          </w:tcPr>
          <w:p w:rsidR="003C77FD" w:rsidRPr="00270CFB" w:rsidRDefault="003C77FD" w:rsidP="003C77FD">
            <w:pPr>
              <w:autoSpaceDE w:val="0"/>
              <w:autoSpaceDN w:val="0"/>
              <w:adjustRightInd w:val="0"/>
              <w:spacing w:after="0" w:line="240" w:lineRule="auto"/>
              <w:jc w:val="center"/>
              <w:rPr>
                <w:rFonts w:ascii="Times New Roman" w:hAnsi="Times New Roman"/>
                <w:b/>
                <w:sz w:val="24"/>
                <w:szCs w:val="24"/>
                <w:lang w:eastAsia="ru-RU"/>
              </w:rPr>
            </w:pPr>
          </w:p>
          <w:p w:rsidR="00AF7865" w:rsidRDefault="00AF7865" w:rsidP="003C77FD">
            <w:pPr>
              <w:autoSpaceDE w:val="0"/>
              <w:autoSpaceDN w:val="0"/>
              <w:adjustRightInd w:val="0"/>
              <w:spacing w:after="0" w:line="240" w:lineRule="auto"/>
              <w:jc w:val="center"/>
              <w:rPr>
                <w:rFonts w:ascii="Times New Roman" w:hAnsi="Times New Roman"/>
                <w:b/>
                <w:sz w:val="24"/>
                <w:szCs w:val="24"/>
                <w:lang w:val="de-DE" w:eastAsia="ru-RU"/>
              </w:rPr>
            </w:pPr>
          </w:p>
          <w:p w:rsidR="003C77FD" w:rsidRPr="00270CFB" w:rsidRDefault="003C77FD" w:rsidP="004B0034">
            <w:pPr>
              <w:autoSpaceDE w:val="0"/>
              <w:autoSpaceDN w:val="0"/>
              <w:adjustRightInd w:val="0"/>
              <w:spacing w:after="0" w:line="240" w:lineRule="auto"/>
              <w:jc w:val="center"/>
              <w:rPr>
                <w:rFonts w:ascii="Times New Roman" w:hAnsi="Times New Roman"/>
                <w:sz w:val="20"/>
                <w:szCs w:val="20"/>
                <w:lang w:eastAsia="ru-RU"/>
              </w:rPr>
            </w:pPr>
          </w:p>
        </w:tc>
      </w:tr>
      <w:tr w:rsidR="003C77FD" w:rsidRPr="00270CFB" w:rsidTr="00BF1645">
        <w:trPr>
          <w:trHeight w:val="564"/>
        </w:trPr>
        <w:tc>
          <w:tcPr>
            <w:tcW w:w="616" w:type="dxa"/>
            <w:gridSpan w:val="2"/>
          </w:tcPr>
          <w:p w:rsidR="003C77FD" w:rsidRPr="0071465C"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tabs>
                <w:tab w:val="left" w:pos="2865"/>
              </w:tabs>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нестандартный урок</w:t>
            </w:r>
            <w:r w:rsidRPr="00270CFB">
              <w:rPr>
                <w:rFonts w:ascii="Times New Roman" w:hAnsi="Times New Roman"/>
                <w:color w:val="000000"/>
                <w:sz w:val="20"/>
                <w:szCs w:val="20"/>
                <w:shd w:val="clear" w:color="auto" w:fill="FFFFFF"/>
              </w:rPr>
              <w:tab/>
            </w:r>
          </w:p>
          <w:p w:rsidR="003C77FD" w:rsidRPr="00270CFB" w:rsidRDefault="003C77FD" w:rsidP="003C77FD">
            <w:pPr>
              <w:rPr>
                <w:rFonts w:ascii="Times New Roman" w:hAnsi="Times New Roman"/>
                <w:sz w:val="20"/>
                <w:szCs w:val="20"/>
              </w:rPr>
            </w:pP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«Знаменитые люди моего города», «Самое красивое место в моем городе».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знаменитых людей , красивых мест и достопримечательностей города/деревни).</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2,3 с 126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B70411" w:rsidP="003C77FD">
            <w:pPr>
              <w:autoSpaceDE w:val="0"/>
              <w:autoSpaceDN w:val="0"/>
              <w:adjustRightInd w:val="0"/>
              <w:spacing w:after="0" w:line="240" w:lineRule="auto"/>
              <w:jc w:val="both"/>
              <w:rPr>
                <w:rFonts w:ascii="Times New Roman" w:hAnsi="Times New Roman"/>
                <w:sz w:val="20"/>
                <w:szCs w:val="20"/>
                <w:lang w:eastAsia="ru-RU"/>
              </w:rPr>
            </w:pPr>
            <w:r w:rsidRPr="00B70411">
              <w:rPr>
                <w:rFonts w:ascii="Times New Roman" w:hAnsi="Times New Roman"/>
                <w:sz w:val="20"/>
                <w:szCs w:val="20"/>
                <w:lang w:eastAsia="ru-RU"/>
              </w:rPr>
              <w:t xml:space="preserve">Домашнее чтение. </w:t>
            </w:r>
            <w:r w:rsidRPr="00B70411">
              <w:rPr>
                <w:rFonts w:ascii="Times New Roman" w:hAnsi="Times New Roman"/>
                <w:i/>
                <w:sz w:val="20"/>
                <w:szCs w:val="20"/>
                <w:lang w:eastAsia="ru-RU"/>
              </w:rPr>
              <w:t>Промежуточный контроль.</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7 c 123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6 c 5, </w:t>
            </w: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w:t>
            </w:r>
          </w:p>
        </w:tc>
      </w:tr>
      <w:tr w:rsidR="003C77FD" w:rsidRPr="00270CFB" w:rsidTr="00706E06">
        <w:trPr>
          <w:trHeight w:val="310"/>
        </w:trPr>
        <w:tc>
          <w:tcPr>
            <w:tcW w:w="16121" w:type="dxa"/>
            <w:gridSpan w:val="13"/>
          </w:tcPr>
          <w:p w:rsidR="003C77FD" w:rsidRPr="00270CFB" w:rsidRDefault="003C77FD" w:rsidP="003C77FD">
            <w:pPr>
              <w:spacing w:after="0" w:line="240" w:lineRule="auto"/>
              <w:jc w:val="center"/>
              <w:rPr>
                <w:rFonts w:ascii="Times New Roman" w:hAnsi="Times New Roman"/>
                <w:sz w:val="20"/>
                <w:szCs w:val="20"/>
                <w:lang w:eastAsia="ru-RU"/>
              </w:rPr>
            </w:pPr>
            <w:r w:rsidRPr="00270CFB">
              <w:rPr>
                <w:rFonts w:ascii="Times New Roman" w:hAnsi="Times New Roman"/>
                <w:b/>
                <w:sz w:val="24"/>
                <w:szCs w:val="24"/>
                <w:lang w:eastAsia="ru-RU"/>
              </w:rPr>
              <w:t>Раздел 5. Здоровье дороже денег (12 ч)</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53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Традиции закаливания в России. Развитие устной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roofErr w:type="spellStart"/>
            <w:r w:rsidRPr="00270CFB">
              <w:rPr>
                <w:rFonts w:ascii="Times New Roman" w:eastAsia="Newton-Regular" w:hAnsi="Times New Roman"/>
                <w:sz w:val="20"/>
                <w:szCs w:val="20"/>
                <w:lang w:val="en-US"/>
              </w:rPr>
              <w:t>Наречия</w:t>
            </w:r>
            <w:proofErr w:type="spellEnd"/>
            <w:r w:rsidRPr="00270CFB">
              <w:rPr>
                <w:rFonts w:ascii="Times New Roman" w:eastAsia="Newton-Regular" w:hAnsi="Times New Roman"/>
                <w:sz w:val="20"/>
                <w:szCs w:val="20"/>
                <w:lang w:val="en-US"/>
              </w:rPr>
              <w:t xml:space="preserve"> (</w:t>
            </w:r>
            <w:proofErr w:type="spellStart"/>
            <w:r w:rsidRPr="00270CFB">
              <w:rPr>
                <w:rFonts w:ascii="Times New Roman" w:eastAsia="Newton-Regular" w:hAnsi="Times New Roman"/>
                <w:sz w:val="20"/>
                <w:szCs w:val="20"/>
                <w:lang w:val="en-US"/>
              </w:rPr>
              <w:t>повт</w:t>
            </w:r>
            <w:r w:rsidRPr="00270CFB">
              <w:rPr>
                <w:rFonts w:ascii="Times New Roman" w:eastAsia="Newton-Regular" w:hAnsi="Times New Roman"/>
                <w:sz w:val="20"/>
                <w:szCs w:val="20"/>
              </w:rPr>
              <w:t>орение</w:t>
            </w:r>
            <w:proofErr w:type="spellEnd"/>
            <w:r w:rsidRPr="00270CFB">
              <w:rPr>
                <w:rFonts w:ascii="Times New Roman" w:eastAsia="Newton-Regular" w:hAnsi="Times New Roman"/>
                <w:sz w:val="20"/>
                <w:szCs w:val="20"/>
                <w:lang w:val="en-US"/>
              </w:rPr>
              <w:t>)</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hd w:val="clear" w:color="auto" w:fill="FFFFFF"/>
              </w:rPr>
              <w:t> </w:t>
            </w:r>
            <w:r w:rsidRPr="00270CFB">
              <w:rPr>
                <w:rFonts w:ascii="Times New Roman" w:hAnsi="Times New Roman"/>
                <w:color w:val="000000"/>
                <w:sz w:val="20"/>
                <w:szCs w:val="20"/>
                <w:shd w:val="clear" w:color="auto" w:fill="FFFFFF"/>
              </w:rPr>
              <w:t>Установка  на  здоровый  образ  жизни  и  реализации  ее  в  реальном  поведении  и  поступках.</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Найти значения новых слов; читать текст с полным пониманием содержания</w:t>
            </w:r>
            <w:r w:rsidRPr="00270CFB">
              <w:rPr>
                <w:rFonts w:ascii="Times New Roman" w:hAnsi="Times New Roman"/>
                <w:color w:val="000000"/>
                <w:sz w:val="20"/>
                <w:szCs w:val="20"/>
              </w:rPr>
              <w:br/>
              <w:t>воспринимать на слух диалог, находя нужную информацию;  классифицировать слова на группы;</w:t>
            </w:r>
            <w:r w:rsidRPr="00270CFB">
              <w:rPr>
                <w:rFonts w:ascii="Times New Roman" w:hAnsi="Times New Roman"/>
                <w:color w:val="000000"/>
                <w:sz w:val="20"/>
                <w:szCs w:val="20"/>
              </w:rPr>
              <w:br/>
              <w:t>восстановить вопросы недостающими словами.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Понимать и задавать вопросы.</w:t>
            </w:r>
          </w:p>
        </w:tc>
        <w:tc>
          <w:tcPr>
            <w:tcW w:w="2104" w:type="dxa"/>
          </w:tcPr>
          <w:p w:rsidR="003C77FD" w:rsidRPr="00270CFB" w:rsidRDefault="003C77FD" w:rsidP="003C77FD">
            <w:pPr>
              <w:shd w:val="clear" w:color="auto" w:fill="FFFFFF"/>
              <w:spacing w:after="0" w:line="240" w:lineRule="auto"/>
              <w:jc w:val="both"/>
              <w:rPr>
                <w:rFonts w:ascii="Times New Roman" w:hAnsi="Times New Roman"/>
                <w:color w:val="000000"/>
                <w:sz w:val="20"/>
                <w:szCs w:val="20"/>
              </w:rPr>
            </w:pPr>
            <w:proofErr w:type="gramStart"/>
            <w:r w:rsidRPr="00270CFB">
              <w:rPr>
                <w:rFonts w:ascii="Times New Roman" w:hAnsi="Times New Roman"/>
                <w:color w:val="000000"/>
                <w:sz w:val="20"/>
                <w:szCs w:val="20"/>
              </w:rPr>
              <w:t xml:space="preserve">В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сотрудничестве</w:t>
            </w:r>
            <w:proofErr w:type="gramEnd"/>
            <w:r w:rsidRPr="00270CFB">
              <w:rPr>
                <w:rFonts w:ascii="Times New Roman" w:hAnsi="Times New Roman"/>
                <w:color w:val="000000"/>
                <w:sz w:val="20"/>
                <w:szCs w:val="20"/>
              </w:rPr>
              <w:t xml:space="preserve">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с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учителем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ставить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новые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учебные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задачи.</w:t>
            </w:r>
          </w:p>
          <w:p w:rsidR="003C77FD" w:rsidRPr="00270CFB" w:rsidRDefault="003C77FD" w:rsidP="003C77FD">
            <w:pPr>
              <w:shd w:val="clear" w:color="auto" w:fill="FFFFFF"/>
              <w:spacing w:after="0" w:line="240" w:lineRule="auto"/>
              <w:jc w:val="both"/>
              <w:rPr>
                <w:rFonts w:ascii="Times New Roman" w:hAnsi="Times New Roman"/>
                <w:color w:val="000000"/>
              </w:rPr>
            </w:pPr>
            <w:r w:rsidRPr="00270CFB">
              <w:rPr>
                <w:rFonts w:ascii="Times New Roman" w:hAnsi="Times New Roman"/>
                <w:color w:val="000000"/>
                <w:sz w:val="20"/>
                <w:szCs w:val="20"/>
                <w:lang w:val="en-US"/>
              </w:rPr>
              <w:t> </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7,8 c 7 </w:t>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Если хочешь быть здоров. Воздушные и солнечные ванны. Физические упражнения. Коллективное обсуждение.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Walrus, hardening, to</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prevent, treatment,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spring, to cure</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rPr>
              <w:t>Словообразование</w:t>
            </w:r>
            <w:r w:rsidRPr="00270CFB">
              <w:rPr>
                <w:rFonts w:ascii="Times New Roman" w:eastAsia="Newton-Regular" w:hAnsi="Times New Roman"/>
                <w:sz w:val="20"/>
                <w:szCs w:val="20"/>
                <w:lang w:val="en-US"/>
              </w:rPr>
              <w:t xml:space="preserve"> (-</w:t>
            </w:r>
            <w:proofErr w:type="spellStart"/>
            <w:r w:rsidRPr="00270CFB">
              <w:rPr>
                <w:rFonts w:ascii="Times New Roman" w:eastAsia="Newton-Regular" w:hAnsi="Times New Roman"/>
                <w:sz w:val="20"/>
                <w:szCs w:val="20"/>
                <w:lang w:val="en-US"/>
              </w:rPr>
              <w:t>ment</w:t>
            </w:r>
            <w:proofErr w:type="spellEnd"/>
            <w:r w:rsidRPr="00270CFB">
              <w:rPr>
                <w:rFonts w:ascii="Times New Roman" w:eastAsia="Newton-Regular" w:hAnsi="Times New Roman"/>
                <w:sz w:val="20"/>
                <w:szCs w:val="20"/>
                <w:lang w:val="en-US"/>
              </w:rPr>
              <w: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w:t>
            </w:r>
            <w:proofErr w:type="spellStart"/>
            <w:r w:rsidRPr="00270CFB">
              <w:rPr>
                <w:rFonts w:ascii="Times New Roman" w:eastAsia="Newton-Regular" w:hAnsi="Times New Roman"/>
                <w:sz w:val="20"/>
                <w:szCs w:val="20"/>
                <w:lang w:val="en-US"/>
              </w:rPr>
              <w:t>tion</w:t>
            </w:r>
            <w:proofErr w:type="spellEnd"/>
            <w:r w:rsidRPr="00270CFB">
              <w:rPr>
                <w:rFonts w:ascii="Times New Roman" w:eastAsia="Newton-Regular" w:hAnsi="Times New Roman"/>
                <w:sz w:val="20"/>
                <w:szCs w:val="20"/>
                <w:lang w:val="en-US"/>
              </w:rPr>
              <w:t>, -</w:t>
            </w:r>
            <w:proofErr w:type="spellStart"/>
            <w:r w:rsidRPr="00270CFB">
              <w:rPr>
                <w:rFonts w:ascii="Times New Roman" w:eastAsia="Newton-Regular" w:hAnsi="Times New Roman"/>
                <w:sz w:val="20"/>
                <w:szCs w:val="20"/>
                <w:lang w:val="en-US"/>
              </w:rPr>
              <w:t>ing</w:t>
            </w:r>
            <w:proofErr w:type="spellEnd"/>
            <w:r w:rsidRPr="00270CFB">
              <w:rPr>
                <w:rFonts w:ascii="Times New Roman" w:eastAsia="Newton-Regular" w:hAnsi="Times New Roman"/>
                <w:sz w:val="20"/>
                <w:szCs w:val="20"/>
                <w:lang w:val="en-US"/>
              </w:rPr>
              <w: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сложные слова</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Установка  на  здоровый  образ  жизни  и  реализации  ее  в  реальном  поведении  и  поступках.</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Изучить новые лексические единицы;</w:t>
            </w:r>
            <w:r w:rsidRPr="00270CFB">
              <w:rPr>
                <w:rFonts w:ascii="Times New Roman" w:hAnsi="Times New Roman"/>
                <w:color w:val="000000"/>
                <w:sz w:val="20"/>
                <w:szCs w:val="20"/>
              </w:rPr>
              <w:br/>
              <w:t>читать и слушать диалоги;</w:t>
            </w:r>
            <w:r w:rsidRPr="00270CFB">
              <w:rPr>
                <w:rFonts w:ascii="Times New Roman" w:hAnsi="Times New Roman"/>
                <w:color w:val="000000"/>
                <w:sz w:val="20"/>
                <w:szCs w:val="20"/>
              </w:rPr>
              <w:br/>
              <w:t>читать и понимать содержание текста.  читать текст, найти нужную информацию;</w:t>
            </w:r>
            <w:r w:rsidRPr="00270CFB">
              <w:rPr>
                <w:rFonts w:ascii="Times New Roman" w:hAnsi="Times New Roman"/>
                <w:color w:val="000000"/>
                <w:sz w:val="20"/>
                <w:szCs w:val="20"/>
              </w:rPr>
              <w:br/>
              <w:t>использовать способы словообразования;</w:t>
            </w:r>
            <w:r w:rsidRPr="00270CFB">
              <w:rPr>
                <w:rFonts w:ascii="Times New Roman" w:hAnsi="Times New Roman"/>
                <w:color w:val="000000"/>
                <w:sz w:val="20"/>
                <w:szCs w:val="20"/>
              </w:rPr>
              <w:br/>
              <w:t>составить письменное сообщение о способах закаливания в твоей семье; пользоваться грамматическими справочниками.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Спрашивать, интересоваться чужим мнением и высказывать свое</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Осуществлять самонаблюдение.</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2,3 c 8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Э. Хемингуэй «Ожидание». Модальные глаголы.</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Условные</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предложения 1</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и 2 типа (повторение)</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rPr>
              <w:t>Модальные</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rPr>
              <w:t>глаголы</w:t>
            </w:r>
            <w:r w:rsidRPr="00270CFB">
              <w:rPr>
                <w:rFonts w:ascii="Times New Roman" w:eastAsia="Newton-Regular" w:hAnsi="Times New Roman"/>
                <w:sz w:val="20"/>
                <w:szCs w:val="20"/>
                <w:lang w:val="en-US"/>
              </w:rPr>
              <w:t xml:space="preserve"> be able</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to, might</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Ориентация на понимание причин успеха в учебной деятельности, в том числе на самоанализ и самоконтроль результата.</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Чтение с пониманием основного содержания;</w:t>
            </w:r>
            <w:r w:rsidRPr="00270CFB">
              <w:rPr>
                <w:rFonts w:ascii="Times New Roman" w:hAnsi="Times New Roman"/>
                <w:color w:val="000000"/>
                <w:sz w:val="20"/>
                <w:szCs w:val="20"/>
              </w:rPr>
              <w:br/>
              <w:t>повторить написание условных предложений; использовать языковую догадку; пользоваться словарём; использовать грамматические таблицы.</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Использовать в устной и письменной речи модальные глаголы</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Преобразовывать практическую  задачу в познавательную.</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val="en-US" w:eastAsia="ru-RU"/>
              </w:rPr>
            </w:pPr>
            <w:r w:rsidRPr="000C7BCC">
              <w:rPr>
                <w:rFonts w:ascii="Times New Roman" w:hAnsi="Times New Roman"/>
                <w:sz w:val="20"/>
                <w:szCs w:val="20"/>
                <w:lang w:val="en-US" w:eastAsia="ru-RU"/>
              </w:rPr>
              <w:t xml:space="preserve">8,9 c 10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Русские и британские врачи. Развитие монологической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Tongue, complaint,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chest, belly, giddy,</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masterpiece, to inhabit,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lang w:val="en-US"/>
              </w:rPr>
              <w:t>nonsense</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Внутренняя  позиция школьника  на  уровне положительного отношения  к  изучению английского языка.</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Знакомство с российскими и британскими врачами; чтение с пониманием содержания.</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Использовать новую лексику в речи; отвечать на вопросы; </w:t>
            </w:r>
            <w:r w:rsidRPr="00270CFB">
              <w:rPr>
                <w:rFonts w:ascii="Times New Roman" w:hAnsi="Times New Roman"/>
                <w:sz w:val="20"/>
                <w:szCs w:val="20"/>
                <w:shd w:val="clear" w:color="auto" w:fill="FFFFFF"/>
              </w:rPr>
              <w:t xml:space="preserve">вступать в диалог, а также участвовать в коллективном обсуждении проблем; </w:t>
            </w:r>
            <w:r w:rsidRPr="00270CFB">
              <w:rPr>
                <w:rFonts w:ascii="Times New Roman" w:hAnsi="Times New Roman"/>
                <w:color w:val="000000"/>
                <w:sz w:val="20"/>
                <w:szCs w:val="20"/>
              </w:rPr>
              <w:t>аргументировать свой ответ; описать героя произведения.</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Осуществлять самоконтроль и самооценку.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3 с 11 </w:t>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57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дискуссия</w:t>
            </w:r>
          </w:p>
          <w:p w:rsidR="003C77FD" w:rsidRPr="00270CFB" w:rsidRDefault="003C77FD" w:rsidP="003C77FD">
            <w:pPr>
              <w:rPr>
                <w:rFonts w:ascii="Times New Roman" w:hAnsi="Times New Roman"/>
                <w:sz w:val="20"/>
                <w:szCs w:val="20"/>
              </w:rPr>
            </w:pP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Здоровое питание. Развитие диалогической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Словообразование</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Числительные</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(повторение)</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Осознание возможностей самореализации средствами ИЯ.</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Повторить изученную лексику;</w:t>
            </w:r>
            <w:r w:rsidRPr="00270CFB">
              <w:rPr>
                <w:rFonts w:ascii="Times New Roman" w:hAnsi="Times New Roman"/>
                <w:color w:val="000000"/>
                <w:sz w:val="20"/>
                <w:szCs w:val="20"/>
              </w:rPr>
              <w:br/>
              <w:t>читать и понимать прочитанное;</w:t>
            </w:r>
            <w:r w:rsidRPr="00270CFB">
              <w:rPr>
                <w:rFonts w:ascii="Times New Roman" w:hAnsi="Times New Roman"/>
                <w:color w:val="000000"/>
                <w:sz w:val="20"/>
                <w:szCs w:val="20"/>
              </w:rPr>
              <w:br/>
              <w:t>воспринимать на слух текст, понимать речь учителя;</w:t>
            </w:r>
            <w:r w:rsidRPr="00270CFB">
              <w:rPr>
                <w:rFonts w:ascii="Times New Roman" w:hAnsi="Times New Roman"/>
                <w:color w:val="000000"/>
                <w:sz w:val="20"/>
                <w:szCs w:val="20"/>
              </w:rPr>
              <w:br/>
              <w:t>читать правильно числительные.</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Уметь аргументировать свою точку зрения, спорить и отстаивать свою позицию невраждебным для оппонентов образом.</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Осуществлять контроль своей деятельности в процессе достижения результата.</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4 с 12 </w:t>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58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AF7865" w:rsidP="003C77FD">
            <w:pPr>
              <w:spacing w:after="0" w:line="240" w:lineRule="auto"/>
              <w:rPr>
                <w:rFonts w:ascii="Times New Roman" w:hAnsi="Times New Roman"/>
                <w:sz w:val="20"/>
                <w:szCs w:val="20"/>
              </w:rPr>
            </w:pPr>
            <w:proofErr w:type="spellStart"/>
            <w:proofErr w:type="gramStart"/>
            <w:r w:rsidRPr="00270CFB">
              <w:rPr>
                <w:rFonts w:ascii="Times New Roman" w:hAnsi="Times New Roman"/>
                <w:color w:val="000000"/>
                <w:sz w:val="20"/>
                <w:szCs w:val="20"/>
                <w:shd w:val="clear" w:color="auto" w:fill="FFFFFF"/>
              </w:rPr>
              <w:t>Д</w:t>
            </w:r>
            <w:r w:rsidR="003C77FD" w:rsidRPr="00270CFB">
              <w:rPr>
                <w:rFonts w:ascii="Times New Roman" w:hAnsi="Times New Roman"/>
                <w:color w:val="000000"/>
                <w:sz w:val="20"/>
                <w:szCs w:val="20"/>
                <w:shd w:val="clear" w:color="auto" w:fill="FFFFFF"/>
              </w:rPr>
              <w:t>искуссия</w:t>
            </w:r>
            <w:r>
              <w:rPr>
                <w:rFonts w:ascii="Times New Roman" w:hAnsi="Times New Roman"/>
                <w:color w:val="000000"/>
                <w:sz w:val="20"/>
                <w:szCs w:val="20"/>
                <w:shd w:val="clear" w:color="auto" w:fill="FFFFFF"/>
              </w:rPr>
              <w:t>,практич.з</w:t>
            </w:r>
            <w:proofErr w:type="spellEnd"/>
            <w:r>
              <w:rPr>
                <w:rFonts w:ascii="Times New Roman" w:hAnsi="Times New Roman"/>
                <w:color w:val="000000"/>
                <w:sz w:val="20"/>
                <w:szCs w:val="20"/>
                <w:shd w:val="clear" w:color="auto" w:fill="FFFFFF"/>
              </w:rPr>
              <w:t>.</w:t>
            </w:r>
            <w:proofErr w:type="gramEnd"/>
          </w:p>
          <w:p w:rsidR="003C77FD" w:rsidRPr="00270CFB" w:rsidRDefault="003C77FD" w:rsidP="003C77FD">
            <w:pPr>
              <w:rPr>
                <w:rFonts w:ascii="Times New Roman" w:hAnsi="Times New Roman"/>
                <w:sz w:val="20"/>
                <w:szCs w:val="20"/>
              </w:rPr>
            </w:pP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3C77FD" w:rsidRPr="00525C89" w:rsidRDefault="003C77FD" w:rsidP="003C77FD">
            <w:pPr>
              <w:spacing w:after="0" w:line="240" w:lineRule="auto"/>
              <w:jc w:val="both"/>
              <w:rPr>
                <w:rFonts w:ascii="Times New Roman" w:hAnsi="Times New Roman"/>
                <w:sz w:val="20"/>
                <w:szCs w:val="20"/>
              </w:rPr>
            </w:pPr>
            <w:r w:rsidRPr="00525C89">
              <w:rPr>
                <w:rFonts w:ascii="Times New Roman" w:hAnsi="Times New Roman"/>
                <w:sz w:val="20"/>
                <w:szCs w:val="20"/>
              </w:rPr>
              <w:t xml:space="preserve">Пословицы и поговорки о еде. Контроль </w:t>
            </w:r>
            <w:proofErr w:type="spellStart"/>
            <w:r w:rsidRPr="00525C89">
              <w:rPr>
                <w:rFonts w:ascii="Times New Roman" w:hAnsi="Times New Roman"/>
                <w:sz w:val="20"/>
                <w:szCs w:val="20"/>
              </w:rPr>
              <w:t>аудирования</w:t>
            </w:r>
            <w:proofErr w:type="spellEnd"/>
            <w:r w:rsidRPr="00525C89">
              <w:rPr>
                <w:rFonts w:ascii="Times New Roman" w:hAnsi="Times New Roman"/>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val="en-US" w:eastAsia="ru-RU"/>
              </w:rPr>
            </w:pPr>
            <w:r w:rsidRPr="00270CFB">
              <w:rPr>
                <w:rFonts w:ascii="Times New Roman" w:hAnsi="Times New Roman"/>
                <w:sz w:val="20"/>
                <w:szCs w:val="20"/>
                <w:lang w:val="en-US"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Устойчивого  </w:t>
            </w:r>
            <w:proofErr w:type="spellStart"/>
            <w:r w:rsidRPr="00270CFB">
              <w:rPr>
                <w:rFonts w:ascii="Times New Roman" w:hAnsi="Times New Roman"/>
                <w:color w:val="000000"/>
                <w:sz w:val="20"/>
                <w:szCs w:val="20"/>
                <w:shd w:val="clear" w:color="auto" w:fill="FFFFFF"/>
              </w:rPr>
              <w:t>учебно</w:t>
            </w:r>
            <w:proofErr w:type="spellEnd"/>
            <w:r w:rsidRPr="00270CFB">
              <w:rPr>
                <w:rFonts w:ascii="Times New Roman" w:hAnsi="Times New Roman"/>
                <w:color w:val="000000"/>
                <w:sz w:val="20"/>
                <w:szCs w:val="20"/>
                <w:shd w:val="clear" w:color="auto" w:fill="FFFFFF"/>
              </w:rPr>
              <w:t xml:space="preserve"> – познавательного  интереса  к  новым  общим  способам  решения  задач.</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Изучить новые фразы;</w:t>
            </w:r>
            <w:r w:rsidRPr="00270CFB">
              <w:rPr>
                <w:rFonts w:ascii="Times New Roman" w:hAnsi="Times New Roman"/>
                <w:color w:val="000000"/>
                <w:sz w:val="20"/>
                <w:szCs w:val="20"/>
              </w:rPr>
              <w:br/>
              <w:t>читать и понимать прочитанное; находить синонимы -восстановить части текста по порядку;</w:t>
            </w:r>
            <w:r w:rsidRPr="00270CFB">
              <w:rPr>
                <w:rFonts w:ascii="Times New Roman" w:hAnsi="Times New Roman"/>
                <w:color w:val="000000"/>
                <w:sz w:val="20"/>
                <w:szCs w:val="20"/>
              </w:rPr>
              <w:br/>
              <w:t>пользоваться словарём.</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Понимать и задавать вопросы; использовать новые фразы в речи; сравнивать разные фестивали с использованием изученной лексики.</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Самостоятельно  учитывать  выделенные  учителем  ориентиры  действия  в  новом  учебном  материале.</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val="en-US" w:eastAsia="ru-RU"/>
              </w:rPr>
            </w:pPr>
            <w:r w:rsidRPr="000C7BCC">
              <w:rPr>
                <w:rFonts w:ascii="Times New Roman" w:hAnsi="Times New Roman"/>
                <w:sz w:val="20"/>
                <w:szCs w:val="20"/>
                <w:lang w:val="en-US" w:eastAsia="ru-RU"/>
              </w:rPr>
              <w:t>8 с 14</w:t>
            </w:r>
          </w:p>
        </w:tc>
      </w:tr>
      <w:tr w:rsidR="003C77FD" w:rsidRPr="00270CFB" w:rsidTr="00BF1645">
        <w:trPr>
          <w:trHeight w:val="564"/>
        </w:trPr>
        <w:tc>
          <w:tcPr>
            <w:tcW w:w="616" w:type="dxa"/>
            <w:gridSpan w:val="2"/>
          </w:tcPr>
          <w:p w:rsidR="003C77FD" w:rsidRPr="003434BE"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val="en-US" w:eastAsia="ru-RU"/>
              </w:rPr>
              <w:t>5</w:t>
            </w:r>
            <w:r>
              <w:rPr>
                <w:rFonts w:ascii="Times New Roman" w:hAnsi="Times New Roman"/>
                <w:sz w:val="20"/>
                <w:szCs w:val="20"/>
                <w:lang w:eastAsia="ru-RU"/>
              </w:rPr>
              <w:t>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val="en-US" w:eastAsia="ru-RU"/>
              </w:rPr>
            </w:pPr>
          </w:p>
        </w:tc>
        <w:tc>
          <w:tcPr>
            <w:tcW w:w="548" w:type="dxa"/>
          </w:tcPr>
          <w:p w:rsidR="003C77FD" w:rsidRPr="00AF7865"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w:t>
            </w:r>
            <w:r w:rsidR="00AF7865">
              <w:rPr>
                <w:rFonts w:ascii="Times New Roman" w:hAnsi="Times New Roman"/>
                <w:color w:val="000000"/>
                <w:sz w:val="20"/>
                <w:szCs w:val="20"/>
                <w:shd w:val="clear" w:color="auto" w:fill="FFFFFF"/>
              </w:rPr>
              <w:t>-</w:t>
            </w:r>
            <w:proofErr w:type="spellStart"/>
            <w:r w:rsidR="00AF7865">
              <w:rPr>
                <w:rFonts w:ascii="Times New Roman" w:hAnsi="Times New Roman"/>
                <w:color w:val="000000"/>
                <w:sz w:val="20"/>
                <w:szCs w:val="20"/>
                <w:shd w:val="clear" w:color="auto" w:fill="FFFFFF"/>
              </w:rPr>
              <w:t>практич</w:t>
            </w:r>
            <w:proofErr w:type="spellEnd"/>
            <w:r w:rsidR="00AF7865">
              <w:rPr>
                <w:rFonts w:ascii="Times New Roman" w:hAnsi="Times New Roman"/>
                <w:color w:val="000000"/>
                <w:sz w:val="20"/>
                <w:szCs w:val="20"/>
                <w:shd w:val="clear" w:color="auto" w:fill="FFFFFF"/>
              </w:rPr>
              <w:t>.</w:t>
            </w:r>
            <w:r w:rsidRPr="00270CFB">
              <w:rPr>
                <w:rFonts w:ascii="Times New Roman" w:hAnsi="Times New Roman"/>
                <w:color w:val="000000"/>
                <w:sz w:val="20"/>
                <w:szCs w:val="20"/>
                <w:shd w:val="clear" w:color="auto" w:fill="FFFFFF"/>
              </w:rPr>
              <w:t xml:space="preserve">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525C89" w:rsidRDefault="003C77FD" w:rsidP="003C77FD">
            <w:pPr>
              <w:jc w:val="both"/>
              <w:rPr>
                <w:rFonts w:ascii="Times New Roman" w:hAnsi="Times New Roman"/>
                <w:sz w:val="20"/>
                <w:szCs w:val="20"/>
              </w:rPr>
            </w:pPr>
            <w:r w:rsidRPr="00525C89">
              <w:rPr>
                <w:rFonts w:ascii="Times New Roman" w:hAnsi="Times New Roman"/>
                <w:sz w:val="20"/>
                <w:szCs w:val="20"/>
              </w:rPr>
              <w:t>«Спасенный браконьер» Дж. Лондон. Притяжательные местоимения. Контроль чтения.</w:t>
            </w:r>
          </w:p>
        </w:tc>
        <w:tc>
          <w:tcPr>
            <w:tcW w:w="586" w:type="dxa"/>
          </w:tcPr>
          <w:p w:rsidR="003C77FD" w:rsidRPr="00AF7865"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AF7865">
              <w:rPr>
                <w:rFonts w:ascii="Times New Roman" w:hAnsi="Times New Roman"/>
                <w:sz w:val="20"/>
                <w:szCs w:val="20"/>
                <w:lang w:eastAsia="ru-RU"/>
              </w:rPr>
              <w:t>1</w:t>
            </w:r>
          </w:p>
        </w:tc>
        <w:tc>
          <w:tcPr>
            <w:tcW w:w="1611" w:type="dxa"/>
          </w:tcPr>
          <w:p w:rsidR="003C77FD" w:rsidRPr="002709B1"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Litter</w:t>
            </w:r>
            <w:r w:rsidRPr="002709B1">
              <w:rPr>
                <w:rFonts w:ascii="Times New Roman" w:eastAsia="Newton-Regular" w:hAnsi="Times New Roman"/>
                <w:sz w:val="20"/>
                <w:szCs w:val="20"/>
                <w:lang w:val="en-US"/>
              </w:rPr>
              <w:t xml:space="preserve">, </w:t>
            </w:r>
            <w:r w:rsidRPr="00270CFB">
              <w:rPr>
                <w:rFonts w:ascii="Times New Roman" w:eastAsia="Newton-Regular" w:hAnsi="Times New Roman"/>
                <w:sz w:val="20"/>
                <w:szCs w:val="20"/>
                <w:lang w:val="en-US"/>
              </w:rPr>
              <w:t>poison</w:t>
            </w:r>
            <w:r w:rsidRPr="002709B1">
              <w:rPr>
                <w:rFonts w:ascii="Times New Roman" w:eastAsia="Newton-Regular" w:hAnsi="Times New Roman"/>
                <w:sz w:val="20"/>
                <w:szCs w:val="20"/>
                <w:lang w:val="en-US"/>
              </w:rPr>
              <w:t xml:space="preserve">, </w:t>
            </w:r>
            <w:r w:rsidRPr="00270CFB">
              <w:rPr>
                <w:rFonts w:ascii="Times New Roman" w:eastAsia="Newton-Regular" w:hAnsi="Times New Roman"/>
                <w:sz w:val="20"/>
                <w:szCs w:val="20"/>
                <w:lang w:val="en-US"/>
              </w:rPr>
              <w:t>nuclear</w:t>
            </w:r>
            <w:r w:rsidRPr="002709B1">
              <w:rPr>
                <w:rFonts w:ascii="Times New Roman" w:eastAsia="Newton-Regular" w:hAnsi="Times New Roman"/>
                <w:sz w:val="20"/>
                <w:szCs w:val="20"/>
                <w:lang w:val="en-US"/>
              </w:rPr>
              <w: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lang w:val="en-US"/>
              </w:rPr>
            </w:pPr>
            <w:r w:rsidRPr="00270CFB">
              <w:rPr>
                <w:rFonts w:ascii="Times New Roman" w:eastAsia="Newton-Regular" w:hAnsi="Times New Roman"/>
                <w:sz w:val="20"/>
                <w:szCs w:val="20"/>
                <w:lang w:val="en-US"/>
              </w:rPr>
              <w:t>to</w:t>
            </w:r>
            <w:r w:rsidRPr="002709B1">
              <w:rPr>
                <w:rFonts w:ascii="Times New Roman" w:eastAsia="Newton-Regular" w:hAnsi="Times New Roman"/>
                <w:sz w:val="20"/>
                <w:szCs w:val="20"/>
                <w:lang w:val="en-US"/>
              </w:rPr>
              <w:t xml:space="preserve"> </w:t>
            </w:r>
            <w:r w:rsidRPr="00270CFB">
              <w:rPr>
                <w:rFonts w:ascii="Times New Roman" w:eastAsia="Newton-Regular" w:hAnsi="Times New Roman"/>
                <w:sz w:val="20"/>
                <w:szCs w:val="20"/>
                <w:lang w:val="en-US"/>
              </w:rPr>
              <w:t>waste</w:t>
            </w:r>
            <w:r w:rsidRPr="002709B1">
              <w:rPr>
                <w:rFonts w:ascii="Times New Roman" w:eastAsia="Newton-Regular" w:hAnsi="Times New Roman"/>
                <w:sz w:val="20"/>
                <w:szCs w:val="20"/>
                <w:lang w:val="en-US"/>
              </w:rPr>
              <w:t xml:space="preserve">, </w:t>
            </w:r>
            <w:r w:rsidRPr="00270CFB">
              <w:rPr>
                <w:rFonts w:ascii="Times New Roman" w:eastAsia="Newton-Regular" w:hAnsi="Times New Roman"/>
                <w:sz w:val="20"/>
                <w:szCs w:val="20"/>
                <w:lang w:val="en-US"/>
              </w:rPr>
              <w:t>to</w:t>
            </w:r>
            <w:r w:rsidRPr="002709B1">
              <w:rPr>
                <w:rFonts w:ascii="Times New Roman" w:eastAsia="Newton-Regular" w:hAnsi="Times New Roman"/>
                <w:sz w:val="20"/>
                <w:szCs w:val="20"/>
                <w:lang w:val="en-US"/>
              </w:rPr>
              <w:t xml:space="preserve"> </w:t>
            </w:r>
            <w:r w:rsidRPr="00270CFB">
              <w:rPr>
                <w:rFonts w:ascii="Times New Roman" w:eastAsia="Newton-Regular" w:hAnsi="Times New Roman"/>
                <w:sz w:val="20"/>
                <w:szCs w:val="20"/>
                <w:lang w:val="en-US"/>
              </w:rPr>
              <w:t>(dis)</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lang w:val="en-US"/>
              </w:rPr>
              <w:t>appear</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environment</w:t>
            </w:r>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lang w:val="en-US"/>
              </w:rPr>
              <w:t>recycling</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Абсолютная</w:t>
            </w:r>
          </w:p>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форма притяжательных местоимений</w:t>
            </w: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270CFB">
              <w:rPr>
                <w:rFonts w:ascii="Times New Roman" w:hAnsi="Times New Roman"/>
                <w:color w:val="000000"/>
                <w:sz w:val="20"/>
                <w:szCs w:val="20"/>
                <w:shd w:val="clear" w:color="auto" w:fill="FFFFFF"/>
              </w:rPr>
              <w:t>здоровьесберегающего</w:t>
            </w:r>
            <w:proofErr w:type="spellEnd"/>
            <w:r w:rsidRPr="00270CFB">
              <w:rPr>
                <w:rFonts w:ascii="Times New Roman" w:hAnsi="Times New Roman"/>
                <w:color w:val="000000"/>
                <w:sz w:val="20"/>
                <w:szCs w:val="20"/>
                <w:shd w:val="clear" w:color="auto" w:fill="FFFFFF"/>
              </w:rPr>
              <w:t xml:space="preserve">  поведения.</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Познакомиться с абсолютной формой притяжательных местоимений;</w:t>
            </w:r>
            <w:r w:rsidRPr="00270CFB">
              <w:rPr>
                <w:rFonts w:ascii="Times New Roman" w:hAnsi="Times New Roman"/>
                <w:color w:val="000000"/>
                <w:sz w:val="20"/>
                <w:szCs w:val="20"/>
              </w:rPr>
              <w:br/>
              <w:t>изучить новые слова;</w:t>
            </w:r>
            <w:r w:rsidRPr="00270CFB">
              <w:rPr>
                <w:rFonts w:ascii="Times New Roman" w:hAnsi="Times New Roman"/>
                <w:color w:val="000000"/>
                <w:sz w:val="20"/>
                <w:szCs w:val="20"/>
              </w:rPr>
              <w:br/>
              <w:t>читать текст, понимать содержание; работать с грамматическими таблицами.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Рассказать об экологических проблемах своего город; обсудить поставленные вопросы; закончить диалог;</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Самостоятельно  адекватно  оценивать  правильность  выполнения  действия  и  вносить  необходимые  коррективы.</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2,3, </w:t>
            </w: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r w:rsidRPr="000C7BCC">
              <w:rPr>
                <w:rFonts w:ascii="Times New Roman" w:hAnsi="Times New Roman"/>
                <w:sz w:val="20"/>
                <w:szCs w:val="20"/>
                <w:lang w:val="en-US" w:eastAsia="ru-RU"/>
              </w:rPr>
              <w:t xml:space="preserve">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AF7865">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xml:space="preserve">. </w:t>
            </w:r>
            <w:r w:rsidR="00AF7865">
              <w:rPr>
                <w:rFonts w:ascii="Times New Roman" w:hAnsi="Times New Roman"/>
                <w:color w:val="000000"/>
                <w:sz w:val="20"/>
                <w:szCs w:val="20"/>
                <w:shd w:val="clear" w:color="auto" w:fill="FFFFFF"/>
              </w:rPr>
              <w:t>–</w:t>
            </w:r>
            <w:proofErr w:type="spellStart"/>
            <w:r w:rsidR="00AF7865">
              <w:rPr>
                <w:rFonts w:ascii="Times New Roman" w:hAnsi="Times New Roman"/>
                <w:color w:val="000000"/>
                <w:sz w:val="20"/>
                <w:szCs w:val="20"/>
                <w:shd w:val="clear" w:color="auto" w:fill="FFFFFF"/>
              </w:rPr>
              <w:t>практич.</w:t>
            </w:r>
            <w:r w:rsidRPr="00270CFB">
              <w:rPr>
                <w:rFonts w:ascii="Times New Roman" w:hAnsi="Times New Roman"/>
                <w:color w:val="000000"/>
                <w:sz w:val="20"/>
                <w:szCs w:val="20"/>
                <w:shd w:val="clear" w:color="auto" w:fill="FFFFFF"/>
              </w:rPr>
              <w:t>з</w:t>
            </w:r>
            <w:proofErr w:type="spellEnd"/>
            <w:r w:rsidR="00AF7865">
              <w:rPr>
                <w:rFonts w:ascii="Times New Roman" w:hAnsi="Times New Roman"/>
                <w:color w:val="000000"/>
                <w:sz w:val="20"/>
                <w:szCs w:val="20"/>
                <w:shd w:val="clear" w:color="auto" w:fill="FFFFFF"/>
              </w:rPr>
              <w:t>.</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525C89" w:rsidRDefault="003C77FD" w:rsidP="003C77FD">
            <w:pPr>
              <w:jc w:val="both"/>
              <w:rPr>
                <w:rFonts w:ascii="Times New Roman" w:hAnsi="Times New Roman"/>
                <w:color w:val="000000"/>
                <w:sz w:val="20"/>
                <w:szCs w:val="20"/>
              </w:rPr>
            </w:pPr>
            <w:r w:rsidRPr="00525C89">
              <w:rPr>
                <w:rFonts w:ascii="Times New Roman" w:hAnsi="Times New Roman"/>
                <w:color w:val="000000"/>
                <w:sz w:val="20"/>
                <w:szCs w:val="20"/>
              </w:rPr>
              <w:t>Экологические проблемы. Клубы для животных. Контроль говорения.</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Чтение с полным пониманием текст о животных;</w:t>
            </w:r>
            <w:r w:rsidRPr="00270CFB">
              <w:rPr>
                <w:rFonts w:ascii="Times New Roman" w:hAnsi="Times New Roman"/>
                <w:color w:val="000000"/>
                <w:sz w:val="20"/>
                <w:szCs w:val="20"/>
              </w:rPr>
              <w:br/>
              <w:t xml:space="preserve">воспринимать на слух отрывки из текста; </w:t>
            </w:r>
            <w:r w:rsidRPr="00270CFB">
              <w:rPr>
                <w:rFonts w:ascii="Times New Roman" w:hAnsi="Times New Roman"/>
                <w:color w:val="000000"/>
                <w:sz w:val="20"/>
                <w:szCs w:val="20"/>
              </w:rPr>
              <w:br/>
              <w:t>находить в тексте нужную информацию.</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к тексту; использовать в речи изученную лексику предыдущих уроков; давать описание картинкам; сравнивать картинки;</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Прогнозировать содержание текста.</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7 с 16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525C89" w:rsidRDefault="00A749B8" w:rsidP="00A749B8">
            <w:pPr>
              <w:jc w:val="both"/>
              <w:rPr>
                <w:rFonts w:ascii="Times New Roman" w:hAnsi="Times New Roman"/>
                <w:sz w:val="20"/>
                <w:szCs w:val="20"/>
              </w:rPr>
            </w:pPr>
            <w:r>
              <w:rPr>
                <w:rFonts w:ascii="Times New Roman" w:hAnsi="Times New Roman"/>
                <w:sz w:val="20"/>
                <w:szCs w:val="20"/>
              </w:rPr>
              <w:t>Контроль письма</w:t>
            </w:r>
            <w:r w:rsidR="003C77FD" w:rsidRPr="00525C89">
              <w:rPr>
                <w:rFonts w:ascii="Times New Roman" w:hAnsi="Times New Roman"/>
                <w:sz w:val="20"/>
                <w:szCs w:val="20"/>
              </w:rPr>
              <w:t>. «Здоровье дороже денег».</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8,9 с 18</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62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tabs>
                <w:tab w:val="left" w:pos="2865"/>
              </w:tabs>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нестандартный урок</w:t>
            </w:r>
            <w:r w:rsidRPr="00270CFB">
              <w:rPr>
                <w:rFonts w:ascii="Times New Roman" w:hAnsi="Times New Roman"/>
                <w:color w:val="000000"/>
                <w:sz w:val="20"/>
                <w:szCs w:val="20"/>
                <w:shd w:val="clear" w:color="auto" w:fill="FFFFFF"/>
              </w:rPr>
              <w:tab/>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«Экологические проблемы моего города/села»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 xml:space="preserve">азвитие умений в монологической речи (описание экологической </w:t>
            </w:r>
            <w:proofErr w:type="spellStart"/>
            <w:r w:rsidRPr="00270CFB">
              <w:rPr>
                <w:rFonts w:ascii="Times New Roman" w:eastAsia="Newton-Regular" w:hAnsi="Times New Roman"/>
                <w:sz w:val="20"/>
                <w:szCs w:val="20"/>
              </w:rPr>
              <w:t>сиации</w:t>
            </w:r>
            <w:proofErr w:type="spellEnd"/>
            <w:r w:rsidRPr="00270CFB">
              <w:rPr>
                <w:rFonts w:ascii="Times New Roman" w:eastAsia="Newton-Regular" w:hAnsi="Times New Roman"/>
                <w:sz w:val="20"/>
                <w:szCs w:val="20"/>
              </w:rPr>
              <w:t xml:space="preserve"> и </w:t>
            </w:r>
            <w:proofErr w:type="spellStart"/>
            <w:r w:rsidRPr="00270CFB">
              <w:rPr>
                <w:rFonts w:ascii="Times New Roman" w:eastAsia="Newton-Regular" w:hAnsi="Times New Roman"/>
                <w:sz w:val="20"/>
                <w:szCs w:val="20"/>
              </w:rPr>
              <w:t>проблеи</w:t>
            </w:r>
            <w:proofErr w:type="spellEnd"/>
            <w:r w:rsidRPr="00270CFB">
              <w:rPr>
                <w:rFonts w:ascii="Times New Roman" w:eastAsia="Newton-Regular" w:hAnsi="Times New Roman"/>
                <w:sz w:val="20"/>
                <w:szCs w:val="20"/>
              </w:rPr>
              <w:t xml:space="preserve"> города/села).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3 c 15, </w:t>
            </w: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w:t>
            </w:r>
          </w:p>
        </w:tc>
      </w:tr>
      <w:tr w:rsidR="003C77FD" w:rsidRPr="00270CFB" w:rsidTr="00BF1645">
        <w:trPr>
          <w:trHeight w:val="863"/>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6 с 22 </w:t>
            </w:r>
            <w:r w:rsidRPr="000C7BCC">
              <w:rPr>
                <w:rFonts w:ascii="Times New Roman" w:hAnsi="Times New Roman"/>
                <w:sz w:val="20"/>
                <w:szCs w:val="20"/>
                <w:lang w:eastAsia="ru-RU"/>
              </w:rPr>
              <w:tab/>
            </w:r>
          </w:p>
        </w:tc>
      </w:tr>
      <w:tr w:rsidR="003C77FD" w:rsidRPr="00270CFB" w:rsidTr="00BF1645">
        <w:trPr>
          <w:trHeight w:val="863"/>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7 с 23 </w:t>
            </w:r>
            <w:r w:rsidRPr="000C7BCC">
              <w:rPr>
                <w:rFonts w:ascii="Times New Roman" w:hAnsi="Times New Roman"/>
                <w:sz w:val="20"/>
                <w:szCs w:val="20"/>
                <w:lang w:eastAsia="ru-RU"/>
              </w:rPr>
              <w:tab/>
            </w:r>
          </w:p>
        </w:tc>
      </w:tr>
      <w:tr w:rsidR="003C77FD" w:rsidRPr="00270CFB" w:rsidTr="00706E06">
        <w:trPr>
          <w:trHeight w:val="281"/>
        </w:trPr>
        <w:tc>
          <w:tcPr>
            <w:tcW w:w="16121" w:type="dxa"/>
            <w:gridSpan w:val="13"/>
          </w:tcPr>
          <w:p w:rsidR="003C77FD" w:rsidRPr="00270CFB" w:rsidRDefault="003C77FD" w:rsidP="003C77FD">
            <w:pPr>
              <w:spacing w:after="0" w:line="240" w:lineRule="auto"/>
              <w:jc w:val="center"/>
              <w:rPr>
                <w:rFonts w:ascii="Times New Roman" w:hAnsi="Times New Roman"/>
                <w:sz w:val="24"/>
                <w:szCs w:val="24"/>
                <w:lang w:eastAsia="ru-RU"/>
              </w:rPr>
            </w:pPr>
            <w:r w:rsidRPr="00270CFB">
              <w:rPr>
                <w:rFonts w:ascii="Times New Roman" w:hAnsi="Times New Roman"/>
                <w:b/>
                <w:sz w:val="24"/>
                <w:szCs w:val="24"/>
                <w:lang w:eastAsia="ru-RU"/>
              </w:rPr>
              <w:t>Раздел 6а. Лучшее из США (9 ч)</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История Голливуда. Развитие монологической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roofErr w:type="spellStart"/>
            <w:r w:rsidRPr="00270CFB">
              <w:rPr>
                <w:rFonts w:ascii="Times New Roman" w:eastAsia="Newton-Regular" w:hAnsi="Times New Roman"/>
                <w:sz w:val="20"/>
                <w:szCs w:val="20"/>
                <w:lang w:val="en-US"/>
              </w:rPr>
              <w:t>Словообразование</w:t>
            </w:r>
            <w:proofErr w:type="spellEnd"/>
            <w:r w:rsidRPr="00270CFB">
              <w:rPr>
                <w:rFonts w:ascii="Times New Roman" w:eastAsia="Newton-Regular" w:hAnsi="Times New Roman"/>
                <w:sz w:val="20"/>
                <w:szCs w:val="20"/>
                <w:lang w:val="en-US"/>
              </w:rPr>
              <w:t xml:space="preserve"> (</w:t>
            </w:r>
            <w:proofErr w:type="spellStart"/>
            <w:r w:rsidRPr="00270CFB">
              <w:rPr>
                <w:rFonts w:ascii="Times New Roman" w:eastAsia="Newton-Regular" w:hAnsi="Times New Roman"/>
                <w:sz w:val="20"/>
                <w:szCs w:val="20"/>
                <w:lang w:val="en-US"/>
              </w:rPr>
              <w:t>повт</w:t>
            </w:r>
            <w:r w:rsidRPr="00270CFB">
              <w:rPr>
                <w:rFonts w:ascii="Times New Roman" w:eastAsia="Newton-Regular" w:hAnsi="Times New Roman"/>
                <w:sz w:val="20"/>
                <w:szCs w:val="20"/>
              </w:rPr>
              <w:t>орение</w:t>
            </w:r>
            <w:proofErr w:type="spellEnd"/>
            <w:r w:rsidRPr="00270CFB">
              <w:rPr>
                <w:rFonts w:ascii="Times New Roman" w:eastAsia="Newton-Regular" w:hAnsi="Times New Roman"/>
                <w:sz w:val="20"/>
                <w:szCs w:val="20"/>
                <w:lang w:val="en-US"/>
              </w:rPr>
              <w:t>)</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Привитие уважение к культуре, истории другой страны.</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Знакомство с историей Голливуда; использовать нужную форму глаголов в предложении;</w:t>
            </w:r>
            <w:r w:rsidRPr="00270CFB">
              <w:rPr>
                <w:rFonts w:ascii="Times New Roman" w:hAnsi="Times New Roman"/>
                <w:color w:val="000000"/>
                <w:sz w:val="20"/>
                <w:szCs w:val="20"/>
              </w:rPr>
              <w:br/>
              <w:t>читать отрывки из статьи, понимать содержание. -воспринимать на слух диалог-интервью; сопоставить отрывки из текста с заголовком.</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Расспрашивать собеседника о его увлечениях.</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r w:rsidRPr="000C7BCC">
              <w:rPr>
                <w:rFonts w:ascii="Times New Roman" w:hAnsi="Times New Roman"/>
                <w:sz w:val="20"/>
                <w:szCs w:val="20"/>
                <w:lang w:val="en-US" w:eastAsia="ru-RU"/>
              </w:rPr>
              <w:t xml:space="preserve">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p w:rsidR="003C77FD" w:rsidRPr="00270CFB" w:rsidRDefault="003C77FD" w:rsidP="003C77FD">
            <w:pPr>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История Мосфильма. Работа в парах.</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To apply, to accept, to</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advertise, review</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Учитывать позиции  партнеров  в  общении,  ориентации  на  их  мотивы  и  чувства,  устойчивое  следование  в  поведении  моральным  нормам  и  этическим  требованиям.</w:t>
            </w:r>
          </w:p>
        </w:tc>
        <w:tc>
          <w:tcPr>
            <w:tcW w:w="2394" w:type="dxa"/>
          </w:tcPr>
          <w:p w:rsidR="003C77FD" w:rsidRPr="00270CFB" w:rsidRDefault="003C77FD" w:rsidP="003C77FD">
            <w:pPr>
              <w:spacing w:after="0" w:line="240" w:lineRule="auto"/>
              <w:jc w:val="both"/>
              <w:rPr>
                <w:rFonts w:ascii="Times New Roman" w:hAnsi="Times New Roman"/>
                <w:color w:val="000000"/>
                <w:sz w:val="20"/>
                <w:szCs w:val="20"/>
              </w:rPr>
            </w:pPr>
            <w:r w:rsidRPr="00270CFB">
              <w:rPr>
                <w:rFonts w:ascii="Times New Roman" w:hAnsi="Times New Roman"/>
                <w:color w:val="000000"/>
                <w:sz w:val="20"/>
                <w:szCs w:val="20"/>
              </w:rPr>
              <w:t>Чтение текста с извлечением нужной информации; читать текст с пониманием содержания;</w:t>
            </w:r>
            <w:r w:rsidRPr="00270CFB">
              <w:rPr>
                <w:rFonts w:ascii="Times New Roman" w:hAnsi="Times New Roman"/>
                <w:color w:val="000000"/>
                <w:sz w:val="20"/>
                <w:szCs w:val="20"/>
              </w:rPr>
              <w:br/>
              <w:t>изучить новые слов.</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начинать и вести диалог.</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Адекватно  воспринимать  предложения  и  оценку  учителей,  товарищей, родителей  и  других  людей.</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r w:rsidRPr="000C7BCC">
              <w:rPr>
                <w:rFonts w:ascii="Times New Roman" w:hAnsi="Times New Roman"/>
                <w:sz w:val="20"/>
                <w:szCs w:val="20"/>
                <w:lang w:val="en-US" w:eastAsia="ru-RU"/>
              </w:rPr>
              <w:t xml:space="preserve"> </w:t>
            </w:r>
            <w:r w:rsidRPr="000C7BCC">
              <w:rPr>
                <w:rFonts w:ascii="Times New Roman" w:hAnsi="Times New Roman"/>
                <w:sz w:val="20"/>
                <w:szCs w:val="20"/>
                <w:lang w:val="en-US" w:eastAsia="ru-RU"/>
              </w:rPr>
              <w:tab/>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xml:space="preserve">. </w:t>
            </w:r>
            <w:r w:rsidRPr="00270CFB">
              <w:rPr>
                <w:rFonts w:ascii="Times New Roman" w:hAnsi="Times New Roman"/>
                <w:color w:val="000000"/>
                <w:sz w:val="20"/>
                <w:szCs w:val="20"/>
                <w:shd w:val="clear" w:color="auto" w:fill="FFFFFF"/>
              </w:rPr>
              <w:lastRenderedPageBreak/>
              <w:t>занятие</w:t>
            </w: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3C77FD" w:rsidRPr="008443A6" w:rsidRDefault="003C77FD" w:rsidP="00A749B8">
            <w:pPr>
              <w:spacing w:after="0" w:line="240" w:lineRule="auto"/>
              <w:jc w:val="both"/>
              <w:rPr>
                <w:rFonts w:ascii="Times New Roman" w:hAnsi="Times New Roman"/>
                <w:b/>
                <w:sz w:val="20"/>
                <w:szCs w:val="20"/>
              </w:rPr>
            </w:pPr>
            <w:r w:rsidRPr="008443A6">
              <w:rPr>
                <w:rFonts w:ascii="Times New Roman" w:hAnsi="Times New Roman"/>
                <w:b/>
                <w:sz w:val="20"/>
                <w:szCs w:val="20"/>
              </w:rPr>
              <w:lastRenderedPageBreak/>
              <w:t xml:space="preserve">Мифы коренных американцев. Истории </w:t>
            </w:r>
            <w:r w:rsidRPr="008443A6">
              <w:rPr>
                <w:rFonts w:ascii="Times New Roman" w:hAnsi="Times New Roman"/>
                <w:b/>
                <w:sz w:val="20"/>
                <w:szCs w:val="20"/>
              </w:rPr>
              <w:lastRenderedPageBreak/>
              <w:t>американских и канадских ковбоев. Работа в группе. Контроль</w:t>
            </w:r>
            <w:r w:rsidR="00A749B8" w:rsidRPr="008443A6">
              <w:rPr>
                <w:rFonts w:ascii="Times New Roman" w:hAnsi="Times New Roman"/>
                <w:b/>
                <w:sz w:val="20"/>
                <w:szCs w:val="20"/>
              </w:rPr>
              <w:t xml:space="preserve">ная работа по </w:t>
            </w:r>
            <w:proofErr w:type="spellStart"/>
            <w:r w:rsidR="00A749B8" w:rsidRPr="008443A6">
              <w:rPr>
                <w:rFonts w:ascii="Times New Roman" w:hAnsi="Times New Roman"/>
                <w:b/>
                <w:sz w:val="20"/>
                <w:szCs w:val="20"/>
              </w:rPr>
              <w:t>аудированию</w:t>
            </w:r>
            <w:proofErr w:type="spellEnd"/>
            <w:r w:rsidR="00A749B8" w:rsidRPr="008443A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Словообразование (сложные слова)</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 xml:space="preserve">Способность к самооценке на основе </w:t>
            </w:r>
            <w:r w:rsidRPr="00270CFB">
              <w:rPr>
                <w:rFonts w:ascii="Times New Roman" w:hAnsi="Times New Roman"/>
                <w:color w:val="000000"/>
                <w:sz w:val="20"/>
                <w:szCs w:val="20"/>
                <w:shd w:val="clear" w:color="auto" w:fill="FFFFFF"/>
              </w:rPr>
              <w:lastRenderedPageBreak/>
              <w:t>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Писать сложные слова, используя способы словообразования;</w:t>
            </w:r>
            <w:r w:rsidRPr="00270CFB">
              <w:rPr>
                <w:rFonts w:ascii="Times New Roman" w:hAnsi="Times New Roman"/>
                <w:color w:val="000000"/>
                <w:sz w:val="20"/>
                <w:szCs w:val="20"/>
              </w:rPr>
              <w:br/>
            </w:r>
            <w:r w:rsidRPr="00270CFB">
              <w:rPr>
                <w:rFonts w:ascii="Times New Roman" w:hAnsi="Times New Roman"/>
                <w:color w:val="000000"/>
                <w:sz w:val="20"/>
                <w:szCs w:val="20"/>
              </w:rPr>
              <w:lastRenderedPageBreak/>
              <w:t>рассмотреть способы словообразования;</w:t>
            </w:r>
            <w:r w:rsidRPr="00270CFB">
              <w:rPr>
                <w:rFonts w:ascii="Times New Roman" w:hAnsi="Times New Roman"/>
                <w:color w:val="000000"/>
                <w:sz w:val="20"/>
                <w:szCs w:val="20"/>
              </w:rPr>
              <w:br/>
              <w:t>читать с пониманием содержания отрывок из произведения;</w:t>
            </w:r>
            <w:r w:rsidRPr="00270CFB">
              <w:rPr>
                <w:rFonts w:ascii="Times New Roman" w:hAnsi="Times New Roman"/>
                <w:color w:val="000000"/>
                <w:sz w:val="20"/>
                <w:szCs w:val="20"/>
              </w:rPr>
              <w:br/>
              <w:t>догадаться по описанию о каком фильме идёт речь; пользоваться сносками.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lastRenderedPageBreak/>
              <w:t>Адекватно  использовать  речевые  средства  для  ре</w:t>
            </w:r>
            <w:r w:rsidRPr="00270CFB">
              <w:rPr>
                <w:rFonts w:ascii="Times New Roman" w:hAnsi="Times New Roman"/>
                <w:color w:val="000000"/>
                <w:sz w:val="20"/>
                <w:szCs w:val="20"/>
                <w:shd w:val="clear" w:color="auto" w:fill="FFFFFF"/>
              </w:rPr>
              <w:lastRenderedPageBreak/>
              <w:t>шения  различных  коммуникативных  задач.</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lastRenderedPageBreak/>
              <w:t>Оценивать  правильность  выполнения  действия  на  уровне  ад</w:t>
            </w:r>
            <w:r w:rsidRPr="00270CFB">
              <w:rPr>
                <w:rFonts w:ascii="Times New Roman" w:hAnsi="Times New Roman"/>
                <w:color w:val="000000"/>
                <w:sz w:val="20"/>
                <w:szCs w:val="20"/>
                <w:shd w:val="clear" w:color="auto" w:fill="FFFFFF"/>
              </w:rPr>
              <w:lastRenderedPageBreak/>
              <w:t>екватной  ретроспективной  оценки  соответствия  результатов  требованиям    данной  задачи и  задачной  области.</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lastRenderedPageBreak/>
              <w:t xml:space="preserve">4 c 28, </w:t>
            </w:r>
            <w:proofErr w:type="spellStart"/>
            <w:r w:rsidRPr="000C7BCC">
              <w:rPr>
                <w:rFonts w:ascii="Times New Roman" w:hAnsi="Times New Roman"/>
                <w:sz w:val="20"/>
                <w:szCs w:val="20"/>
                <w:lang w:val="en-US" w:eastAsia="ru-RU"/>
              </w:rPr>
              <w:t>уч</w:t>
            </w:r>
            <w:proofErr w:type="spellEnd"/>
            <w:r w:rsidRPr="000C7BCC">
              <w:rPr>
                <w:rFonts w:ascii="Times New Roman" w:hAnsi="Times New Roman"/>
                <w:sz w:val="20"/>
                <w:szCs w:val="20"/>
                <w:lang w:val="en-US" w:eastAsia="ru-RU"/>
              </w:rPr>
              <w:t xml:space="preserve"> </w:t>
            </w:r>
            <w:proofErr w:type="spellStart"/>
            <w:r w:rsidRPr="000C7BCC">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AF7865" w:rsidRDefault="003C77FD" w:rsidP="003C77FD">
            <w:pPr>
              <w:spacing w:after="0" w:line="240" w:lineRule="auto"/>
              <w:rPr>
                <w:rFonts w:ascii="Times New Roman" w:hAnsi="Times New Roman"/>
                <w:sz w:val="20"/>
                <w:szCs w:val="20"/>
                <w:lang w:eastAsia="ru-RU"/>
              </w:rPr>
            </w:pPr>
            <w:proofErr w:type="spellStart"/>
            <w:r w:rsidRPr="00AF7865">
              <w:rPr>
                <w:rFonts w:ascii="Times New Roman" w:hAnsi="Times New Roman"/>
                <w:color w:val="000000"/>
                <w:sz w:val="20"/>
                <w:szCs w:val="20"/>
                <w:shd w:val="clear" w:color="auto" w:fill="FFFFFF"/>
              </w:rPr>
              <w:t>Практич</w:t>
            </w:r>
            <w:proofErr w:type="spellEnd"/>
            <w:r w:rsidRPr="00AF7865">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8443A6" w:rsidRDefault="003C77FD" w:rsidP="003C77FD">
            <w:pPr>
              <w:jc w:val="both"/>
              <w:rPr>
                <w:rFonts w:ascii="Times New Roman" w:hAnsi="Times New Roman"/>
                <w:b/>
                <w:sz w:val="20"/>
                <w:szCs w:val="20"/>
              </w:rPr>
            </w:pPr>
            <w:r w:rsidRPr="008443A6">
              <w:rPr>
                <w:rFonts w:ascii="Times New Roman" w:hAnsi="Times New Roman"/>
                <w:b/>
                <w:sz w:val="20"/>
                <w:szCs w:val="20"/>
              </w:rPr>
              <w:t>Достопримечательности США. Сообщение о писателе. Контроль</w:t>
            </w:r>
            <w:r w:rsidR="00A749B8" w:rsidRPr="008443A6">
              <w:rPr>
                <w:rFonts w:ascii="Times New Roman" w:hAnsi="Times New Roman"/>
                <w:b/>
                <w:sz w:val="20"/>
                <w:szCs w:val="20"/>
              </w:rPr>
              <w:t>ная работа по чтению</w:t>
            </w:r>
            <w:r w:rsidRPr="008443A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Чувство  прекрасного  и  эстетические  чувства  на  основе  знакомства  с известными людьми Америки,   уважительное  отношение  к  чужой ( иной)  культуре.</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Познакомиться с известными людьми Америки; читать текст с пониманием содержания; составлять план устных сообщений; сопоставлять картинки с отрывками из текста; пользоваться словарём;  написать план сообщения о писателе.</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описывать события, передавать содержание текста.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Вносить  необходимые  коррективы  в  действие  после  его  завершения  на  основе  оценки  и  учета  характера  сделанных  ошибок.</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val="en-US" w:eastAsia="ru-RU"/>
              </w:rPr>
              <w:t xml:space="preserve">6,7 c 33 </w:t>
            </w:r>
            <w:r w:rsidRPr="000C7B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69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8443A6" w:rsidRDefault="003C77FD" w:rsidP="003C77FD">
            <w:pPr>
              <w:jc w:val="both"/>
              <w:rPr>
                <w:rFonts w:ascii="Times New Roman" w:hAnsi="Times New Roman"/>
                <w:b/>
                <w:sz w:val="20"/>
                <w:szCs w:val="20"/>
              </w:rPr>
            </w:pPr>
            <w:r w:rsidRPr="008443A6">
              <w:rPr>
                <w:rFonts w:ascii="Times New Roman" w:hAnsi="Times New Roman"/>
                <w:b/>
                <w:sz w:val="20"/>
                <w:szCs w:val="20"/>
              </w:rPr>
              <w:t>Москва и Санкт Петербург (города в США). Контроль</w:t>
            </w:r>
            <w:r w:rsidR="00A749B8" w:rsidRPr="008443A6">
              <w:rPr>
                <w:rFonts w:ascii="Times New Roman" w:hAnsi="Times New Roman"/>
                <w:b/>
                <w:sz w:val="20"/>
                <w:szCs w:val="20"/>
              </w:rPr>
              <w:t>ная работа по говорению</w:t>
            </w:r>
            <w:r w:rsidRPr="008443A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текст, понимая содержание; знакомство с Москвой и Санкт Петербургом – городах в США.</w:t>
            </w:r>
            <w:r w:rsidRPr="00270CFB">
              <w:rPr>
                <w:rFonts w:ascii="Times New Roman" w:hAnsi="Times New Roman"/>
                <w:color w:val="000000"/>
                <w:sz w:val="20"/>
                <w:szCs w:val="20"/>
              </w:rPr>
              <w:br/>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Расспрашивать собеседника и отвечать на его вопросы; рассказывать о городах; сравнивать достопримечательности разных городов.</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Различать способ и результат действия.</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C77FD" w:rsidP="003434B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7</w:t>
            </w:r>
            <w:r w:rsidR="003434BE">
              <w:rPr>
                <w:rFonts w:ascii="Times New Roman" w:hAnsi="Times New Roman"/>
                <w:sz w:val="20"/>
                <w:szCs w:val="20"/>
                <w:lang w:eastAsia="ru-RU"/>
              </w:rPr>
              <w:t>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8443A6" w:rsidRDefault="003C77FD" w:rsidP="003C77FD">
            <w:pPr>
              <w:jc w:val="both"/>
              <w:rPr>
                <w:rFonts w:ascii="Times New Roman" w:hAnsi="Times New Roman"/>
                <w:b/>
                <w:sz w:val="20"/>
                <w:szCs w:val="20"/>
              </w:rPr>
            </w:pPr>
            <w:r w:rsidRPr="008443A6">
              <w:rPr>
                <w:rFonts w:ascii="Times New Roman" w:hAnsi="Times New Roman"/>
                <w:b/>
                <w:sz w:val="20"/>
                <w:szCs w:val="20"/>
              </w:rPr>
              <w:t>Контрольная работа по письму.</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r w:rsidRPr="000C7BCC">
              <w:rPr>
                <w:rFonts w:ascii="Times New Roman" w:hAnsi="Times New Roman"/>
                <w:sz w:val="20"/>
                <w:szCs w:val="20"/>
                <w:lang w:eastAsia="ru-RU"/>
              </w:rPr>
              <w:t xml:space="preserve">1,7 c 35 </w:t>
            </w:r>
            <w:r w:rsidRPr="000C7BCC">
              <w:rPr>
                <w:rFonts w:ascii="Times New Roman" w:hAnsi="Times New Roman"/>
                <w:sz w:val="20"/>
                <w:szCs w:val="20"/>
                <w:lang w:eastAsia="ru-RU"/>
              </w:rPr>
              <w:tab/>
            </w:r>
          </w:p>
        </w:tc>
      </w:tr>
      <w:tr w:rsidR="004B0034" w:rsidRPr="00270CFB" w:rsidTr="00274978">
        <w:trPr>
          <w:trHeight w:val="564"/>
        </w:trPr>
        <w:tc>
          <w:tcPr>
            <w:tcW w:w="16121" w:type="dxa"/>
            <w:gridSpan w:val="13"/>
          </w:tcPr>
          <w:p w:rsidR="004B0034" w:rsidRPr="004B0034" w:rsidRDefault="004B0034" w:rsidP="004B0034">
            <w:pPr>
              <w:autoSpaceDE w:val="0"/>
              <w:autoSpaceDN w:val="0"/>
              <w:adjustRightInd w:val="0"/>
              <w:spacing w:after="0" w:line="240" w:lineRule="auto"/>
              <w:jc w:val="center"/>
              <w:rPr>
                <w:rFonts w:ascii="Times New Roman" w:hAnsi="Times New Roman"/>
                <w:b/>
                <w:sz w:val="20"/>
                <w:szCs w:val="20"/>
                <w:lang w:eastAsia="ru-RU"/>
              </w:rPr>
            </w:pPr>
            <w:r w:rsidRPr="004B0034">
              <w:rPr>
                <w:rFonts w:ascii="Times New Roman" w:hAnsi="Times New Roman"/>
                <w:b/>
                <w:sz w:val="28"/>
                <w:szCs w:val="20"/>
                <w:lang w:eastAsia="ru-RU"/>
              </w:rPr>
              <w:t>3 триместр 35ч</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tabs>
                <w:tab w:val="left" w:pos="2865"/>
              </w:tabs>
              <w:spacing w:after="0" w:line="240" w:lineRule="auto"/>
              <w:rPr>
                <w:rFonts w:ascii="Times New Roman" w:hAnsi="Times New Roman"/>
                <w:sz w:val="20"/>
                <w:szCs w:val="20"/>
              </w:rPr>
            </w:pPr>
            <w:r w:rsidRPr="00270CFB">
              <w:rPr>
                <w:rFonts w:ascii="Times New Roman" w:hAnsi="Times New Roman"/>
                <w:color w:val="000000"/>
                <w:sz w:val="20"/>
                <w:szCs w:val="20"/>
                <w:shd w:val="clear" w:color="auto" w:fill="FFFFFF"/>
              </w:rPr>
              <w:t>нестандартный урок</w:t>
            </w:r>
            <w:r w:rsidRPr="00270CFB">
              <w:rPr>
                <w:rFonts w:ascii="Times New Roman" w:hAnsi="Times New Roman"/>
                <w:color w:val="000000"/>
                <w:sz w:val="20"/>
                <w:szCs w:val="20"/>
                <w:shd w:val="clear" w:color="auto" w:fill="FFFFFF"/>
              </w:rPr>
              <w:tab/>
            </w:r>
          </w:p>
          <w:p w:rsidR="003C77FD" w:rsidRPr="00270CFB" w:rsidRDefault="003C77FD" w:rsidP="003C77FD">
            <w:pPr>
              <w:rPr>
                <w:rFonts w:ascii="Times New Roman" w:hAnsi="Times New Roman"/>
                <w:sz w:val="20"/>
                <w:szCs w:val="20"/>
              </w:rPr>
            </w:pP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525C89"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lastRenderedPageBreak/>
              <w:t>Проект «Знаменитый американец»</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 в виде презентации.</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знаменитого американского ученого/артиста/..).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0C7B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 4,5 c 35 </w:t>
            </w:r>
            <w:r w:rsidRPr="000C7BCC">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706E06">
        <w:trPr>
          <w:trHeight w:val="248"/>
        </w:trPr>
        <w:tc>
          <w:tcPr>
            <w:tcW w:w="16121" w:type="dxa"/>
            <w:gridSpan w:val="13"/>
          </w:tcPr>
          <w:p w:rsidR="003C77FD" w:rsidRPr="00270CFB" w:rsidRDefault="003C77FD" w:rsidP="003C77FD">
            <w:pPr>
              <w:spacing w:after="0" w:line="240" w:lineRule="auto"/>
              <w:jc w:val="center"/>
              <w:rPr>
                <w:rFonts w:ascii="Times New Roman" w:hAnsi="Times New Roman"/>
                <w:b/>
                <w:sz w:val="20"/>
                <w:szCs w:val="20"/>
                <w:lang w:eastAsia="ru-RU"/>
              </w:rPr>
            </w:pPr>
          </w:p>
          <w:p w:rsidR="003C77FD" w:rsidRPr="00270CFB" w:rsidRDefault="003C77FD" w:rsidP="003C77FD">
            <w:pPr>
              <w:spacing w:after="0" w:line="240" w:lineRule="auto"/>
              <w:jc w:val="center"/>
              <w:rPr>
                <w:rFonts w:ascii="Times New Roman" w:hAnsi="Times New Roman"/>
                <w:sz w:val="20"/>
                <w:szCs w:val="20"/>
                <w:lang w:eastAsia="ru-RU"/>
              </w:rPr>
            </w:pPr>
            <w:r w:rsidRPr="00270CFB">
              <w:rPr>
                <w:rFonts w:ascii="Times New Roman" w:hAnsi="Times New Roman"/>
                <w:b/>
                <w:sz w:val="24"/>
                <w:szCs w:val="24"/>
                <w:lang w:eastAsia="ru-RU"/>
              </w:rPr>
              <w:t>Раздел 6б. Канаду стоит посетить (9 ч)</w:t>
            </w:r>
          </w:p>
        </w:tc>
      </w:tr>
      <w:tr w:rsidR="003C77FD" w:rsidRPr="00270CFB" w:rsidTr="00BF1645">
        <w:trPr>
          <w:trHeight w:val="2966"/>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0C7BCC" w:rsidP="003C77FD">
            <w:pPr>
              <w:rPr>
                <w:rFonts w:ascii="Times New Roman" w:hAnsi="Times New Roman"/>
              </w:rPr>
            </w:pPr>
            <w:proofErr w:type="spellStart"/>
            <w:r w:rsidRPr="000C7BCC">
              <w:rPr>
                <w:rFonts w:ascii="Times New Roman" w:hAnsi="Times New Roman"/>
                <w:sz w:val="20"/>
                <w:szCs w:val="20"/>
                <w:lang w:eastAsia="ru-RU"/>
              </w:rPr>
              <w:t>Уч</w:t>
            </w:r>
            <w:proofErr w:type="spellEnd"/>
            <w:r w:rsidRPr="000C7BCC">
              <w:rPr>
                <w:rFonts w:ascii="Times New Roman" w:hAnsi="Times New Roman"/>
                <w:sz w:val="20"/>
                <w:szCs w:val="20"/>
                <w:lang w:eastAsia="ru-RU"/>
              </w:rPr>
              <w:t xml:space="preserve"> слова,6,7 c 44</w:t>
            </w:r>
          </w:p>
        </w:tc>
      </w:tr>
      <w:tr w:rsidR="003C77FD" w:rsidRPr="00270CFB" w:rsidTr="00BF1645">
        <w:trPr>
          <w:trHeight w:val="2966"/>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Достопримечательности Канады. Чтение с извлечением информации.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To cover, valuable,</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to value, rare, species</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Словообразование (-</w:t>
            </w:r>
            <w:r w:rsidRPr="00270CFB">
              <w:rPr>
                <w:rFonts w:ascii="Times New Roman" w:eastAsia="Newton-Regular" w:hAnsi="Times New Roman"/>
                <w:sz w:val="20"/>
                <w:szCs w:val="20"/>
                <w:lang w:val="en-US"/>
              </w:rPr>
              <w:t>able</w:t>
            </w:r>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Глагол + прилагательное</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Глагол + наречие</w:t>
            </w: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Чувство  прекрасного  и  эстетические  чувства  на  основе  знакомства  с известными людьми Канады,   уважительное  отношение  к  чужой ( иной)  культуре, произведениям.</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Познакомиться со страной изучаемого языка; читать и понимать содержание текста; изучить новые слова; владеть грамматической конструкцией глагол + наречие, глагол + прилагательное; пользоваться грамматическими таблицами.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Употреблять изученную лексику в речи; </w:t>
            </w:r>
            <w:r w:rsidRPr="00270CFB">
              <w:rPr>
                <w:rFonts w:ascii="Times New Roman" w:hAnsi="Times New Roman"/>
                <w:color w:val="000000"/>
                <w:sz w:val="20"/>
                <w:szCs w:val="20"/>
                <w:shd w:val="clear" w:color="auto" w:fill="FFFFFF"/>
              </w:rPr>
              <w:t>использовать  речь  для  регуляции  своего  действия.</w:t>
            </w:r>
            <w:r w:rsidRPr="00270CFB">
              <w:rPr>
                <w:rFonts w:ascii="Times New Roman" w:hAnsi="Times New Roman"/>
                <w:color w:val="000000"/>
                <w:sz w:val="20"/>
                <w:szCs w:val="20"/>
              </w:rPr>
              <w:br/>
            </w:r>
          </w:p>
        </w:tc>
        <w:tc>
          <w:tcPr>
            <w:tcW w:w="2104" w:type="dxa"/>
            <w:vMerge w:val="restart"/>
          </w:tcPr>
          <w:p w:rsidR="003C77FD" w:rsidRPr="002C0E90" w:rsidRDefault="003C77FD" w:rsidP="003C77FD">
            <w:pPr>
              <w:shd w:val="clear" w:color="auto" w:fill="FFFFFF"/>
              <w:spacing w:after="0" w:line="240" w:lineRule="auto"/>
              <w:jc w:val="both"/>
              <w:rPr>
                <w:rFonts w:ascii="Times New Roman" w:hAnsi="Times New Roman"/>
                <w:color w:val="000000"/>
                <w:sz w:val="20"/>
                <w:szCs w:val="20"/>
                <w:lang w:eastAsia="ru-RU"/>
              </w:rPr>
            </w:pPr>
            <w:r w:rsidRPr="002C0E90">
              <w:rPr>
                <w:rFonts w:ascii="Times New Roman" w:hAnsi="Times New Roman"/>
                <w:color w:val="000000"/>
                <w:sz w:val="20"/>
                <w:szCs w:val="20"/>
                <w:lang w:eastAsia="ru-RU"/>
              </w:rPr>
              <w:t>принимать и сохранять учебную задачу;</w:t>
            </w:r>
          </w:p>
          <w:p w:rsidR="003C77FD" w:rsidRPr="002C0E90" w:rsidRDefault="003C77FD" w:rsidP="003C77FD">
            <w:pPr>
              <w:shd w:val="clear" w:color="auto" w:fill="FFFFFF"/>
              <w:spacing w:after="0" w:line="240" w:lineRule="auto"/>
              <w:jc w:val="both"/>
              <w:rPr>
                <w:rFonts w:ascii="Times New Roman" w:hAnsi="Times New Roman"/>
                <w:color w:val="000000"/>
                <w:sz w:val="20"/>
                <w:szCs w:val="20"/>
                <w:lang w:eastAsia="ru-RU"/>
              </w:rPr>
            </w:pPr>
            <w:r w:rsidRPr="002C0E90">
              <w:rPr>
                <w:rFonts w:ascii="Times New Roman" w:hAnsi="Times New Roman"/>
                <w:color w:val="000000"/>
                <w:sz w:val="20"/>
                <w:szCs w:val="20"/>
                <w:lang w:eastAsia="ru-RU"/>
              </w:rPr>
              <w:t xml:space="preserve">- </w:t>
            </w:r>
            <w:proofErr w:type="gramStart"/>
            <w:r w:rsidRPr="002C0E90">
              <w:rPr>
                <w:rFonts w:ascii="Times New Roman" w:hAnsi="Times New Roman"/>
                <w:color w:val="000000"/>
                <w:sz w:val="20"/>
                <w:szCs w:val="20"/>
                <w:lang w:eastAsia="ru-RU"/>
              </w:rPr>
              <w:t>учитывать  выделенные</w:t>
            </w:r>
            <w:proofErr w:type="gramEnd"/>
            <w:r w:rsidRPr="002C0E90">
              <w:rPr>
                <w:rFonts w:ascii="Times New Roman" w:hAnsi="Times New Roman"/>
                <w:color w:val="000000"/>
                <w:sz w:val="20"/>
                <w:szCs w:val="20"/>
                <w:lang w:eastAsia="ru-RU"/>
              </w:rPr>
              <w:t xml:space="preserve">  учителем  ориентиры  действия  в  новом учебном  материале  в  сотрудничестве  с  учителем;</w:t>
            </w:r>
          </w:p>
          <w:p w:rsidR="003C77FD" w:rsidRPr="002C0E90" w:rsidRDefault="003C77FD" w:rsidP="003C77FD">
            <w:pPr>
              <w:shd w:val="clear" w:color="auto" w:fill="FFFFFF"/>
              <w:spacing w:after="0" w:line="240" w:lineRule="auto"/>
              <w:jc w:val="both"/>
              <w:rPr>
                <w:rFonts w:ascii="Times New Roman" w:hAnsi="Times New Roman"/>
                <w:color w:val="000000"/>
                <w:sz w:val="20"/>
                <w:szCs w:val="20"/>
                <w:lang w:eastAsia="ru-RU"/>
              </w:rPr>
            </w:pPr>
            <w:r w:rsidRPr="002C0E90">
              <w:rPr>
                <w:rFonts w:ascii="Times New Roman" w:hAnsi="Times New Roman"/>
                <w:color w:val="000000"/>
                <w:sz w:val="20"/>
                <w:szCs w:val="20"/>
                <w:lang w:eastAsia="ru-RU"/>
              </w:rPr>
              <w:lastRenderedPageBreak/>
              <w:t xml:space="preserve">- </w:t>
            </w:r>
            <w:proofErr w:type="gramStart"/>
            <w:r w:rsidRPr="002C0E90">
              <w:rPr>
                <w:rFonts w:ascii="Times New Roman" w:hAnsi="Times New Roman"/>
                <w:color w:val="000000"/>
                <w:sz w:val="20"/>
                <w:szCs w:val="20"/>
                <w:lang w:eastAsia="ru-RU"/>
              </w:rPr>
              <w:t>планировать  свои</w:t>
            </w:r>
            <w:proofErr w:type="gramEnd"/>
            <w:r w:rsidRPr="002C0E90">
              <w:rPr>
                <w:rFonts w:ascii="Times New Roman" w:hAnsi="Times New Roman"/>
                <w:color w:val="000000"/>
                <w:sz w:val="20"/>
                <w:szCs w:val="20"/>
                <w:lang w:eastAsia="ru-RU"/>
              </w:rPr>
              <w:t xml:space="preserve">  действия  в  соответствии  с  поставленной  задачей  и  условиями  ее  реализации,  в  том  числе  во  внутреннем  плане</w:t>
            </w:r>
          </w:p>
          <w:p w:rsidR="003C77FD" w:rsidRPr="002C0E90" w:rsidRDefault="003C77FD" w:rsidP="003C77FD">
            <w:pPr>
              <w:shd w:val="clear" w:color="auto" w:fill="FFFFFF"/>
              <w:spacing w:after="0" w:line="240" w:lineRule="auto"/>
              <w:jc w:val="both"/>
              <w:rPr>
                <w:rFonts w:ascii="Times New Roman" w:hAnsi="Times New Roman"/>
                <w:color w:val="000000"/>
                <w:sz w:val="20"/>
                <w:szCs w:val="20"/>
                <w:lang w:eastAsia="ru-RU"/>
              </w:rPr>
            </w:pPr>
            <w:r w:rsidRPr="002C0E90">
              <w:rPr>
                <w:rFonts w:ascii="Times New Roman" w:hAnsi="Times New Roman"/>
                <w:color w:val="000000"/>
                <w:sz w:val="20"/>
                <w:szCs w:val="20"/>
                <w:lang w:eastAsia="ru-RU"/>
              </w:rPr>
              <w:t>принимать и сохранять учебную задачу;</w:t>
            </w:r>
          </w:p>
          <w:p w:rsidR="003C77FD" w:rsidRPr="002C0E90" w:rsidRDefault="003C77FD" w:rsidP="002C0E90">
            <w:pPr>
              <w:shd w:val="clear" w:color="auto" w:fill="FFFFFF"/>
              <w:spacing w:after="0" w:line="240" w:lineRule="auto"/>
              <w:jc w:val="both"/>
              <w:rPr>
                <w:rFonts w:ascii="Times New Roman" w:hAnsi="Times New Roman"/>
                <w:sz w:val="20"/>
                <w:szCs w:val="20"/>
                <w:lang w:eastAsia="ru-RU"/>
              </w:rPr>
            </w:pPr>
            <w:r w:rsidRPr="002C0E90">
              <w:rPr>
                <w:rFonts w:ascii="Times New Roman" w:hAnsi="Times New Roman"/>
                <w:color w:val="000000"/>
                <w:sz w:val="20"/>
                <w:szCs w:val="20"/>
                <w:lang w:eastAsia="ru-RU"/>
              </w:rPr>
              <w:t xml:space="preserve">- </w:t>
            </w:r>
            <w:r w:rsidRPr="002C0E90">
              <w:rPr>
                <w:rFonts w:ascii="Times New Roman" w:hAnsi="Times New Roman"/>
                <w:sz w:val="20"/>
                <w:szCs w:val="20"/>
                <w:lang w:eastAsia="ru-RU"/>
              </w:rPr>
              <w:t xml:space="preserve">Самостоятельно ставить цели, планировать пути их достижения, умение выбирать наиболее эффективные способы решения учебных и познавательных </w:t>
            </w:r>
            <w:proofErr w:type="spellStart"/>
            <w:proofErr w:type="gramStart"/>
            <w:r w:rsidRPr="002C0E90">
              <w:rPr>
                <w:rFonts w:ascii="Times New Roman" w:hAnsi="Times New Roman"/>
                <w:sz w:val="20"/>
                <w:szCs w:val="20"/>
                <w:lang w:eastAsia="ru-RU"/>
              </w:rPr>
              <w:t>задач;с</w:t>
            </w:r>
            <w:proofErr w:type="spellEnd"/>
            <w:proofErr w:type="gramEnd"/>
            <w:r w:rsidRPr="002C0E90">
              <w:rPr>
                <w:rFonts w:ascii="Times New Roman" w:hAnsi="Times New Roman"/>
                <w:sz w:val="20"/>
                <w:szCs w:val="20"/>
                <w:lang w:eastAsia="ru-RU"/>
              </w:rPr>
              <w:t xml:space="preserve"> </w:t>
            </w:r>
            <w:proofErr w:type="spellStart"/>
            <w:r w:rsidRPr="002C0E90">
              <w:rPr>
                <w:rFonts w:ascii="Times New Roman" w:hAnsi="Times New Roman"/>
                <w:sz w:val="20"/>
                <w:szCs w:val="20"/>
                <w:lang w:eastAsia="ru-RU"/>
              </w:rPr>
              <w:t>оотносить</w:t>
            </w:r>
            <w:proofErr w:type="spellEnd"/>
            <w:r w:rsidRPr="002C0E90">
              <w:rPr>
                <w:rFonts w:ascii="Times New Roman" w:hAnsi="Times New Roman"/>
                <w:sz w:val="20"/>
                <w:szCs w:val="20"/>
                <w:lang w:eastAsia="ru-RU"/>
              </w:rPr>
              <w:t xml:space="preserve">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w:t>
            </w:r>
          </w:p>
          <w:p w:rsidR="003C77FD" w:rsidRPr="002C0E90"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7367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7367CC">
              <w:rPr>
                <w:rFonts w:ascii="Times New Roman" w:hAnsi="Times New Roman"/>
                <w:sz w:val="20"/>
                <w:szCs w:val="20"/>
                <w:lang w:val="en-US" w:eastAsia="ru-RU"/>
              </w:rPr>
              <w:lastRenderedPageBreak/>
              <w:t>Уч</w:t>
            </w:r>
            <w:proofErr w:type="spellEnd"/>
            <w:r w:rsidRPr="007367CC">
              <w:rPr>
                <w:rFonts w:ascii="Times New Roman" w:hAnsi="Times New Roman"/>
                <w:sz w:val="20"/>
                <w:szCs w:val="20"/>
                <w:lang w:val="en-US" w:eastAsia="ru-RU"/>
              </w:rPr>
              <w:t xml:space="preserve"> слова,1,2 c 46</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76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Известные канадцы. Известные певцы, киноактёры. Развитие монологической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 xml:space="preserve">читать и понимать прочитанное; воспринимать на слух тексты; соотносить фразы и картинки.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Употреблять изученную лексику в речи; высказывая аргументы за и против; описать картинку.</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7367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7367CC">
              <w:rPr>
                <w:rFonts w:ascii="Times New Roman" w:hAnsi="Times New Roman"/>
                <w:sz w:val="20"/>
                <w:szCs w:val="20"/>
                <w:lang w:val="en-US" w:eastAsia="ru-RU"/>
              </w:rPr>
              <w:t>уч</w:t>
            </w:r>
            <w:proofErr w:type="spellEnd"/>
            <w:r w:rsidRPr="007367CC">
              <w:rPr>
                <w:rFonts w:ascii="Times New Roman" w:hAnsi="Times New Roman"/>
                <w:sz w:val="20"/>
                <w:szCs w:val="20"/>
                <w:lang w:val="en-US" w:eastAsia="ru-RU"/>
              </w:rPr>
              <w:t xml:space="preserve"> </w:t>
            </w:r>
            <w:proofErr w:type="spellStart"/>
            <w:r w:rsidRPr="007367CC">
              <w:rPr>
                <w:rFonts w:ascii="Times New Roman" w:hAnsi="Times New Roman"/>
                <w:sz w:val="20"/>
                <w:szCs w:val="20"/>
                <w:lang w:val="en-US" w:eastAsia="ru-RU"/>
              </w:rPr>
              <w:t>слова</w:t>
            </w:r>
            <w:proofErr w:type="spellEnd"/>
            <w:r w:rsidRPr="007367CC">
              <w:rPr>
                <w:rFonts w:ascii="Times New Roman" w:hAnsi="Times New Roman"/>
                <w:sz w:val="20"/>
                <w:szCs w:val="20"/>
                <w:lang w:val="en-US" w:eastAsia="ru-RU"/>
              </w:rPr>
              <w:t xml:space="preserve"> </w:t>
            </w:r>
            <w:r w:rsidRPr="007367CC">
              <w:rPr>
                <w:rFonts w:ascii="Times New Roman" w:hAnsi="Times New Roman"/>
                <w:sz w:val="20"/>
                <w:szCs w:val="20"/>
                <w:lang w:val="en-US" w:eastAsia="ru-RU"/>
              </w:rPr>
              <w:tab/>
            </w:r>
          </w:p>
        </w:tc>
      </w:tr>
      <w:tr w:rsidR="003C77FD" w:rsidRPr="00270CFB" w:rsidTr="00BF1645">
        <w:trPr>
          <w:trHeight w:val="516"/>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День матери. Работа в группах.</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текст и находить нужную информацию; найти главную идею произведения.</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к тексту; рассказывать о своём любимом певце; описывать события, используя план.</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7367CC" w:rsidP="003C77FD">
            <w:pPr>
              <w:autoSpaceDE w:val="0"/>
              <w:autoSpaceDN w:val="0"/>
              <w:adjustRightInd w:val="0"/>
              <w:spacing w:after="0" w:line="240" w:lineRule="auto"/>
              <w:jc w:val="both"/>
              <w:rPr>
                <w:rFonts w:ascii="Times New Roman" w:hAnsi="Times New Roman"/>
                <w:sz w:val="20"/>
                <w:szCs w:val="20"/>
                <w:lang w:eastAsia="ru-RU"/>
              </w:rPr>
            </w:pPr>
            <w:proofErr w:type="spellStart"/>
            <w:r w:rsidRPr="007367CC">
              <w:rPr>
                <w:rFonts w:ascii="Times New Roman" w:hAnsi="Times New Roman"/>
                <w:sz w:val="20"/>
                <w:szCs w:val="20"/>
                <w:lang w:val="en-US" w:eastAsia="ru-RU"/>
              </w:rPr>
              <w:t>уч</w:t>
            </w:r>
            <w:proofErr w:type="spellEnd"/>
            <w:r w:rsidRPr="007367CC">
              <w:rPr>
                <w:rFonts w:ascii="Times New Roman" w:hAnsi="Times New Roman"/>
                <w:sz w:val="20"/>
                <w:szCs w:val="20"/>
                <w:lang w:val="en-US" w:eastAsia="ru-RU"/>
              </w:rPr>
              <w:t xml:space="preserve"> </w:t>
            </w:r>
            <w:proofErr w:type="spellStart"/>
            <w:r w:rsidRPr="007367CC">
              <w:rPr>
                <w:rFonts w:ascii="Times New Roman" w:hAnsi="Times New Roman"/>
                <w:sz w:val="20"/>
                <w:szCs w:val="20"/>
                <w:lang w:val="en-US" w:eastAsia="ru-RU"/>
              </w:rPr>
              <w:t>слова</w:t>
            </w:r>
            <w:proofErr w:type="spellEnd"/>
            <w:r w:rsidRPr="007367CC">
              <w:rPr>
                <w:rFonts w:ascii="Times New Roman" w:hAnsi="Times New Roman"/>
                <w:sz w:val="20"/>
                <w:szCs w:val="20"/>
                <w:lang w:val="en-US" w:eastAsia="ru-RU"/>
              </w:rPr>
              <w:t xml:space="preserve"> </w:t>
            </w:r>
            <w:r w:rsidRPr="007367CC">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Беседа</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Твоя любимая книга.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Borders>
              <w:top w:val="nil"/>
            </w:tcBorders>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Ориентация   на  содержательные  моменты  школьной  действительности  и  принятия  образца  «хорошего  ученика».</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текст и находить нужную информацию;</w:t>
            </w:r>
            <w:r w:rsidRPr="00270CFB">
              <w:rPr>
                <w:rFonts w:ascii="Times New Roman" w:hAnsi="Times New Roman"/>
                <w:color w:val="000000"/>
                <w:sz w:val="20"/>
                <w:szCs w:val="20"/>
              </w:rPr>
              <w:br/>
              <w:t>читать и понимать прочитанное; пользоваться сносками.</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Рассказывать о своих любимых книгах; употреблять в речи изученную лексику; делать краткие сообщения; отвечать на вопросы к тексту.</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79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Тест «США, Канада».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706E06">
        <w:trPr>
          <w:trHeight w:val="564"/>
        </w:trPr>
        <w:tc>
          <w:tcPr>
            <w:tcW w:w="16121" w:type="dxa"/>
            <w:gridSpan w:val="13"/>
          </w:tcPr>
          <w:p w:rsidR="003C77FD" w:rsidRPr="00270CFB" w:rsidRDefault="003C77FD" w:rsidP="003C77FD">
            <w:pPr>
              <w:autoSpaceDE w:val="0"/>
              <w:autoSpaceDN w:val="0"/>
              <w:adjustRightInd w:val="0"/>
              <w:spacing w:after="0" w:line="240" w:lineRule="auto"/>
              <w:jc w:val="center"/>
              <w:rPr>
                <w:rFonts w:ascii="Times New Roman" w:hAnsi="Times New Roman"/>
                <w:b/>
                <w:sz w:val="24"/>
                <w:szCs w:val="24"/>
                <w:lang w:eastAsia="ru-RU"/>
              </w:rPr>
            </w:pPr>
          </w:p>
          <w:p w:rsidR="003C77FD" w:rsidRPr="00270CFB" w:rsidRDefault="003C77FD" w:rsidP="00CF2A54">
            <w:pPr>
              <w:autoSpaceDE w:val="0"/>
              <w:autoSpaceDN w:val="0"/>
              <w:adjustRightInd w:val="0"/>
              <w:spacing w:after="0" w:line="240" w:lineRule="auto"/>
              <w:jc w:val="center"/>
              <w:rPr>
                <w:rFonts w:ascii="Times New Roman" w:hAnsi="Times New Roman"/>
                <w:b/>
                <w:sz w:val="24"/>
                <w:szCs w:val="24"/>
                <w:lang w:eastAsia="ru-RU"/>
              </w:rPr>
            </w:pP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80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r w:rsidRPr="00270CFB">
              <w:rPr>
                <w:rFonts w:ascii="Times New Roman" w:hAnsi="Times New Roman"/>
                <w:color w:val="000000"/>
                <w:sz w:val="20"/>
                <w:szCs w:val="20"/>
                <w:shd w:val="clear" w:color="auto" w:fill="FFFFFF"/>
              </w:rPr>
              <w:t>нестандартный урок</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«Известный российский комик»</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 xml:space="preserve">азвитие умений в монологической речи (описание экологической </w:t>
            </w:r>
            <w:proofErr w:type="spellStart"/>
            <w:r w:rsidRPr="00270CFB">
              <w:rPr>
                <w:rFonts w:ascii="Times New Roman" w:eastAsia="Newton-Regular" w:hAnsi="Times New Roman"/>
                <w:sz w:val="20"/>
                <w:szCs w:val="20"/>
              </w:rPr>
              <w:t>сиации</w:t>
            </w:r>
            <w:proofErr w:type="spellEnd"/>
            <w:r w:rsidRPr="00270CFB">
              <w:rPr>
                <w:rFonts w:ascii="Times New Roman" w:eastAsia="Newton-Regular" w:hAnsi="Times New Roman"/>
                <w:sz w:val="20"/>
                <w:szCs w:val="20"/>
              </w:rPr>
              <w:t xml:space="preserve"> и </w:t>
            </w:r>
            <w:proofErr w:type="spellStart"/>
            <w:r w:rsidRPr="00270CFB">
              <w:rPr>
                <w:rFonts w:ascii="Times New Roman" w:eastAsia="Newton-Regular" w:hAnsi="Times New Roman"/>
                <w:sz w:val="20"/>
                <w:szCs w:val="20"/>
              </w:rPr>
              <w:t>проблеи</w:t>
            </w:r>
            <w:proofErr w:type="spellEnd"/>
            <w:r w:rsidRPr="00270CFB">
              <w:rPr>
                <w:rFonts w:ascii="Times New Roman" w:eastAsia="Newton-Regular" w:hAnsi="Times New Roman"/>
                <w:sz w:val="20"/>
                <w:szCs w:val="20"/>
              </w:rPr>
              <w:t xml:space="preserve"> города/села).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706E06">
        <w:trPr>
          <w:trHeight w:val="344"/>
        </w:trPr>
        <w:tc>
          <w:tcPr>
            <w:tcW w:w="16121" w:type="dxa"/>
            <w:gridSpan w:val="13"/>
          </w:tcPr>
          <w:p w:rsidR="003C77FD" w:rsidRPr="00270CFB" w:rsidRDefault="003C77FD" w:rsidP="003C77FD">
            <w:pPr>
              <w:spacing w:after="0" w:line="240" w:lineRule="auto"/>
              <w:jc w:val="center"/>
              <w:rPr>
                <w:rFonts w:ascii="Times New Roman" w:hAnsi="Times New Roman"/>
                <w:sz w:val="20"/>
                <w:szCs w:val="20"/>
                <w:lang w:eastAsia="ru-RU"/>
              </w:rPr>
            </w:pPr>
            <w:r w:rsidRPr="00270CFB">
              <w:rPr>
                <w:rFonts w:ascii="Times New Roman" w:hAnsi="Times New Roman"/>
                <w:b/>
                <w:sz w:val="24"/>
                <w:szCs w:val="24"/>
                <w:lang w:eastAsia="ru-RU"/>
              </w:rPr>
              <w:t>Раздел 7. Перемены придают остроту жизни (23ч)</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Необычные увлечения. Степени сравнения прилагательных.</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Степени сравнения прилагательных (повторение);</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 xml:space="preserve">структура </w:t>
            </w:r>
            <w:r w:rsidRPr="00270CFB">
              <w:rPr>
                <w:rFonts w:ascii="Times New Roman" w:eastAsia="Newton-Regular" w:hAnsi="Times New Roman"/>
                <w:sz w:val="20"/>
                <w:szCs w:val="20"/>
                <w:lang w:val="en-US"/>
              </w:rPr>
              <w:t>as</w:t>
            </w:r>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lang w:val="en-US"/>
              </w:rPr>
              <w:t>as</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not</w:t>
            </w:r>
            <w:r w:rsidRPr="00270CFB">
              <w:rPr>
                <w:rFonts w:ascii="Times New Roman" w:eastAsia="Newton-Regular" w:hAnsi="Times New Roman"/>
                <w:sz w:val="20"/>
                <w:szCs w:val="20"/>
              </w:rPr>
              <w:t xml:space="preserve"> </w:t>
            </w:r>
            <w:r w:rsidRPr="00270CFB">
              <w:rPr>
                <w:rFonts w:ascii="Times New Roman" w:eastAsia="Newton-Regular" w:hAnsi="Times New Roman"/>
                <w:sz w:val="20"/>
                <w:szCs w:val="20"/>
                <w:lang w:val="en-US"/>
              </w:rPr>
              <w:t>so</w:t>
            </w:r>
            <w:r w:rsidRPr="00270CFB">
              <w:rPr>
                <w:rFonts w:ascii="Times New Roman" w:eastAsia="Newton-Regular" w:hAnsi="Times New Roman"/>
                <w:sz w:val="20"/>
                <w:szCs w:val="20"/>
              </w:rPr>
              <w:t>…</w:t>
            </w:r>
            <w:r w:rsidRPr="00270CFB">
              <w:rPr>
                <w:rFonts w:ascii="Times New Roman" w:eastAsia="Newton-Regular" w:hAnsi="Times New Roman"/>
                <w:sz w:val="20"/>
                <w:szCs w:val="20"/>
                <w:lang w:val="en-US"/>
              </w:rPr>
              <w:t>as</w:t>
            </w: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Формирование коммуникативной компетенции в межкультурной и межэтнической коммуникации.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и понимать содержание прочитанного; строить предложения по образцу. соотнести текст и картинки; -пользоваться грамматическими таблицами; находить заголовки к отрывкам из текста</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Употреблять и распознавать в речи степени сравнения прилагательных; расспрашивать собеседника о его увлечениях.</w:t>
            </w:r>
            <w:r w:rsidRPr="00270CFB">
              <w:rPr>
                <w:rFonts w:ascii="Times New Roman" w:hAnsi="Times New Roman"/>
                <w:color w:val="000000"/>
                <w:sz w:val="20"/>
                <w:szCs w:val="20"/>
              </w:rPr>
              <w:br/>
            </w:r>
          </w:p>
        </w:tc>
        <w:tc>
          <w:tcPr>
            <w:tcW w:w="2104"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shd w:val="clear" w:color="auto" w:fill="FFFFFF"/>
              </w:rPr>
              <w:t>Самостоятельно ставить цели, планировать пути их достижения, умение выбирать наиболее эффективные способы решения учебных и познавательных задач.</w:t>
            </w: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val="en-US" w:eastAsia="ru-RU"/>
              </w:rPr>
              <w:t xml:space="preserve">8 c 49,6 c 51,уч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Известные театры России. Эссе.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To perform,</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performance,</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scenery, to stage,</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curtain, spectator,</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entertainment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proofErr w:type="spellStart"/>
            <w:r w:rsidRPr="00270CFB">
              <w:rPr>
                <w:rFonts w:ascii="Times New Roman" w:eastAsia="Newton-Regular" w:hAnsi="Times New Roman"/>
                <w:sz w:val="20"/>
                <w:szCs w:val="20"/>
                <w:lang w:val="en-US"/>
              </w:rPr>
              <w:t>Формы</w:t>
            </w:r>
            <w:proofErr w:type="spellEnd"/>
            <w:r w:rsidRPr="00270CFB">
              <w:rPr>
                <w:rFonts w:ascii="Times New Roman" w:eastAsia="Newton-Regular" w:hAnsi="Times New Roman"/>
                <w:sz w:val="20"/>
                <w:szCs w:val="20"/>
                <w:lang w:val="en-US"/>
              </w:rPr>
              <w:t xml:space="preserve"> </w:t>
            </w:r>
            <w:proofErr w:type="spellStart"/>
            <w:r w:rsidRPr="00270CFB">
              <w:rPr>
                <w:rFonts w:ascii="Times New Roman" w:eastAsia="Newton-Regular" w:hAnsi="Times New Roman"/>
                <w:sz w:val="20"/>
                <w:szCs w:val="20"/>
                <w:lang w:val="en-US"/>
              </w:rPr>
              <w:t>глагола</w:t>
            </w:r>
            <w:proofErr w:type="spellEnd"/>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w:t>
            </w:r>
            <w:proofErr w:type="spellStart"/>
            <w:r w:rsidRPr="00270CFB">
              <w:rPr>
                <w:rFonts w:ascii="Times New Roman" w:eastAsia="Newton-Regular" w:hAnsi="Times New Roman"/>
                <w:sz w:val="20"/>
                <w:szCs w:val="20"/>
                <w:lang w:val="en-US"/>
              </w:rPr>
              <w:t>повт</w:t>
            </w:r>
            <w:r w:rsidRPr="00270CFB">
              <w:rPr>
                <w:rFonts w:ascii="Times New Roman" w:eastAsia="Newton-Regular" w:hAnsi="Times New Roman"/>
                <w:sz w:val="20"/>
                <w:szCs w:val="20"/>
              </w:rPr>
              <w:t>орение</w:t>
            </w:r>
            <w:proofErr w:type="spellEnd"/>
            <w:r w:rsidRPr="00270CFB">
              <w:rPr>
                <w:rFonts w:ascii="Times New Roman" w:eastAsia="Newton-Regular" w:hAnsi="Times New Roman"/>
                <w:sz w:val="20"/>
                <w:szCs w:val="20"/>
                <w:lang w:val="en-US"/>
              </w:rPr>
              <w:t>)</w:t>
            </w: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Основы   гражданской  идентичности  личности  в  форме  осознания  «я»  как  гражданина  России,  чувства  сопричастности  и  гордости  за  свою  Родину,  народ,  историю,  осознание  ответственности  челове</w:t>
            </w:r>
            <w:r w:rsidRPr="00270CFB">
              <w:rPr>
                <w:rFonts w:ascii="Times New Roman" w:hAnsi="Times New Roman"/>
                <w:color w:val="000000"/>
                <w:sz w:val="20"/>
                <w:szCs w:val="20"/>
                <w:shd w:val="clear" w:color="auto" w:fill="FFFFFF"/>
              </w:rPr>
              <w:lastRenderedPageBreak/>
              <w:t>ка  за  общее  благополучие,  осознание  своей  этнической  принадлежности; преимущественно в ее общекультурном компоненте.</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lastRenderedPageBreak/>
              <w:t>Познакомиться с новыми словами; читать диалог по ролям;  распознавать и употреблять в речи видовременные формы глагола; воспринимать на слух диалог;</w:t>
            </w:r>
            <w:r w:rsidRPr="00270CFB">
              <w:rPr>
                <w:rFonts w:ascii="Times New Roman" w:hAnsi="Times New Roman"/>
                <w:color w:val="000000"/>
                <w:sz w:val="20"/>
                <w:szCs w:val="20"/>
              </w:rPr>
              <w:br/>
              <w:t xml:space="preserve">сопоставить слова в одно выражение; передавать </w:t>
            </w:r>
            <w:r w:rsidRPr="00270CFB">
              <w:rPr>
                <w:rFonts w:ascii="Times New Roman" w:hAnsi="Times New Roman"/>
                <w:color w:val="000000"/>
                <w:sz w:val="20"/>
                <w:szCs w:val="20"/>
              </w:rPr>
              <w:lastRenderedPageBreak/>
              <w:t>содержание текста, опираясь на план.</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lastRenderedPageBreak/>
              <w:t>Использовать новые слова в речи.</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val="en-US" w:eastAsia="ru-RU"/>
              </w:rPr>
              <w:t xml:space="preserve">6,8 c 55, </w:t>
            </w:r>
            <w:proofErr w:type="spellStart"/>
            <w:r w:rsidRPr="006E1864">
              <w:rPr>
                <w:rFonts w:ascii="Times New Roman" w:hAnsi="Times New Roman"/>
                <w:sz w:val="20"/>
                <w:szCs w:val="20"/>
                <w:lang w:val="en-US" w:eastAsia="ru-RU"/>
              </w:rPr>
              <w:t>уч</w:t>
            </w:r>
            <w:proofErr w:type="spellEnd"/>
            <w:r w:rsidRPr="006E1864">
              <w:rPr>
                <w:rFonts w:ascii="Times New Roman" w:hAnsi="Times New Roman"/>
                <w:sz w:val="20"/>
                <w:szCs w:val="20"/>
                <w:lang w:val="en-US" w:eastAsia="ru-RU"/>
              </w:rPr>
              <w:t xml:space="preserve">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Государственный театральный музей</w:t>
            </w:r>
          </w:p>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им. Бахрушина. Развитие диалогической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текст с полным пониманием основного содержания; делать краткие сообщения по теме; -сопоставить слова с их определениями; пользоваться интернет-ссылками; пользоваться сносками. </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Начинать и вести диалоги; описать картинку.</w:t>
            </w:r>
          </w:p>
        </w:tc>
        <w:tc>
          <w:tcPr>
            <w:tcW w:w="2104" w:type="dxa"/>
            <w:vMerge w:val="restart"/>
            <w:tcBorders>
              <w:top w:val="nil"/>
            </w:tcBorders>
          </w:tcPr>
          <w:p w:rsidR="003C77FD" w:rsidRPr="00270CFB" w:rsidRDefault="003C77FD" w:rsidP="003C77FD">
            <w:pPr>
              <w:shd w:val="clear" w:color="auto" w:fill="FFFFFF"/>
              <w:spacing w:after="0" w:line="240" w:lineRule="auto"/>
              <w:jc w:val="both"/>
              <w:rPr>
                <w:rFonts w:ascii="Times New Roman" w:hAnsi="Times New Roman"/>
                <w:color w:val="000000"/>
                <w:sz w:val="20"/>
                <w:szCs w:val="20"/>
              </w:rPr>
            </w:pPr>
            <w:proofErr w:type="gramStart"/>
            <w:r w:rsidRPr="00270CFB">
              <w:rPr>
                <w:rFonts w:ascii="Times New Roman" w:hAnsi="Times New Roman"/>
                <w:color w:val="000000"/>
                <w:sz w:val="20"/>
                <w:szCs w:val="20"/>
              </w:rPr>
              <w:t xml:space="preserve">Самостоятельно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учитывать</w:t>
            </w:r>
            <w:proofErr w:type="gramEnd"/>
            <w:r w:rsidRPr="00270CFB">
              <w:rPr>
                <w:rFonts w:ascii="Times New Roman" w:hAnsi="Times New Roman"/>
                <w:color w:val="000000"/>
                <w:sz w:val="20"/>
                <w:szCs w:val="20"/>
              </w:rPr>
              <w:t xml:space="preserve"> выделенные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учителем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ориентиры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действия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в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новом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учебном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материале;</w:t>
            </w:r>
          </w:p>
          <w:p w:rsidR="003C77FD" w:rsidRPr="00270CFB" w:rsidRDefault="003C77FD" w:rsidP="003C77FD">
            <w:pPr>
              <w:shd w:val="clear" w:color="auto" w:fill="FFFFFF"/>
              <w:spacing w:after="0" w:line="240" w:lineRule="auto"/>
              <w:jc w:val="both"/>
              <w:rPr>
                <w:rFonts w:ascii="Times New Roman" w:hAnsi="Times New Roman"/>
                <w:color w:val="000000"/>
                <w:sz w:val="20"/>
                <w:szCs w:val="20"/>
              </w:rPr>
            </w:pPr>
            <w:r w:rsidRPr="00270CFB">
              <w:rPr>
                <w:rFonts w:ascii="Times New Roman" w:hAnsi="Times New Roman"/>
                <w:color w:val="000000"/>
                <w:sz w:val="20"/>
                <w:szCs w:val="20"/>
              </w:rPr>
              <w:t xml:space="preserve">осуществлять </w:t>
            </w:r>
            <w:proofErr w:type="gramStart"/>
            <w:r w:rsidRPr="00270CFB">
              <w:rPr>
                <w:rFonts w:ascii="Times New Roman" w:hAnsi="Times New Roman"/>
                <w:color w:val="000000"/>
                <w:sz w:val="20"/>
                <w:szCs w:val="20"/>
              </w:rPr>
              <w:t xml:space="preserve">констатирующий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и</w:t>
            </w:r>
            <w:proofErr w:type="gramEnd"/>
            <w:r w:rsidRPr="00270CFB">
              <w:rPr>
                <w:rFonts w:ascii="Times New Roman" w:hAnsi="Times New Roman"/>
                <w:color w:val="000000"/>
                <w:sz w:val="20"/>
                <w:szCs w:val="20"/>
              </w:rPr>
              <w:t xml:space="preserve">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предвосхищающий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контроль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по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результату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и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по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способу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действия,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актуальный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контроль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на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 xml:space="preserve">уровне </w:t>
            </w:r>
            <w:r w:rsidRPr="00270CFB">
              <w:rPr>
                <w:rFonts w:ascii="Times New Roman" w:hAnsi="Times New Roman"/>
                <w:color w:val="000000"/>
                <w:sz w:val="20"/>
                <w:szCs w:val="20"/>
                <w:lang w:val="en-US"/>
              </w:rPr>
              <w:t> </w:t>
            </w:r>
            <w:r w:rsidRPr="00270CFB">
              <w:rPr>
                <w:rFonts w:ascii="Times New Roman" w:hAnsi="Times New Roman"/>
                <w:color w:val="000000"/>
                <w:sz w:val="20"/>
                <w:szCs w:val="20"/>
              </w:rPr>
              <w:t>произвольного внимания.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val="en-US" w:eastAsia="ru-RU"/>
              </w:rPr>
              <w:t xml:space="preserve">4,6с 56,уч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Теоретич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История Театра</w:t>
            </w:r>
          </w:p>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Глобус. Развитие монологической речи.</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To broadcast, award,</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 xml:space="preserve">various, to </w:t>
            </w:r>
            <w:proofErr w:type="spellStart"/>
            <w:r w:rsidRPr="00270CFB">
              <w:rPr>
                <w:rFonts w:ascii="Times New Roman" w:eastAsia="Newton-Regular" w:hAnsi="Times New Roman"/>
                <w:sz w:val="20"/>
                <w:szCs w:val="20"/>
                <w:lang w:val="en-US"/>
              </w:rPr>
              <w:t>honour</w:t>
            </w:r>
            <w:proofErr w:type="spellEnd"/>
          </w:p>
        </w:tc>
        <w:tc>
          <w:tcPr>
            <w:tcW w:w="2300" w:type="dxa"/>
            <w:vMerge/>
          </w:tcPr>
          <w:p w:rsidR="003C77FD" w:rsidRPr="00270CFB" w:rsidRDefault="003C77FD" w:rsidP="003C77FD">
            <w:pPr>
              <w:spacing w:after="0" w:line="240" w:lineRule="auto"/>
              <w:jc w:val="both"/>
              <w:rPr>
                <w:rFonts w:ascii="Times New Roman" w:hAnsi="Times New Roman"/>
                <w:sz w:val="20"/>
                <w:szCs w:val="20"/>
                <w:lang w:val="en-US"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Понимать содержание текста; пользоваться сносками в учебнике.</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Понимать и задавать вопрос; воспроизводить диалог по образцу; составить рассказ, опираясь на картинку.</w:t>
            </w:r>
            <w:r w:rsidRPr="00270CFB">
              <w:rPr>
                <w:rFonts w:ascii="Times New Roman" w:hAnsi="Times New Roman"/>
                <w:color w:val="000000"/>
                <w:sz w:val="20"/>
                <w:szCs w:val="20"/>
              </w:rPr>
              <w:br/>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val="en-US" w:eastAsia="ru-RU"/>
              </w:rPr>
            </w:pPr>
            <w:r w:rsidRPr="006E1864">
              <w:rPr>
                <w:rFonts w:ascii="Times New Roman" w:hAnsi="Times New Roman"/>
                <w:sz w:val="20"/>
                <w:szCs w:val="20"/>
                <w:lang w:val="en-US" w:eastAsia="ru-RU"/>
              </w:rPr>
              <w:t xml:space="preserve">4,5 c 59,уч </w:t>
            </w:r>
            <w:proofErr w:type="spellStart"/>
            <w:r w:rsidRPr="006E1864">
              <w:rPr>
                <w:rFonts w:ascii="Times New Roman" w:hAnsi="Times New Roman"/>
                <w:sz w:val="20"/>
                <w:szCs w:val="20"/>
                <w:lang w:val="en-US" w:eastAsia="ru-RU"/>
              </w:rPr>
              <w:t>слова</w:t>
            </w:r>
            <w:proofErr w:type="spellEnd"/>
            <w:r w:rsidRPr="006E1864">
              <w:rPr>
                <w:rFonts w:ascii="Times New Roman" w:hAnsi="Times New Roman"/>
                <w:sz w:val="20"/>
                <w:szCs w:val="20"/>
                <w:lang w:val="en-US" w:eastAsia="ru-RU"/>
              </w:rPr>
              <w:t xml:space="preserve"> </w:t>
            </w:r>
            <w:r w:rsidRPr="006E1864">
              <w:rPr>
                <w:rFonts w:ascii="Times New Roman" w:hAnsi="Times New Roman"/>
                <w:sz w:val="20"/>
                <w:szCs w:val="20"/>
                <w:lang w:val="en-US"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История кино-</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премий Оскар</w:t>
            </w:r>
          </w:p>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 xml:space="preserve">и Ника. Словообразование. </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roofErr w:type="spellStart"/>
            <w:r w:rsidRPr="00270CFB">
              <w:rPr>
                <w:rFonts w:ascii="Times New Roman" w:eastAsia="Newton-Regular" w:hAnsi="Times New Roman"/>
                <w:sz w:val="20"/>
                <w:szCs w:val="20"/>
              </w:rPr>
              <w:t>Словообразо</w:t>
            </w:r>
            <w:proofErr w:type="spellEnd"/>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roofErr w:type="spellStart"/>
            <w:r w:rsidRPr="00270CFB">
              <w:rPr>
                <w:rFonts w:ascii="Times New Roman" w:eastAsia="Newton-Regular" w:hAnsi="Times New Roman"/>
                <w:sz w:val="20"/>
                <w:szCs w:val="20"/>
              </w:rPr>
              <w:t>вание</w:t>
            </w:r>
            <w:proofErr w:type="spellEnd"/>
            <w:r w:rsidRPr="00270CFB">
              <w:rPr>
                <w:rFonts w:ascii="Times New Roman" w:eastAsia="Newton-Regular" w:hAnsi="Times New Roman"/>
                <w:sz w:val="20"/>
                <w:szCs w:val="20"/>
              </w:rPr>
              <w:t xml:space="preserve"> (</w:t>
            </w:r>
            <w:proofErr w:type="spellStart"/>
            <w:r w:rsidRPr="00270CFB">
              <w:rPr>
                <w:rFonts w:ascii="Times New Roman" w:eastAsia="Newton-Regular" w:hAnsi="Times New Roman"/>
                <w:sz w:val="20"/>
                <w:szCs w:val="20"/>
              </w:rPr>
              <w:t>конвер</w:t>
            </w:r>
            <w:proofErr w:type="spellEnd"/>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сия)</w:t>
            </w:r>
          </w:p>
        </w:tc>
        <w:tc>
          <w:tcPr>
            <w:tcW w:w="2300"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Ориентация на понимание причин успеха в учебной деятельности, в том числе на самоанализ и самоконтроль результата, на анализ соответствия результатов требованиям конкретной задачи, на понимание предложений и оценок учителей, товарищей, родителей и других людей.</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Воспринимать на слух короткий диалог;</w:t>
            </w:r>
            <w:r w:rsidRPr="00270CFB">
              <w:rPr>
                <w:rFonts w:ascii="Times New Roman" w:hAnsi="Times New Roman"/>
                <w:color w:val="000000"/>
                <w:sz w:val="20"/>
                <w:szCs w:val="20"/>
              </w:rPr>
              <w:br/>
              <w:t>выписывать слова из текста; владеть способом словообразования конверсия; читать текст с поиском нужной информации; пользоваться словарём;</w:t>
            </w:r>
            <w:r w:rsidRPr="00270CFB">
              <w:rPr>
                <w:rFonts w:ascii="Times New Roman" w:hAnsi="Times New Roman"/>
                <w:color w:val="000000"/>
                <w:sz w:val="20"/>
                <w:szCs w:val="20"/>
              </w:rPr>
              <w:br/>
              <w:t>пользоваться картой.</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Употреблять изученную лексику в речи; составить рассказ, опираясь на картинку.</w:t>
            </w:r>
          </w:p>
        </w:tc>
        <w:tc>
          <w:tcPr>
            <w:tcW w:w="2104" w:type="dxa"/>
            <w:vMerge w:val="restart"/>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val="en-US" w:eastAsia="ru-RU"/>
              </w:rPr>
              <w:t xml:space="preserve">7,8 c 61,уч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C77FD" w:rsidP="003434BE">
            <w:pPr>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8</w:t>
            </w:r>
            <w:r w:rsidR="003434BE">
              <w:rPr>
                <w:rFonts w:ascii="Times New Roman" w:hAnsi="Times New Roman"/>
                <w:sz w:val="20"/>
                <w:szCs w:val="20"/>
                <w:lang w:eastAsia="ru-RU"/>
              </w:rPr>
              <w:t>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 xml:space="preserve">А. </w:t>
            </w:r>
            <w:proofErr w:type="spellStart"/>
            <w:r w:rsidRPr="00270CFB">
              <w:rPr>
                <w:rFonts w:ascii="Times New Roman" w:eastAsia="Newton-Regular" w:hAnsi="Times New Roman"/>
                <w:sz w:val="20"/>
                <w:szCs w:val="20"/>
              </w:rPr>
              <w:t>Конан</w:t>
            </w:r>
            <w:proofErr w:type="spellEnd"/>
            <w:r w:rsidRPr="00270CFB">
              <w:rPr>
                <w:rFonts w:ascii="Times New Roman" w:eastAsia="Newton-Regular" w:hAnsi="Times New Roman"/>
                <w:sz w:val="20"/>
                <w:szCs w:val="20"/>
              </w:rPr>
              <w:t xml:space="preserve"> </w:t>
            </w:r>
            <w:proofErr w:type="spellStart"/>
            <w:r w:rsidRPr="00270CFB">
              <w:rPr>
                <w:rFonts w:ascii="Times New Roman" w:eastAsia="Newton-Regular" w:hAnsi="Times New Roman"/>
                <w:sz w:val="20"/>
                <w:szCs w:val="20"/>
              </w:rPr>
              <w:t>Дойль</w:t>
            </w:r>
            <w:proofErr w:type="spellEnd"/>
          </w:p>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eastAsia="Newton-Regular" w:hAnsi="Times New Roman"/>
                <w:sz w:val="20"/>
                <w:szCs w:val="20"/>
              </w:rPr>
              <w:t xml:space="preserve">Пестрая лента. Предлоги времени. </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r w:rsidRPr="00270CFB">
              <w:rPr>
                <w:rFonts w:ascii="Times New Roman" w:eastAsia="Newton-Regular" w:hAnsi="Times New Roman"/>
                <w:sz w:val="20"/>
                <w:szCs w:val="20"/>
              </w:rPr>
              <w:t xml:space="preserve">Предлоги </w:t>
            </w:r>
            <w:proofErr w:type="spellStart"/>
            <w:r w:rsidRPr="00270CFB">
              <w:rPr>
                <w:rFonts w:ascii="Times New Roman" w:eastAsia="Newton-Regular" w:hAnsi="Times New Roman"/>
                <w:sz w:val="20"/>
                <w:szCs w:val="20"/>
              </w:rPr>
              <w:t>вре</w:t>
            </w:r>
            <w:proofErr w:type="spellEnd"/>
            <w:r w:rsidRPr="00270CFB">
              <w:rPr>
                <w:rFonts w:ascii="Times New Roman" w:eastAsia="Newton-Regular" w:hAnsi="Times New Roman"/>
                <w:sz w:val="20"/>
                <w:szCs w:val="20"/>
              </w:rPr>
              <w:t>-</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roofErr w:type="spellStart"/>
            <w:r w:rsidRPr="00270CFB">
              <w:rPr>
                <w:rFonts w:ascii="Times New Roman" w:eastAsia="Newton-Regular" w:hAnsi="Times New Roman"/>
                <w:sz w:val="20"/>
                <w:szCs w:val="20"/>
              </w:rPr>
              <w:t>мени</w:t>
            </w:r>
            <w:proofErr w:type="spellEnd"/>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Воспринимать диалог на слух; читать текст с пониманием содержания; читать отрывок художественного произведения;</w:t>
            </w:r>
            <w:r w:rsidRPr="00270CFB">
              <w:rPr>
                <w:rFonts w:ascii="Times New Roman" w:hAnsi="Times New Roman"/>
                <w:color w:val="000000"/>
                <w:sz w:val="20"/>
                <w:szCs w:val="20"/>
              </w:rPr>
              <w:br/>
              <w:t>находить в тексте нужную информацию.</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Отвечать на вопросы к тексту; распознавать и употреблять в речи предлогами времени; выразить свою точку зрения.</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6E1864"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eastAsia="ru-RU"/>
              </w:rPr>
              <w:t>5</w:t>
            </w:r>
            <w:r w:rsidRPr="006E1864">
              <w:rPr>
                <w:rFonts w:ascii="Times New Roman" w:hAnsi="Times New Roman"/>
                <w:sz w:val="20"/>
                <w:szCs w:val="20"/>
                <w:lang w:val="en-US" w:eastAsia="ru-RU"/>
              </w:rPr>
              <w:t>c</w:t>
            </w:r>
            <w:r w:rsidRPr="006E1864">
              <w:rPr>
                <w:rFonts w:ascii="Times New Roman" w:hAnsi="Times New Roman"/>
                <w:sz w:val="20"/>
                <w:szCs w:val="20"/>
                <w:lang w:eastAsia="ru-RU"/>
              </w:rPr>
              <w:t xml:space="preserve">) </w:t>
            </w:r>
            <w:r w:rsidRPr="006E1864">
              <w:rPr>
                <w:rFonts w:ascii="Times New Roman" w:hAnsi="Times New Roman"/>
                <w:sz w:val="20"/>
                <w:szCs w:val="20"/>
                <w:lang w:val="en-US" w:eastAsia="ru-RU"/>
              </w:rPr>
              <w:t>c</w:t>
            </w:r>
            <w:r w:rsidRPr="006E1864">
              <w:rPr>
                <w:rFonts w:ascii="Times New Roman" w:hAnsi="Times New Roman"/>
                <w:sz w:val="20"/>
                <w:szCs w:val="20"/>
                <w:lang w:eastAsia="ru-RU"/>
              </w:rPr>
              <w:t xml:space="preserve"> 60,9 </w:t>
            </w:r>
            <w:r w:rsidRPr="006E1864">
              <w:rPr>
                <w:rFonts w:ascii="Times New Roman" w:hAnsi="Times New Roman"/>
                <w:sz w:val="20"/>
                <w:szCs w:val="20"/>
                <w:lang w:val="en-US" w:eastAsia="ru-RU"/>
              </w:rPr>
              <w:t>c</w:t>
            </w:r>
            <w:r w:rsidRPr="006E1864">
              <w:rPr>
                <w:rFonts w:ascii="Times New Roman" w:hAnsi="Times New Roman"/>
                <w:sz w:val="20"/>
                <w:szCs w:val="20"/>
                <w:lang w:eastAsia="ru-RU"/>
              </w:rPr>
              <w:t xml:space="preserve"> 61,уч слова </w:t>
            </w:r>
            <w:r w:rsidRPr="006E1864">
              <w:rPr>
                <w:rFonts w:ascii="Times New Roman" w:hAnsi="Times New Roman"/>
                <w:sz w:val="20"/>
                <w:szCs w:val="20"/>
                <w:lang w:eastAsia="ru-RU"/>
              </w:rPr>
              <w:tab/>
            </w:r>
            <w:r w:rsidRPr="006E1864">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89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3C77FD" w:rsidRPr="00340BE6" w:rsidRDefault="003C77FD" w:rsidP="003C77FD">
            <w:pPr>
              <w:spacing w:after="0" w:line="240" w:lineRule="auto"/>
              <w:jc w:val="both"/>
              <w:rPr>
                <w:rFonts w:ascii="Times New Roman" w:hAnsi="Times New Roman"/>
                <w:b/>
                <w:sz w:val="20"/>
                <w:szCs w:val="20"/>
              </w:rPr>
            </w:pPr>
            <w:r w:rsidRPr="00340BE6">
              <w:rPr>
                <w:rFonts w:ascii="Times New Roman" w:hAnsi="Times New Roman"/>
                <w:b/>
                <w:sz w:val="20"/>
                <w:szCs w:val="20"/>
              </w:rPr>
              <w:t>Как написать приглашения. Покупки для празднования дня рождения. Контроль</w:t>
            </w:r>
            <w:r w:rsidR="00A749B8" w:rsidRPr="00340BE6">
              <w:rPr>
                <w:rFonts w:ascii="Times New Roman" w:hAnsi="Times New Roman"/>
                <w:b/>
                <w:sz w:val="20"/>
                <w:szCs w:val="20"/>
              </w:rPr>
              <w:t xml:space="preserve">ная работа по </w:t>
            </w:r>
            <w:proofErr w:type="spellStart"/>
            <w:r w:rsidR="00A749B8" w:rsidRPr="00340BE6">
              <w:rPr>
                <w:rFonts w:ascii="Times New Roman" w:hAnsi="Times New Roman"/>
                <w:b/>
                <w:sz w:val="20"/>
                <w:szCs w:val="20"/>
              </w:rPr>
              <w:t>аудированию</w:t>
            </w:r>
            <w:proofErr w:type="spellEnd"/>
            <w:r w:rsidRPr="00340BE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и понимать прочитанное; написать приглашение, написать записку герою произведения; искать и выделять нужную информацию;  составлять план.</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Разыграть диалог-приглашение; отвечать на вопросы; составить устное сообщение;</w:t>
            </w:r>
            <w:r w:rsidRPr="00270CFB">
              <w:rPr>
                <w:rFonts w:ascii="Times New Roman" w:hAnsi="Times New Roman"/>
                <w:color w:val="000000"/>
                <w:sz w:val="20"/>
                <w:szCs w:val="20"/>
              </w:rPr>
              <w:br/>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val="en-US" w:eastAsia="ru-RU"/>
              </w:rPr>
              <w:t xml:space="preserve">7 c 63,уч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90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proofErr w:type="spellStart"/>
            <w:proofErr w:type="gramStart"/>
            <w:r w:rsidRPr="00270CFB">
              <w:rPr>
                <w:rFonts w:ascii="Times New Roman" w:hAnsi="Times New Roman"/>
                <w:color w:val="000000"/>
                <w:sz w:val="20"/>
                <w:szCs w:val="20"/>
                <w:shd w:val="clear" w:color="auto" w:fill="FFFFFF"/>
              </w:rPr>
              <w:t>Беседа</w:t>
            </w:r>
            <w:r w:rsidR="00AF7865">
              <w:rPr>
                <w:rFonts w:ascii="Times New Roman" w:hAnsi="Times New Roman"/>
                <w:color w:val="000000"/>
                <w:sz w:val="20"/>
                <w:szCs w:val="20"/>
                <w:shd w:val="clear" w:color="auto" w:fill="FFFFFF"/>
              </w:rPr>
              <w:t>,практич.з</w:t>
            </w:r>
            <w:proofErr w:type="spellEnd"/>
            <w:r w:rsidR="00AF7865">
              <w:rPr>
                <w:rFonts w:ascii="Times New Roman" w:hAnsi="Times New Roman"/>
                <w:color w:val="000000"/>
                <w:sz w:val="20"/>
                <w:szCs w:val="20"/>
                <w:shd w:val="clear" w:color="auto" w:fill="FFFFFF"/>
              </w:rPr>
              <w:t>.</w:t>
            </w:r>
            <w:proofErr w:type="gramEnd"/>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Borders>
              <w:top w:val="nil"/>
              <w:left w:val="single" w:sz="8" w:space="0" w:color="auto"/>
              <w:bottom w:val="nil"/>
              <w:right w:val="single" w:sz="8" w:space="0" w:color="auto"/>
            </w:tcBorders>
            <w:shd w:val="clear" w:color="auto" w:fill="auto"/>
          </w:tcPr>
          <w:p w:rsidR="003C77FD" w:rsidRPr="00340BE6" w:rsidRDefault="003C77FD" w:rsidP="003C77FD">
            <w:pPr>
              <w:rPr>
                <w:rFonts w:ascii="Times New Roman" w:hAnsi="Times New Roman"/>
                <w:b/>
                <w:sz w:val="20"/>
                <w:szCs w:val="20"/>
              </w:rPr>
            </w:pPr>
            <w:r w:rsidRPr="00340BE6">
              <w:rPr>
                <w:rFonts w:ascii="Times New Roman" w:hAnsi="Times New Roman"/>
                <w:b/>
                <w:sz w:val="20"/>
                <w:szCs w:val="20"/>
              </w:rPr>
              <w:t>Рестораны быстрого питания в России. Двойные союзы. Контроль</w:t>
            </w:r>
            <w:r w:rsidR="00A749B8" w:rsidRPr="00340BE6">
              <w:rPr>
                <w:rFonts w:ascii="Times New Roman" w:hAnsi="Times New Roman"/>
                <w:b/>
                <w:sz w:val="20"/>
                <w:szCs w:val="20"/>
              </w:rPr>
              <w:t>ная работа по чтению</w:t>
            </w:r>
            <w:r w:rsidRPr="00340BE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rPr>
              <w:t>Двойные</w:t>
            </w:r>
            <w:r w:rsidRPr="00270CFB">
              <w:rPr>
                <w:rFonts w:ascii="Times New Roman" w:eastAsia="Newton-Regular" w:hAnsi="Times New Roman"/>
                <w:sz w:val="20"/>
                <w:szCs w:val="20"/>
                <w:lang w:val="en-US"/>
              </w:rPr>
              <w:t xml:space="preserve"> </w:t>
            </w:r>
            <w:r w:rsidRPr="00270CFB">
              <w:rPr>
                <w:rFonts w:ascii="Times New Roman" w:eastAsia="Newton-Regular" w:hAnsi="Times New Roman"/>
                <w:sz w:val="20"/>
                <w:szCs w:val="20"/>
              </w:rPr>
              <w:t>союзы</w:t>
            </w:r>
            <w:r w:rsidRPr="00270CFB">
              <w:rPr>
                <w:rFonts w:ascii="Times New Roman" w:eastAsia="Newton-Regular" w:hAnsi="Times New Roman"/>
                <w:sz w:val="20"/>
                <w:szCs w:val="20"/>
                <w:lang w:val="en-US"/>
              </w:rPr>
              <w:t xml:space="preserve"> either … or,</w:t>
            </w:r>
          </w:p>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lang w:val="en-US"/>
              </w:rPr>
            </w:pPr>
            <w:r w:rsidRPr="00270CFB">
              <w:rPr>
                <w:rFonts w:ascii="Times New Roman" w:eastAsia="Newton-Regular" w:hAnsi="Times New Roman"/>
                <w:sz w:val="20"/>
                <w:szCs w:val="20"/>
                <w:lang w:val="en-US"/>
              </w:rPr>
              <w:t>neither … nor</w:t>
            </w:r>
          </w:p>
        </w:tc>
        <w:tc>
          <w:tcPr>
            <w:tcW w:w="2300" w:type="dxa"/>
            <w:vMerge/>
          </w:tcPr>
          <w:p w:rsidR="003C77FD" w:rsidRPr="00270CFB" w:rsidRDefault="003C77FD" w:rsidP="003C77FD">
            <w:pPr>
              <w:spacing w:after="0" w:line="240" w:lineRule="auto"/>
              <w:jc w:val="both"/>
              <w:rPr>
                <w:rFonts w:ascii="Times New Roman" w:hAnsi="Times New Roman"/>
                <w:sz w:val="20"/>
                <w:szCs w:val="20"/>
                <w:lang w:val="en-US"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текст и находить нужную информацию;</w:t>
            </w:r>
            <w:r w:rsidRPr="00270CFB">
              <w:rPr>
                <w:rFonts w:ascii="Times New Roman" w:hAnsi="Times New Roman"/>
                <w:color w:val="000000"/>
                <w:sz w:val="20"/>
                <w:szCs w:val="20"/>
              </w:rPr>
              <w:br/>
              <w:t>распознавать в речи изученную ранее лексику; вставить в диалог пропущенные фразы; пронумеровать иллюстрации к тексту;</w:t>
            </w:r>
            <w:r w:rsidRPr="00270CFB">
              <w:rPr>
                <w:rFonts w:ascii="Times New Roman" w:hAnsi="Times New Roman"/>
                <w:color w:val="000000"/>
                <w:sz w:val="20"/>
                <w:szCs w:val="20"/>
              </w:rPr>
              <w:br/>
              <w:t>пользоваться словарём.</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Составлять диалоги и читать их по ролям; рассуждать о плюсах и минусах быстрого питания; излагать содержание своих сочинений; разыграть диалог по ключевым фразам; использовать и распознавать в речи двойные союзы; выразить свою точку зрения о прочитанном тексте.</w:t>
            </w:r>
          </w:p>
        </w:tc>
        <w:tc>
          <w:tcPr>
            <w:tcW w:w="2104" w:type="dxa"/>
            <w:vMerge/>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val="en-US" w:eastAsia="ru-RU"/>
              </w:rPr>
            </w:pPr>
            <w:r w:rsidRPr="006E1864">
              <w:rPr>
                <w:rFonts w:ascii="Times New Roman" w:hAnsi="Times New Roman"/>
                <w:sz w:val="20"/>
                <w:szCs w:val="20"/>
                <w:lang w:val="en-US" w:eastAsia="ru-RU"/>
              </w:rPr>
              <w:t xml:space="preserve">1,4 c 66,уч </w:t>
            </w:r>
            <w:proofErr w:type="spellStart"/>
            <w:r w:rsidRPr="006E1864">
              <w:rPr>
                <w:rFonts w:ascii="Times New Roman" w:hAnsi="Times New Roman"/>
                <w:sz w:val="20"/>
                <w:szCs w:val="20"/>
                <w:lang w:val="en-US" w:eastAsia="ru-RU"/>
              </w:rPr>
              <w:t>слова</w:t>
            </w:r>
            <w:proofErr w:type="spellEnd"/>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91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color w:val="000000"/>
                <w:sz w:val="20"/>
                <w:szCs w:val="20"/>
                <w:shd w:val="clear" w:color="auto" w:fill="FFFFFF"/>
              </w:rPr>
            </w:pPr>
            <w:proofErr w:type="spellStart"/>
            <w:r w:rsidRPr="00270CFB">
              <w:rPr>
                <w:rFonts w:ascii="Times New Roman" w:hAnsi="Times New Roman"/>
                <w:color w:val="000000"/>
                <w:sz w:val="20"/>
                <w:szCs w:val="20"/>
                <w:shd w:val="clear" w:color="auto" w:fill="FFFFFF"/>
              </w:rPr>
              <w:t>Беседа</w:t>
            </w:r>
            <w:r w:rsidR="00AF7865">
              <w:rPr>
                <w:rFonts w:ascii="Times New Roman" w:hAnsi="Times New Roman"/>
                <w:color w:val="000000"/>
                <w:sz w:val="20"/>
                <w:szCs w:val="20"/>
                <w:shd w:val="clear" w:color="auto" w:fill="FFFFFF"/>
              </w:rPr>
              <w:t>,практич.з</w:t>
            </w:r>
            <w:proofErr w:type="spellEnd"/>
            <w:r w:rsidR="00AF7865">
              <w:rPr>
                <w:rFonts w:ascii="Times New Roman" w:hAnsi="Times New Roman"/>
                <w:color w:val="000000"/>
                <w:sz w:val="20"/>
                <w:szCs w:val="20"/>
                <w:shd w:val="clear" w:color="auto" w:fill="FFFFFF"/>
              </w:rPr>
              <w:t>.</w:t>
            </w:r>
          </w:p>
          <w:p w:rsidR="003C77FD" w:rsidRPr="00270CFB" w:rsidRDefault="003C77FD" w:rsidP="003C77FD">
            <w:pPr>
              <w:spacing w:after="0" w:line="240" w:lineRule="auto"/>
              <w:rPr>
                <w:rFonts w:ascii="Times New Roman" w:hAnsi="Times New Roman"/>
                <w:sz w:val="20"/>
                <w:szCs w:val="20"/>
                <w:lang w:eastAsia="ru-RU"/>
              </w:rPr>
            </w:pPr>
          </w:p>
        </w:tc>
        <w:tc>
          <w:tcPr>
            <w:tcW w:w="1951" w:type="dxa"/>
            <w:gridSpan w:val="2"/>
            <w:tcBorders>
              <w:top w:val="single" w:sz="8" w:space="0" w:color="auto"/>
              <w:left w:val="single" w:sz="8" w:space="0" w:color="auto"/>
              <w:bottom w:val="single" w:sz="8" w:space="0" w:color="auto"/>
              <w:right w:val="single" w:sz="8" w:space="0" w:color="auto"/>
            </w:tcBorders>
            <w:shd w:val="clear" w:color="auto" w:fill="auto"/>
          </w:tcPr>
          <w:p w:rsidR="003C77FD" w:rsidRPr="00340BE6" w:rsidRDefault="003C77FD" w:rsidP="003C77FD">
            <w:pPr>
              <w:jc w:val="both"/>
              <w:rPr>
                <w:rFonts w:ascii="Times New Roman" w:hAnsi="Times New Roman"/>
                <w:b/>
                <w:sz w:val="20"/>
                <w:szCs w:val="20"/>
              </w:rPr>
            </w:pPr>
            <w:r w:rsidRPr="00340BE6">
              <w:rPr>
                <w:rFonts w:ascii="Times New Roman" w:hAnsi="Times New Roman"/>
                <w:b/>
                <w:sz w:val="20"/>
                <w:szCs w:val="20"/>
              </w:rPr>
              <w:t>Легенды Уэльса. Развитие устной речи. Контроль</w:t>
            </w:r>
            <w:r w:rsidR="00A749B8" w:rsidRPr="00340BE6">
              <w:rPr>
                <w:rFonts w:ascii="Times New Roman" w:hAnsi="Times New Roman"/>
                <w:b/>
                <w:sz w:val="20"/>
                <w:szCs w:val="20"/>
              </w:rPr>
              <w:t>ная работа по говорению</w:t>
            </w:r>
            <w:r w:rsidRPr="00340BE6">
              <w:rPr>
                <w:rFonts w:ascii="Times New Roman" w:hAnsi="Times New Roman"/>
                <w:b/>
                <w:sz w:val="20"/>
                <w:szCs w:val="20"/>
              </w:rPr>
              <w:t>.</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Borders>
              <w:top w:val="nil"/>
            </w:tcBorders>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Читать и слушать диалоги;  воспринимать на слух тексты о легендах Уэльса.</w:t>
            </w: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rPr>
              <w:t>Использовать в речи изученные грамматические явления;</w:t>
            </w:r>
            <w:r w:rsidRPr="00270CFB">
              <w:rPr>
                <w:rFonts w:ascii="Times New Roman" w:hAnsi="Times New Roman"/>
                <w:color w:val="000000"/>
                <w:sz w:val="20"/>
                <w:szCs w:val="20"/>
              </w:rPr>
              <w:br/>
              <w:t xml:space="preserve">рассказывать о своих увлечениях; использовать в речи двойные союзы; отвечать на вопросы к </w:t>
            </w:r>
            <w:proofErr w:type="spellStart"/>
            <w:r w:rsidRPr="00270CFB">
              <w:rPr>
                <w:rFonts w:ascii="Times New Roman" w:hAnsi="Times New Roman"/>
                <w:color w:val="000000"/>
                <w:sz w:val="20"/>
                <w:szCs w:val="20"/>
              </w:rPr>
              <w:t>аудиотексту</w:t>
            </w:r>
            <w:proofErr w:type="spellEnd"/>
            <w:r w:rsidRPr="00270CFB">
              <w:rPr>
                <w:rFonts w:ascii="Times New Roman" w:hAnsi="Times New Roman"/>
                <w:color w:val="000000"/>
                <w:sz w:val="20"/>
                <w:szCs w:val="20"/>
              </w:rPr>
              <w:t>.</w:t>
            </w:r>
          </w:p>
        </w:tc>
        <w:tc>
          <w:tcPr>
            <w:tcW w:w="2104" w:type="dxa"/>
            <w:tcBorders>
              <w:top w:val="nil"/>
            </w:tcBorders>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Проявлять  познавательную  инициативу  в  учебном  сотрудничестве.</w:t>
            </w: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eastAsia="ru-RU"/>
              </w:rPr>
              <w:t xml:space="preserve">2, 4 с 68,уч слова </w:t>
            </w:r>
            <w:r w:rsidRPr="006E1864">
              <w:rPr>
                <w:rFonts w:ascii="Times New Roman" w:hAnsi="Times New Roman"/>
                <w:sz w:val="20"/>
                <w:szCs w:val="20"/>
                <w:lang w:eastAsia="ru-RU"/>
              </w:rPr>
              <w:tab/>
            </w:r>
            <w:r w:rsidRPr="006E1864">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92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340BE6" w:rsidRDefault="003C77FD" w:rsidP="003C77FD">
            <w:pPr>
              <w:jc w:val="both"/>
              <w:rPr>
                <w:rFonts w:ascii="Times New Roman" w:hAnsi="Times New Roman"/>
                <w:b/>
                <w:sz w:val="20"/>
                <w:szCs w:val="20"/>
              </w:rPr>
            </w:pPr>
            <w:r w:rsidRPr="00340BE6">
              <w:rPr>
                <w:rFonts w:ascii="Times New Roman" w:hAnsi="Times New Roman"/>
                <w:b/>
                <w:sz w:val="20"/>
                <w:szCs w:val="20"/>
              </w:rPr>
              <w:t>Контрольная работа по письму.</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Способность к самооценке на основе критериев успешности учебной деятельности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Осуществлять  итоговый  и  пошаговый  контроль  по  результату</w:t>
            </w:r>
          </w:p>
        </w:tc>
        <w:tc>
          <w:tcPr>
            <w:tcW w:w="924" w:type="dxa"/>
          </w:tcPr>
          <w:p w:rsidR="003C77FD" w:rsidRPr="00270CFB" w:rsidRDefault="006E1864" w:rsidP="003C77FD">
            <w:pPr>
              <w:autoSpaceDE w:val="0"/>
              <w:autoSpaceDN w:val="0"/>
              <w:adjustRightInd w:val="0"/>
              <w:spacing w:after="0" w:line="240" w:lineRule="auto"/>
              <w:jc w:val="both"/>
              <w:rPr>
                <w:rFonts w:ascii="Times New Roman" w:hAnsi="Times New Roman"/>
                <w:sz w:val="20"/>
                <w:szCs w:val="20"/>
                <w:lang w:eastAsia="ru-RU"/>
              </w:rPr>
            </w:pPr>
            <w:r w:rsidRPr="006E1864">
              <w:rPr>
                <w:rFonts w:ascii="Times New Roman" w:hAnsi="Times New Roman"/>
                <w:sz w:val="20"/>
                <w:szCs w:val="20"/>
                <w:lang w:eastAsia="ru-RU"/>
              </w:rPr>
              <w:t>7,8 с 70,уч слова</w:t>
            </w:r>
          </w:p>
        </w:tc>
      </w:tr>
      <w:tr w:rsidR="003C77FD" w:rsidRPr="00270CFB" w:rsidTr="00BF1645">
        <w:trPr>
          <w:trHeight w:val="564"/>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93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Borders>
              <w:top w:val="nil"/>
              <w:left w:val="single" w:sz="8" w:space="0" w:color="auto"/>
              <w:bottom w:val="single" w:sz="8" w:space="0" w:color="auto"/>
              <w:right w:val="single" w:sz="8" w:space="0" w:color="auto"/>
            </w:tcBorders>
            <w:shd w:val="clear" w:color="auto" w:fill="auto"/>
          </w:tcPr>
          <w:p w:rsidR="003C77FD" w:rsidRPr="00340BE6" w:rsidRDefault="003C77FD" w:rsidP="00340BE6">
            <w:pPr>
              <w:jc w:val="both"/>
              <w:rPr>
                <w:rFonts w:ascii="Times New Roman" w:hAnsi="Times New Roman"/>
                <w:i/>
                <w:sz w:val="20"/>
                <w:szCs w:val="20"/>
              </w:rPr>
            </w:pPr>
            <w:r w:rsidRPr="00340BE6">
              <w:rPr>
                <w:rFonts w:ascii="Times New Roman" w:hAnsi="Times New Roman"/>
                <w:i/>
                <w:sz w:val="20"/>
                <w:szCs w:val="20"/>
              </w:rPr>
              <w:t>Итоговая контрольная работа</w:t>
            </w:r>
            <w:r w:rsidR="00340BE6" w:rsidRPr="00340BE6">
              <w:rPr>
                <w:rFonts w:ascii="Times New Roman" w:hAnsi="Times New Roman"/>
                <w:i/>
                <w:sz w:val="20"/>
                <w:szCs w:val="20"/>
              </w:rPr>
              <w:t>. Выходной контроль.</w:t>
            </w:r>
            <w:r w:rsidRPr="00340BE6">
              <w:rPr>
                <w:rFonts w:ascii="Times New Roman" w:hAnsi="Times New Roman"/>
                <w:i/>
                <w:sz w:val="20"/>
                <w:szCs w:val="20"/>
              </w:rPr>
              <w:t xml:space="preserve"> </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Ориентация на понимание причин успеха в учебной деятельности, в том числе на самоанализ и самоконтроль результата.</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color w:val="000000"/>
                <w:sz w:val="20"/>
                <w:szCs w:val="20"/>
                <w:shd w:val="clear" w:color="auto" w:fill="FFFFFF"/>
              </w:rPr>
              <w:t>Осуществлять  итоговый  и  пошаговый  контроль  по  результату (в  случае  работы  в  интерактивной  среде  пользоваться  реакцией  среды  решения  задачи).</w:t>
            </w:r>
          </w:p>
        </w:tc>
        <w:tc>
          <w:tcPr>
            <w:tcW w:w="924"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Повторить все пройденное</w:t>
            </w:r>
          </w:p>
        </w:tc>
      </w:tr>
      <w:tr w:rsidR="003C77FD" w:rsidRPr="00270CFB" w:rsidTr="00BF1645">
        <w:trPr>
          <w:trHeight w:val="281"/>
        </w:trPr>
        <w:tc>
          <w:tcPr>
            <w:tcW w:w="616" w:type="dxa"/>
            <w:gridSpan w:val="2"/>
          </w:tcPr>
          <w:p w:rsidR="003C77FD" w:rsidRPr="00270CFB" w:rsidRDefault="003434BE" w:rsidP="003C77FD">
            <w:pPr>
              <w:spacing w:after="0" w:line="240" w:lineRule="auto"/>
              <w:rPr>
                <w:rFonts w:ascii="Times New Roman" w:hAnsi="Times New Roman"/>
                <w:sz w:val="20"/>
                <w:szCs w:val="20"/>
                <w:lang w:eastAsia="ru-RU"/>
              </w:rPr>
            </w:pPr>
            <w:r>
              <w:rPr>
                <w:rFonts w:ascii="Times New Roman" w:hAnsi="Times New Roman"/>
                <w:sz w:val="20"/>
                <w:szCs w:val="20"/>
                <w:lang w:eastAsia="ru-RU"/>
              </w:rPr>
              <w:t>94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нестандартный урок</w:t>
            </w:r>
          </w:p>
        </w:tc>
        <w:tc>
          <w:tcPr>
            <w:tcW w:w="1951" w:type="dxa"/>
            <w:gridSpan w:val="2"/>
          </w:tcPr>
          <w:p w:rsidR="003C77FD" w:rsidRPr="00525C89"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525C89">
              <w:rPr>
                <w:rFonts w:ascii="Times New Roman" w:hAnsi="Times New Roman"/>
                <w:sz w:val="20"/>
                <w:szCs w:val="20"/>
                <w:lang w:eastAsia="ru-RU"/>
              </w:rPr>
              <w:t>Проект «Подростковый журнал»</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увлечений и хобби подростка).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8 c 73,уч слова</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lastRenderedPageBreak/>
              <w:t>95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нестандартный урок</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«Рекламные буклеты о музеях».</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увлечений и хобби подростка).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96</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color w:val="000000"/>
                <w:sz w:val="20"/>
                <w:szCs w:val="20"/>
                <w:shd w:val="clear" w:color="auto" w:fill="FFFFFF"/>
              </w:rPr>
            </w:pPr>
            <w:r w:rsidRPr="00270CFB">
              <w:rPr>
                <w:rFonts w:ascii="Times New Roman" w:hAnsi="Times New Roman"/>
                <w:color w:val="000000"/>
                <w:sz w:val="20"/>
                <w:szCs w:val="20"/>
                <w:shd w:val="clear" w:color="auto" w:fill="FFFFFF"/>
              </w:rPr>
              <w:t>нестандартный урок</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Проект «Обзор популярных фильмов».</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увлечений и хобби подростка).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97</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Обсуждение планов на выходные.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увлечений и хобби подростка).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1 с 75,Уч слова</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98</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Школьный журнал о хобби подростков.</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устанавливать доброжелательные отношения с одноклассниками.</w:t>
            </w: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Умение представлять свой проект.</w:t>
            </w:r>
          </w:p>
        </w:tc>
        <w:tc>
          <w:tcPr>
            <w:tcW w:w="2531"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Понимание возможности разных точек зрения на какой-либо предмет.</w:t>
            </w:r>
            <w:r w:rsidRPr="00270CFB">
              <w:rPr>
                <w:rFonts w:ascii="Times New Roman" w:hAnsi="Times New Roman"/>
                <w:sz w:val="20"/>
                <w:szCs w:val="20"/>
              </w:rPr>
              <w:t xml:space="preserve"> р</w:t>
            </w:r>
            <w:r w:rsidRPr="00270CFB">
              <w:rPr>
                <w:rFonts w:ascii="Times New Roman" w:eastAsia="Newton-Regular" w:hAnsi="Times New Roman"/>
                <w:sz w:val="20"/>
                <w:szCs w:val="20"/>
              </w:rPr>
              <w:t>азвитие умений в монологической речи (описание увлечений и хобби подростка).</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roofErr w:type="gramStart"/>
            <w:r w:rsidRPr="00270CFB">
              <w:rPr>
                <w:rFonts w:ascii="Times New Roman" w:hAnsi="Times New Roman"/>
                <w:sz w:val="20"/>
                <w:szCs w:val="20"/>
                <w:lang w:eastAsia="ru-RU"/>
              </w:rPr>
              <w:t>Адекватно  воспринимать</w:t>
            </w:r>
            <w:proofErr w:type="gramEnd"/>
            <w:r w:rsidRPr="00270CFB">
              <w:rPr>
                <w:rFonts w:ascii="Times New Roman" w:hAnsi="Times New Roman"/>
                <w:sz w:val="20"/>
                <w:szCs w:val="20"/>
                <w:lang w:eastAsia="ru-RU"/>
              </w:rPr>
              <w:t xml:space="preserve">  предложения  и  оценку  учителей,  товарищей, родителей  и  других  людей.</w:t>
            </w:r>
          </w:p>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 xml:space="preserve">2 с 75,уч слова </w:t>
            </w:r>
            <w:r w:rsidRPr="006E1864">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99</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r w:rsidRPr="00270CFB">
              <w:rPr>
                <w:rFonts w:ascii="Times New Roman" w:hAnsi="Times New Roman"/>
                <w:sz w:val="20"/>
                <w:szCs w:val="20"/>
                <w:lang w:eastAsia="ru-RU"/>
              </w:rPr>
              <w:t xml:space="preserve"> </w:t>
            </w:r>
          </w:p>
        </w:tc>
        <w:tc>
          <w:tcPr>
            <w:tcW w:w="1951" w:type="dxa"/>
            <w:gridSpan w:val="2"/>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100</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jc w:val="center"/>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w:t>
            </w:r>
            <w:r w:rsidRPr="00270CFB">
              <w:rPr>
                <w:rFonts w:ascii="Times New Roman" w:hAnsi="Times New Roman"/>
                <w:color w:val="000000"/>
                <w:sz w:val="20"/>
                <w:szCs w:val="20"/>
                <w:shd w:val="clear" w:color="auto" w:fill="FFFFFF"/>
              </w:rPr>
              <w:lastRenderedPageBreak/>
              <w:t>ятие</w:t>
            </w:r>
          </w:p>
        </w:tc>
        <w:tc>
          <w:tcPr>
            <w:tcW w:w="1951" w:type="dxa"/>
            <w:gridSpan w:val="2"/>
          </w:tcPr>
          <w:p w:rsidR="003C77FD" w:rsidRPr="00270CFB" w:rsidRDefault="003C77FD" w:rsidP="003C77FD">
            <w:pPr>
              <w:rPr>
                <w:rFonts w:ascii="Times New Roman" w:hAnsi="Times New Roman"/>
              </w:rPr>
            </w:pPr>
            <w:r w:rsidRPr="00270CFB">
              <w:rPr>
                <w:rFonts w:ascii="Times New Roman" w:hAnsi="Times New Roman"/>
                <w:sz w:val="20"/>
                <w:szCs w:val="20"/>
                <w:lang w:eastAsia="ru-RU"/>
              </w:rPr>
              <w:lastRenderedPageBreak/>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4,5 c 79,уч слова</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101</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spacing w:after="0" w:line="240" w:lineRule="auto"/>
              <w:rPr>
                <w:rFonts w:ascii="Times New Roman" w:hAnsi="Times New Roman"/>
                <w:sz w:val="20"/>
                <w:szCs w:val="20"/>
                <w:lang w:eastAsia="ru-RU"/>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Домашнее чтение</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Прививать любовь к чтению.</w:t>
            </w:r>
          </w:p>
        </w:tc>
        <w:tc>
          <w:tcPr>
            <w:tcW w:w="2394" w:type="dxa"/>
          </w:tcPr>
          <w:p w:rsidR="003C77FD" w:rsidRPr="00270CFB" w:rsidRDefault="003C77FD" w:rsidP="003C77FD">
            <w:pPr>
              <w:autoSpaceDE w:val="0"/>
              <w:autoSpaceDN w:val="0"/>
              <w:adjustRightInd w:val="0"/>
              <w:spacing w:after="0" w:line="240" w:lineRule="auto"/>
              <w:jc w:val="both"/>
              <w:rPr>
                <w:rFonts w:ascii="Times New Roman" w:eastAsia="Newton-Regular" w:hAnsi="Times New Roman"/>
                <w:sz w:val="20"/>
                <w:szCs w:val="20"/>
              </w:rPr>
            </w:pPr>
            <w:r w:rsidRPr="00270CFB">
              <w:rPr>
                <w:rFonts w:ascii="Times New Roman" w:eastAsia="Newton-Regular" w:hAnsi="Times New Roman"/>
                <w:sz w:val="20"/>
                <w:szCs w:val="20"/>
              </w:rPr>
              <w:t>Обучение чтению с полным пониманием содержания</w:t>
            </w:r>
          </w:p>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Логически высказывать свое мнение на основе прочитанного.</w:t>
            </w: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Принимать и сохранять учебную задачу</w:t>
            </w: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6 c 79,уч слова</w:t>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102</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 xml:space="preserve">Домашнее чтение </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 xml:space="preserve">4 c 82, 7 c 83,уч слова </w:t>
            </w:r>
            <w:r w:rsidRPr="006E1864">
              <w:rPr>
                <w:rFonts w:ascii="Times New Roman" w:hAnsi="Times New Roman"/>
                <w:sz w:val="20"/>
                <w:szCs w:val="20"/>
                <w:lang w:eastAsia="ru-RU"/>
              </w:rPr>
              <w:tab/>
            </w:r>
            <w:r w:rsidRPr="006E1864">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103</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Повторение. Систематизация изученного материала.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6E1864" w:rsidP="003C77FD">
            <w:pPr>
              <w:rPr>
                <w:rFonts w:ascii="Times New Roman" w:hAnsi="Times New Roman"/>
              </w:rPr>
            </w:pPr>
            <w:r w:rsidRPr="006E1864">
              <w:rPr>
                <w:rFonts w:ascii="Times New Roman" w:hAnsi="Times New Roman"/>
                <w:sz w:val="20"/>
                <w:szCs w:val="20"/>
                <w:lang w:eastAsia="ru-RU"/>
              </w:rPr>
              <w:t xml:space="preserve">2 c 84,уч слова </w:t>
            </w:r>
            <w:r w:rsidRPr="006E1864">
              <w:rPr>
                <w:rFonts w:ascii="Times New Roman" w:hAnsi="Times New Roman"/>
                <w:sz w:val="20"/>
                <w:szCs w:val="20"/>
                <w:lang w:eastAsia="ru-RU"/>
              </w:rPr>
              <w:tab/>
            </w:r>
            <w:r w:rsidRPr="006E1864">
              <w:rPr>
                <w:rFonts w:ascii="Times New Roman" w:hAnsi="Times New Roman"/>
                <w:sz w:val="20"/>
                <w:szCs w:val="20"/>
                <w:lang w:eastAsia="ru-RU"/>
              </w:rPr>
              <w:tab/>
            </w:r>
          </w:p>
        </w:tc>
      </w:tr>
      <w:tr w:rsidR="003C77FD" w:rsidRPr="00270CFB" w:rsidTr="00BF1645">
        <w:trPr>
          <w:trHeight w:val="564"/>
        </w:trPr>
        <w:tc>
          <w:tcPr>
            <w:tcW w:w="616" w:type="dxa"/>
            <w:gridSpan w:val="2"/>
          </w:tcPr>
          <w:p w:rsidR="003C77FD" w:rsidRPr="00270CFB" w:rsidRDefault="003434BE" w:rsidP="003C77FD">
            <w:pPr>
              <w:autoSpaceDE w:val="0"/>
              <w:autoSpaceDN w:val="0"/>
              <w:adjustRightInd w:val="0"/>
              <w:spacing w:after="0" w:line="240" w:lineRule="auto"/>
              <w:rPr>
                <w:rFonts w:ascii="Times New Roman" w:hAnsi="Times New Roman"/>
                <w:sz w:val="20"/>
                <w:szCs w:val="20"/>
                <w:lang w:eastAsia="ru-RU"/>
              </w:rPr>
            </w:pPr>
            <w:r>
              <w:rPr>
                <w:rFonts w:ascii="Times New Roman" w:hAnsi="Times New Roman"/>
                <w:sz w:val="20"/>
                <w:szCs w:val="20"/>
                <w:lang w:eastAsia="ru-RU"/>
              </w:rPr>
              <w:t>104</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Повторение. Систематизация изученного материала.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Повторить все пройденное</w:t>
            </w:r>
          </w:p>
        </w:tc>
      </w:tr>
      <w:tr w:rsidR="003C77FD" w:rsidRPr="00270CFB" w:rsidTr="00BF1645">
        <w:trPr>
          <w:trHeight w:val="564"/>
        </w:trPr>
        <w:tc>
          <w:tcPr>
            <w:tcW w:w="616" w:type="dxa"/>
            <w:gridSpan w:val="2"/>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r w:rsidRPr="00270CFB">
              <w:rPr>
                <w:rFonts w:ascii="Times New Roman" w:hAnsi="Times New Roman"/>
                <w:sz w:val="20"/>
                <w:szCs w:val="20"/>
                <w:lang w:eastAsia="ru-RU"/>
              </w:rPr>
              <w:t>105</w:t>
            </w:r>
          </w:p>
        </w:tc>
        <w:tc>
          <w:tcPr>
            <w:tcW w:w="556" w:type="dxa"/>
          </w:tcPr>
          <w:p w:rsidR="003C77FD" w:rsidRPr="00270CFB" w:rsidRDefault="003C77FD" w:rsidP="003C77FD">
            <w:pPr>
              <w:autoSpaceDE w:val="0"/>
              <w:autoSpaceDN w:val="0"/>
              <w:adjustRightInd w:val="0"/>
              <w:spacing w:after="0" w:line="240" w:lineRule="auto"/>
              <w:rPr>
                <w:rFonts w:ascii="Times New Roman" w:hAnsi="Times New Roman"/>
                <w:sz w:val="20"/>
                <w:szCs w:val="20"/>
                <w:lang w:eastAsia="ru-RU"/>
              </w:rPr>
            </w:pPr>
          </w:p>
        </w:tc>
        <w:tc>
          <w:tcPr>
            <w:tcW w:w="548" w:type="dxa"/>
          </w:tcPr>
          <w:p w:rsidR="003C77FD" w:rsidRPr="00270CFB" w:rsidRDefault="003C77FD" w:rsidP="003C77FD">
            <w:pPr>
              <w:rPr>
                <w:rFonts w:ascii="Times New Roman" w:hAnsi="Times New Roman"/>
                <w:sz w:val="20"/>
                <w:szCs w:val="20"/>
              </w:rPr>
            </w:pPr>
            <w:proofErr w:type="spellStart"/>
            <w:r w:rsidRPr="00270CFB">
              <w:rPr>
                <w:rFonts w:ascii="Times New Roman" w:hAnsi="Times New Roman"/>
                <w:color w:val="000000"/>
                <w:sz w:val="20"/>
                <w:szCs w:val="20"/>
                <w:shd w:val="clear" w:color="auto" w:fill="FFFFFF"/>
              </w:rPr>
              <w:t>Практич</w:t>
            </w:r>
            <w:proofErr w:type="spellEnd"/>
            <w:r w:rsidRPr="00270CFB">
              <w:rPr>
                <w:rFonts w:ascii="Times New Roman" w:hAnsi="Times New Roman"/>
                <w:color w:val="000000"/>
                <w:sz w:val="20"/>
                <w:szCs w:val="20"/>
                <w:shd w:val="clear" w:color="auto" w:fill="FFFFFF"/>
              </w:rPr>
              <w:t>. занятие</w:t>
            </w:r>
          </w:p>
        </w:tc>
        <w:tc>
          <w:tcPr>
            <w:tcW w:w="1951" w:type="dxa"/>
            <w:gridSpan w:val="2"/>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Повторение. Систематизация изученного материала.</w:t>
            </w:r>
          </w:p>
        </w:tc>
        <w:tc>
          <w:tcPr>
            <w:tcW w:w="586" w:type="dxa"/>
          </w:tcPr>
          <w:p w:rsidR="003C77FD" w:rsidRPr="00270CFB" w:rsidRDefault="003C77FD" w:rsidP="003C77FD">
            <w:pPr>
              <w:autoSpaceDE w:val="0"/>
              <w:autoSpaceDN w:val="0"/>
              <w:adjustRightInd w:val="0"/>
              <w:spacing w:after="0" w:line="240" w:lineRule="auto"/>
              <w:jc w:val="both"/>
              <w:rPr>
                <w:rFonts w:ascii="Times New Roman" w:hAnsi="Times New Roman"/>
                <w:sz w:val="20"/>
                <w:szCs w:val="20"/>
                <w:lang w:eastAsia="ru-RU"/>
              </w:rPr>
            </w:pPr>
            <w:r w:rsidRPr="00270CFB">
              <w:rPr>
                <w:rFonts w:ascii="Times New Roman" w:hAnsi="Times New Roman"/>
                <w:sz w:val="20"/>
                <w:szCs w:val="20"/>
                <w:lang w:eastAsia="ru-RU"/>
              </w:rPr>
              <w:t>1</w:t>
            </w:r>
          </w:p>
        </w:tc>
        <w:tc>
          <w:tcPr>
            <w:tcW w:w="1611" w:type="dxa"/>
          </w:tcPr>
          <w:p w:rsidR="003C77FD" w:rsidRPr="00270CFB" w:rsidRDefault="003C77FD" w:rsidP="003C77FD">
            <w:pPr>
              <w:autoSpaceDE w:val="0"/>
              <w:autoSpaceDN w:val="0"/>
              <w:adjustRightInd w:val="0"/>
              <w:spacing w:after="0" w:line="240" w:lineRule="auto"/>
              <w:rPr>
                <w:rFonts w:ascii="Times New Roman" w:eastAsia="Newton-Regular" w:hAnsi="Times New Roman"/>
                <w:sz w:val="20"/>
                <w:szCs w:val="20"/>
              </w:rPr>
            </w:pPr>
          </w:p>
        </w:tc>
        <w:tc>
          <w:tcPr>
            <w:tcW w:w="2300"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39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531"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2104" w:type="dxa"/>
          </w:tcPr>
          <w:p w:rsidR="003C77FD" w:rsidRPr="00270CFB" w:rsidRDefault="003C77FD" w:rsidP="003C77FD">
            <w:pPr>
              <w:spacing w:after="0" w:line="240" w:lineRule="auto"/>
              <w:jc w:val="both"/>
              <w:rPr>
                <w:rFonts w:ascii="Times New Roman" w:hAnsi="Times New Roman"/>
                <w:sz w:val="20"/>
                <w:szCs w:val="20"/>
                <w:lang w:eastAsia="ru-RU"/>
              </w:rPr>
            </w:pPr>
          </w:p>
        </w:tc>
        <w:tc>
          <w:tcPr>
            <w:tcW w:w="924" w:type="dxa"/>
          </w:tcPr>
          <w:p w:rsidR="003C77FD" w:rsidRPr="00270CFB" w:rsidRDefault="003C77FD" w:rsidP="003C77FD">
            <w:pPr>
              <w:rPr>
                <w:rFonts w:ascii="Times New Roman" w:hAnsi="Times New Roman"/>
              </w:rPr>
            </w:pPr>
            <w:r w:rsidRPr="00270CFB">
              <w:rPr>
                <w:rFonts w:ascii="Times New Roman" w:hAnsi="Times New Roman"/>
                <w:sz w:val="20"/>
                <w:szCs w:val="20"/>
                <w:lang w:eastAsia="ru-RU"/>
              </w:rPr>
              <w:t>Повторить все пройденное</w:t>
            </w:r>
          </w:p>
        </w:tc>
      </w:tr>
    </w:tbl>
    <w:p w:rsidR="002C0E90" w:rsidRDefault="002C0E90" w:rsidP="00D40B59">
      <w:pPr>
        <w:pStyle w:val="c13"/>
        <w:shd w:val="clear" w:color="auto" w:fill="FFFFFF"/>
        <w:spacing w:before="0" w:beforeAutospacing="0" w:after="0" w:afterAutospacing="0"/>
        <w:jc w:val="center"/>
        <w:rPr>
          <w:b/>
          <w:bCs/>
          <w:color w:val="000000"/>
        </w:rPr>
      </w:pPr>
    </w:p>
    <w:p w:rsidR="002C0E90" w:rsidRDefault="002C0E90" w:rsidP="00D40B59">
      <w:pPr>
        <w:pStyle w:val="c13"/>
        <w:shd w:val="clear" w:color="auto" w:fill="FFFFFF"/>
        <w:spacing w:before="0" w:beforeAutospacing="0" w:after="0" w:afterAutospacing="0"/>
        <w:jc w:val="center"/>
        <w:rPr>
          <w:b/>
          <w:bCs/>
          <w:color w:val="000000"/>
        </w:rPr>
      </w:pPr>
    </w:p>
    <w:p w:rsidR="002C0E90" w:rsidRDefault="002C0E90" w:rsidP="00D40B59">
      <w:pPr>
        <w:pStyle w:val="c13"/>
        <w:shd w:val="clear" w:color="auto" w:fill="FFFFFF"/>
        <w:spacing w:before="0" w:beforeAutospacing="0" w:after="0" w:afterAutospacing="0"/>
        <w:jc w:val="center"/>
        <w:rPr>
          <w:b/>
          <w:bCs/>
          <w:color w:val="000000"/>
        </w:rPr>
      </w:pPr>
    </w:p>
    <w:p w:rsidR="002C0E90" w:rsidRDefault="002C0E90" w:rsidP="00D40B59">
      <w:pPr>
        <w:pStyle w:val="c13"/>
        <w:shd w:val="clear" w:color="auto" w:fill="FFFFFF"/>
        <w:spacing w:before="0" w:beforeAutospacing="0" w:after="0" w:afterAutospacing="0"/>
        <w:jc w:val="center"/>
        <w:rPr>
          <w:b/>
          <w:bCs/>
          <w:color w:val="000000"/>
        </w:rPr>
      </w:pPr>
    </w:p>
    <w:p w:rsidR="00CF2A54" w:rsidRPr="00CF2A54" w:rsidRDefault="00CF2A54" w:rsidP="00CF2A54">
      <w:pPr>
        <w:jc w:val="center"/>
        <w:rPr>
          <w:rFonts w:ascii="Times New Roman" w:eastAsia="Times New Roman" w:hAnsi="Times New Roman"/>
          <w:b/>
          <w:bCs/>
          <w:sz w:val="24"/>
          <w:szCs w:val="24"/>
          <w:lang w:eastAsia="ru-RU"/>
        </w:rPr>
      </w:pPr>
      <w:r w:rsidRPr="00CF2A54">
        <w:rPr>
          <w:rFonts w:ascii="Times New Roman" w:eastAsia="Times New Roman" w:hAnsi="Times New Roman"/>
          <w:b/>
          <w:bCs/>
          <w:sz w:val="24"/>
          <w:szCs w:val="24"/>
          <w:lang w:eastAsia="ru-RU"/>
        </w:rPr>
        <w:lastRenderedPageBreak/>
        <w:t>Формы контроля уровня достижений учащихся и критерии оценки</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Для осуществления </w:t>
      </w:r>
      <w:r w:rsidRPr="00CF2A54">
        <w:rPr>
          <w:rFonts w:ascii="Times New Roman" w:eastAsia="Times New Roman" w:hAnsi="Times New Roman"/>
          <w:sz w:val="24"/>
          <w:szCs w:val="24"/>
          <w:u w:val="single"/>
          <w:lang w:eastAsia="ru-RU"/>
        </w:rPr>
        <w:t>текущего и итогового контроля</w:t>
      </w:r>
      <w:r w:rsidRPr="00CF2A54">
        <w:rPr>
          <w:rFonts w:ascii="Times New Roman" w:eastAsia="Times New Roman" w:hAnsi="Times New Roman"/>
          <w:sz w:val="24"/>
          <w:szCs w:val="24"/>
          <w:lang w:eastAsia="ru-RU"/>
        </w:rPr>
        <w:t xml:space="preserve"> используется серия проверочных заданий различной трудности учебника, построенных на лексико-грамматическом материале разделов, что позволяет убедиться в том, что основной языковой и речевой материал раздела успешно усвоен учащимися, а также проверить, что на должном уровне сформированы все коммуникативные умения: говорение, </w:t>
      </w:r>
      <w:proofErr w:type="spellStart"/>
      <w:r w:rsidRPr="00CF2A54">
        <w:rPr>
          <w:rFonts w:ascii="Times New Roman" w:eastAsia="Times New Roman" w:hAnsi="Times New Roman"/>
          <w:sz w:val="24"/>
          <w:szCs w:val="24"/>
          <w:lang w:eastAsia="ru-RU"/>
        </w:rPr>
        <w:t>аудирование</w:t>
      </w:r>
      <w:proofErr w:type="spellEnd"/>
      <w:r w:rsidRPr="00CF2A54">
        <w:rPr>
          <w:rFonts w:ascii="Times New Roman" w:eastAsia="Times New Roman" w:hAnsi="Times New Roman"/>
          <w:sz w:val="24"/>
          <w:szCs w:val="24"/>
          <w:lang w:eastAsia="ru-RU"/>
        </w:rPr>
        <w:t xml:space="preserve">, чтение, письмо. На заключительных уроках четверти учащимся, часто, предлагается выполнить совместную работу «Проект», которая готовит детей к выполнению полноценного проекта в основной школе.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Проверка коммуникативных умений в </w:t>
      </w:r>
      <w:proofErr w:type="spellStart"/>
      <w:r w:rsidRPr="00CF2A54">
        <w:rPr>
          <w:rFonts w:ascii="Times New Roman" w:eastAsia="Times New Roman" w:hAnsi="Times New Roman"/>
          <w:sz w:val="24"/>
          <w:szCs w:val="24"/>
          <w:u w:val="single"/>
          <w:lang w:eastAsia="ru-RU"/>
        </w:rPr>
        <w:t>аудировании</w:t>
      </w:r>
      <w:proofErr w:type="spellEnd"/>
      <w:r w:rsidRPr="00CF2A54">
        <w:rPr>
          <w:rFonts w:ascii="Times New Roman" w:eastAsia="Times New Roman" w:hAnsi="Times New Roman"/>
          <w:sz w:val="24"/>
          <w:szCs w:val="24"/>
          <w:u w:val="single"/>
          <w:lang w:eastAsia="ru-RU"/>
        </w:rPr>
        <w:t xml:space="preserve"> и чтении</w:t>
      </w:r>
      <w:r w:rsidRPr="00CF2A54">
        <w:rPr>
          <w:rFonts w:ascii="Times New Roman" w:eastAsia="Times New Roman" w:hAnsi="Times New Roman"/>
          <w:sz w:val="24"/>
          <w:szCs w:val="24"/>
          <w:lang w:eastAsia="ru-RU"/>
        </w:rPr>
        <w:t xml:space="preserve"> осуществляется с помощью заданий на выбор ответа. Использование заданий, не требующих развернутого ответа, снимает дополнительные трудности, связанные с правильным лексико-грамматическим оформлением высказывания младшими школьниками, экономит время выполнения работы.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Для проверки </w:t>
      </w:r>
      <w:r w:rsidRPr="00CF2A54">
        <w:rPr>
          <w:rFonts w:ascii="Times New Roman" w:eastAsia="Times New Roman" w:hAnsi="Times New Roman"/>
          <w:sz w:val="24"/>
          <w:szCs w:val="24"/>
          <w:u w:val="single"/>
          <w:lang w:eastAsia="ru-RU"/>
        </w:rPr>
        <w:t>лексических и грамматических навыков</w:t>
      </w:r>
      <w:r w:rsidRPr="00CF2A54">
        <w:rPr>
          <w:rFonts w:ascii="Times New Roman" w:eastAsia="Times New Roman" w:hAnsi="Times New Roman"/>
          <w:sz w:val="24"/>
          <w:szCs w:val="24"/>
          <w:lang w:eastAsia="ru-RU"/>
        </w:rPr>
        <w:t xml:space="preserve"> используются как задания с выбором ответа (на уровне словосочетания и предложения), так и задания на восстановление пропущенных слов в связном тексте (</w:t>
      </w:r>
      <w:proofErr w:type="spellStart"/>
      <w:r w:rsidRPr="00CF2A54">
        <w:rPr>
          <w:rFonts w:ascii="Times New Roman" w:eastAsia="Times New Roman" w:hAnsi="Times New Roman"/>
          <w:sz w:val="24"/>
          <w:szCs w:val="24"/>
          <w:lang w:eastAsia="ru-RU"/>
        </w:rPr>
        <w:t>клоуз</w:t>
      </w:r>
      <w:proofErr w:type="spellEnd"/>
      <w:r w:rsidRPr="00CF2A54">
        <w:rPr>
          <w:rFonts w:ascii="Times New Roman" w:eastAsia="Times New Roman" w:hAnsi="Times New Roman"/>
          <w:sz w:val="24"/>
          <w:szCs w:val="24"/>
          <w:lang w:eastAsia="ru-RU"/>
        </w:rPr>
        <w:t xml:space="preserve"> - процедура).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Чтобы оценить умения учащихся в </w:t>
      </w:r>
      <w:r w:rsidRPr="00CF2A54">
        <w:rPr>
          <w:rFonts w:ascii="Times New Roman" w:eastAsia="Times New Roman" w:hAnsi="Times New Roman"/>
          <w:sz w:val="24"/>
          <w:szCs w:val="24"/>
          <w:u w:val="single"/>
          <w:lang w:eastAsia="ru-RU"/>
        </w:rPr>
        <w:t>устной речи</w:t>
      </w:r>
      <w:r w:rsidRPr="00CF2A54">
        <w:rPr>
          <w:rFonts w:ascii="Times New Roman" w:eastAsia="Times New Roman" w:hAnsi="Times New Roman"/>
          <w:sz w:val="24"/>
          <w:szCs w:val="24"/>
          <w:lang w:eastAsia="ru-RU"/>
        </w:rPr>
        <w:t xml:space="preserve"> им предлагается высказаться в связи с заданной ситуацией общения, которая знакома детям, а также побеседовать с партнером (или учителем), разыграв диалог этикетного характера или проведя диалог-расспрос в соответствии с заданной ситуацией. </w:t>
      </w:r>
      <w:proofErr w:type="gramStart"/>
      <w:r w:rsidRPr="00CF2A54">
        <w:rPr>
          <w:rFonts w:ascii="Times New Roman" w:eastAsia="Times New Roman" w:hAnsi="Times New Roman"/>
          <w:sz w:val="24"/>
          <w:szCs w:val="24"/>
          <w:lang w:eastAsia="ru-RU"/>
        </w:rPr>
        <w:t>Например</w:t>
      </w:r>
      <w:proofErr w:type="gramEnd"/>
      <w:r w:rsidRPr="00CF2A54">
        <w:rPr>
          <w:rFonts w:ascii="Times New Roman" w:eastAsia="Times New Roman" w:hAnsi="Times New Roman"/>
          <w:sz w:val="24"/>
          <w:szCs w:val="24"/>
          <w:lang w:eastAsia="ru-RU"/>
        </w:rPr>
        <w:t xml:space="preserve">: рассказать о понравившемся артисте нашего театра, или убедить родителей купить домашнее животное, рассказав о нем как можно больше, или разыграть с одноклассником знакомство в международном лагере отдыха.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Проверочные задания даны в учебнике. Предполагается, что учащиеся сначала выполняют письменную часть проверочной работы: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 дважды слушают </w:t>
      </w:r>
      <w:proofErr w:type="spellStart"/>
      <w:r w:rsidRPr="00CF2A54">
        <w:rPr>
          <w:rFonts w:ascii="Times New Roman" w:eastAsia="Times New Roman" w:hAnsi="Times New Roman"/>
          <w:sz w:val="24"/>
          <w:szCs w:val="24"/>
          <w:lang w:eastAsia="ru-RU"/>
        </w:rPr>
        <w:t>аудиотекст</w:t>
      </w:r>
      <w:proofErr w:type="spellEnd"/>
      <w:r w:rsidRPr="00CF2A54">
        <w:rPr>
          <w:rFonts w:ascii="Times New Roman" w:eastAsia="Times New Roman" w:hAnsi="Times New Roman"/>
          <w:sz w:val="24"/>
          <w:szCs w:val="24"/>
          <w:lang w:eastAsia="ru-RU"/>
        </w:rPr>
        <w:t>, стараясь понять его основное содержание, опираясь на иллюстрацию, затем выполняют задание;</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 читают про себя короткий текст, построенный на изученном языковом материале, и выполняют задания, позволяющие оценить понимание прочитанного; </w:t>
      </w:r>
    </w:p>
    <w:p w:rsidR="00CF2A54" w:rsidRPr="00CF2A54" w:rsidRDefault="00CF2A54" w:rsidP="00CF2A54">
      <w:pPr>
        <w:ind w:left="180" w:firstLine="540"/>
        <w:jc w:val="both"/>
        <w:rPr>
          <w:rFonts w:ascii="Times New Roman" w:eastAsia="Times New Roman" w:hAnsi="Times New Roman"/>
          <w:sz w:val="24"/>
          <w:szCs w:val="24"/>
          <w:lang w:eastAsia="ru-RU"/>
        </w:rPr>
      </w:pPr>
      <w:r w:rsidRPr="00CF2A54">
        <w:rPr>
          <w:rFonts w:ascii="Times New Roman" w:eastAsia="Times New Roman" w:hAnsi="Times New Roman"/>
          <w:sz w:val="24"/>
          <w:szCs w:val="24"/>
          <w:lang w:eastAsia="ru-RU"/>
        </w:rPr>
        <w:t xml:space="preserve">- выполняют задания, нацеленные на проверку лексико-грамматических навыков. После того как второклассники выполнили письменную часть работы, они беседуют с учителем, рассказывая о себе и своих друзьях, описывают любимых животных, разыгрывают диалоги и т. д. </w:t>
      </w:r>
    </w:p>
    <w:p w:rsidR="00CF2A54" w:rsidRPr="00CF2A54" w:rsidRDefault="00CF2A54" w:rsidP="00CF2A54">
      <w:pPr>
        <w:tabs>
          <w:tab w:val="left" w:pos="2085"/>
        </w:tabs>
        <w:ind w:firstLine="284"/>
        <w:jc w:val="both"/>
        <w:rPr>
          <w:rFonts w:ascii="Times New Roman" w:eastAsia="Times New Roman" w:hAnsi="Times New Roman"/>
          <w:b/>
          <w:sz w:val="24"/>
          <w:szCs w:val="24"/>
          <w:lang w:eastAsia="ru-RU"/>
        </w:rPr>
      </w:pPr>
      <w:r w:rsidRPr="00CF2A54">
        <w:rPr>
          <w:rFonts w:ascii="Times New Roman" w:eastAsia="Times New Roman" w:hAnsi="Times New Roman"/>
          <w:b/>
          <w:sz w:val="24"/>
          <w:szCs w:val="24"/>
          <w:lang w:eastAsia="ru-RU"/>
        </w:rPr>
        <w:t>Формы контроля.</w:t>
      </w:r>
    </w:p>
    <w:p w:rsidR="00CF2A54" w:rsidRPr="00CF2A54" w:rsidRDefault="00CF2A54" w:rsidP="00CF2A54">
      <w:pPr>
        <w:widowControl w:val="0"/>
        <w:numPr>
          <w:ilvl w:val="0"/>
          <w:numId w:val="28"/>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текущий контроль;</w:t>
      </w:r>
    </w:p>
    <w:p w:rsidR="00CF2A54" w:rsidRPr="00CF2A54" w:rsidRDefault="00CF2A54" w:rsidP="00CF2A54">
      <w:pPr>
        <w:widowControl w:val="0"/>
        <w:numPr>
          <w:ilvl w:val="0"/>
          <w:numId w:val="28"/>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итоговый контроль</w:t>
      </w:r>
    </w:p>
    <w:p w:rsidR="00CF2A54" w:rsidRPr="00CF2A54" w:rsidRDefault="00CF2A54" w:rsidP="00CF2A54">
      <w:pPr>
        <w:ind w:firstLine="284"/>
        <w:jc w:val="both"/>
        <w:rPr>
          <w:rFonts w:ascii="Times New Roman" w:eastAsia="Times New Roman" w:hAnsi="Times New Roman"/>
          <w:b/>
          <w:bCs/>
          <w:sz w:val="24"/>
          <w:szCs w:val="24"/>
          <w:lang w:eastAsia="ru-RU"/>
        </w:rPr>
      </w:pPr>
      <w:r w:rsidRPr="00CF2A54">
        <w:rPr>
          <w:rFonts w:ascii="Times New Roman" w:eastAsia="Times New Roman" w:hAnsi="Times New Roman"/>
          <w:b/>
          <w:bCs/>
          <w:sz w:val="24"/>
          <w:szCs w:val="24"/>
          <w:lang w:eastAsia="ru-RU"/>
        </w:rPr>
        <w:t xml:space="preserve">Виды контроля: </w:t>
      </w:r>
    </w:p>
    <w:p w:rsidR="00CF2A54" w:rsidRPr="00CF2A54" w:rsidRDefault="00CF2A54" w:rsidP="00CF2A54">
      <w:pPr>
        <w:widowControl w:val="0"/>
        <w:numPr>
          <w:ilvl w:val="0"/>
          <w:numId w:val="29"/>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индивидуальный;</w:t>
      </w:r>
    </w:p>
    <w:p w:rsidR="00CF2A54" w:rsidRPr="00CF2A54" w:rsidRDefault="00CF2A54" w:rsidP="00CF2A54">
      <w:pPr>
        <w:widowControl w:val="0"/>
        <w:numPr>
          <w:ilvl w:val="0"/>
          <w:numId w:val="29"/>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lastRenderedPageBreak/>
        <w:t xml:space="preserve">групповой; </w:t>
      </w:r>
    </w:p>
    <w:p w:rsidR="00CF2A54" w:rsidRPr="00CF2A54" w:rsidRDefault="00CF2A54" w:rsidP="00CF2A54">
      <w:pPr>
        <w:widowControl w:val="0"/>
        <w:numPr>
          <w:ilvl w:val="0"/>
          <w:numId w:val="29"/>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фронтальный</w:t>
      </w:r>
    </w:p>
    <w:p w:rsidR="00CF2A54" w:rsidRPr="00CF2A54" w:rsidRDefault="00CF2A54" w:rsidP="00CF2A54">
      <w:pPr>
        <w:ind w:firstLine="284"/>
        <w:jc w:val="both"/>
        <w:rPr>
          <w:rFonts w:ascii="Times New Roman" w:eastAsia="Times New Roman" w:hAnsi="Times New Roman"/>
          <w:b/>
          <w:bCs/>
          <w:sz w:val="24"/>
          <w:szCs w:val="24"/>
          <w:lang w:eastAsia="ru-RU"/>
        </w:rPr>
      </w:pPr>
      <w:r w:rsidRPr="00CF2A54">
        <w:rPr>
          <w:rFonts w:ascii="Times New Roman" w:eastAsia="Times New Roman" w:hAnsi="Times New Roman"/>
          <w:b/>
          <w:bCs/>
          <w:sz w:val="24"/>
          <w:szCs w:val="24"/>
          <w:lang w:eastAsia="ru-RU"/>
        </w:rPr>
        <w:t xml:space="preserve">Типы контроля: </w:t>
      </w:r>
    </w:p>
    <w:p w:rsidR="00CF2A54" w:rsidRPr="00CF2A54" w:rsidRDefault="00CF2A54" w:rsidP="00CF2A54">
      <w:pPr>
        <w:widowControl w:val="0"/>
        <w:numPr>
          <w:ilvl w:val="0"/>
          <w:numId w:val="30"/>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внешний контроль учителя за деятельностью учащихся;</w:t>
      </w:r>
    </w:p>
    <w:p w:rsidR="00CF2A54" w:rsidRPr="00CF2A54" w:rsidRDefault="00CF2A54" w:rsidP="00CF2A54">
      <w:pPr>
        <w:widowControl w:val="0"/>
        <w:numPr>
          <w:ilvl w:val="0"/>
          <w:numId w:val="30"/>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взаимоконтроль;</w:t>
      </w:r>
    </w:p>
    <w:p w:rsidR="00CF2A54" w:rsidRPr="00CF2A54" w:rsidRDefault="00CF2A54" w:rsidP="00CF2A54">
      <w:pPr>
        <w:widowControl w:val="0"/>
        <w:numPr>
          <w:ilvl w:val="0"/>
          <w:numId w:val="30"/>
        </w:numPr>
        <w:suppressAutoHyphens/>
        <w:spacing w:after="0" w:line="240" w:lineRule="auto"/>
        <w:ind w:left="0" w:firstLine="284"/>
        <w:jc w:val="both"/>
        <w:rPr>
          <w:rFonts w:ascii="Times New Roman" w:eastAsia="SimSun" w:hAnsi="Times New Roman"/>
          <w:kern w:val="1"/>
          <w:sz w:val="24"/>
          <w:szCs w:val="24"/>
          <w:lang w:eastAsia="hi-IN" w:bidi="hi-IN"/>
        </w:rPr>
      </w:pPr>
      <w:r w:rsidRPr="00CF2A54">
        <w:rPr>
          <w:rFonts w:ascii="Times New Roman" w:eastAsia="SimSun" w:hAnsi="Times New Roman"/>
          <w:kern w:val="1"/>
          <w:sz w:val="24"/>
          <w:szCs w:val="24"/>
          <w:lang w:eastAsia="hi-IN" w:bidi="hi-IN"/>
        </w:rPr>
        <w:t>самоконтроль учащихся</w:t>
      </w:r>
    </w:p>
    <w:p w:rsidR="00CF2A54" w:rsidRPr="00CF2A54" w:rsidRDefault="00CF2A54" w:rsidP="00CF2A54">
      <w:pPr>
        <w:ind w:firstLine="284"/>
        <w:jc w:val="both"/>
        <w:rPr>
          <w:rFonts w:ascii="Times New Roman" w:eastAsia="Times New Roman" w:hAnsi="Times New Roman"/>
          <w:b/>
          <w:bCs/>
          <w:sz w:val="24"/>
          <w:szCs w:val="24"/>
          <w:lang w:eastAsia="ru-RU"/>
        </w:rPr>
      </w:pPr>
      <w:r w:rsidRPr="00CF2A54">
        <w:rPr>
          <w:rFonts w:ascii="Times New Roman" w:eastAsia="Times New Roman" w:hAnsi="Times New Roman"/>
          <w:b/>
          <w:bCs/>
          <w:sz w:val="24"/>
          <w:szCs w:val="24"/>
          <w:lang w:eastAsia="ru-RU"/>
        </w:rPr>
        <w:t>Критерии оценки:</w:t>
      </w:r>
    </w:p>
    <w:p w:rsidR="00CF2A54" w:rsidRPr="00CF2A54" w:rsidRDefault="00CF2A54" w:rsidP="00CF2A54">
      <w:pPr>
        <w:spacing w:after="0" w:line="216" w:lineRule="atLeast"/>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Чтение с пониманием основного содержания прочитанного (ознакомительное)</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CF2A54" w:rsidRPr="00CF2A54" w:rsidRDefault="00CF2A54" w:rsidP="00CF2A54">
      <w:pPr>
        <w:spacing w:after="0" w:line="216" w:lineRule="atLeast"/>
        <w:ind w:firstLine="70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p>
    <w:p w:rsidR="00CF2A54" w:rsidRPr="00CF2A54" w:rsidRDefault="00CF2A54" w:rsidP="00CF2A54">
      <w:pPr>
        <w:spacing w:after="0" w:line="216" w:lineRule="atLeast"/>
        <w:ind w:firstLine="70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          Оценка «2»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w:t>
      </w:r>
      <w:proofErr w:type="spellStart"/>
      <w:r w:rsidRPr="00CF2A54">
        <w:rPr>
          <w:rFonts w:ascii="Times New Roman" w:eastAsia="Times New Roman" w:hAnsi="Times New Roman"/>
          <w:color w:val="000000"/>
          <w:sz w:val="24"/>
          <w:szCs w:val="24"/>
        </w:rPr>
        <w:t>семантизировать</w:t>
      </w:r>
      <w:proofErr w:type="spellEnd"/>
      <w:r w:rsidRPr="00CF2A54">
        <w:rPr>
          <w:rFonts w:ascii="Times New Roman" w:eastAsia="Times New Roman" w:hAnsi="Times New Roman"/>
          <w:color w:val="000000"/>
          <w:sz w:val="24"/>
          <w:szCs w:val="24"/>
        </w:rPr>
        <w:t xml:space="preserve"> </w:t>
      </w:r>
      <w:proofErr w:type="gramStart"/>
      <w:r w:rsidRPr="00CF2A54">
        <w:rPr>
          <w:rFonts w:ascii="Times New Roman" w:eastAsia="Times New Roman" w:hAnsi="Times New Roman"/>
          <w:color w:val="000000"/>
          <w:sz w:val="24"/>
          <w:szCs w:val="24"/>
        </w:rPr>
        <w:t>( понимать</w:t>
      </w:r>
      <w:proofErr w:type="gramEnd"/>
      <w:r w:rsidRPr="00CF2A54">
        <w:rPr>
          <w:rFonts w:ascii="Times New Roman" w:eastAsia="Times New Roman" w:hAnsi="Times New Roman"/>
          <w:color w:val="000000"/>
          <w:sz w:val="24"/>
          <w:szCs w:val="24"/>
        </w:rPr>
        <w:t xml:space="preserve"> значение) незнакомую лексику.</w:t>
      </w:r>
    </w:p>
    <w:p w:rsidR="00CF2A54" w:rsidRPr="00CF2A54" w:rsidRDefault="00CF2A54" w:rsidP="00CF2A54">
      <w:pPr>
        <w:spacing w:after="0" w:line="216" w:lineRule="atLeast"/>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Чтение с полным пониманием содержания (изучающее)</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выставляется учащемуся, если он полностью понял текст, но многократно обращался к словарю.</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ставится, если ученик понял текст не полностью, не владеет приемами его смысловой переработки.</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«2» ставится в том случае, когда текст учеником не понят. Он с трудом может найти незнакомые слова в словаре.</w:t>
      </w:r>
    </w:p>
    <w:p w:rsidR="00CF2A54" w:rsidRPr="00CF2A54" w:rsidRDefault="00CF2A54" w:rsidP="00CF2A54">
      <w:pPr>
        <w:spacing w:after="0" w:line="216" w:lineRule="atLeast"/>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Чтение с нахождением интересующей или нужной информации (просмотровое)</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ставится ученику при достаточно быстром просмотре текста, но при этом он находит только примерно 2/3 заданной информации.</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выставляется, если ученик находит в данном тексте (или данных текстах) примерно 2/3 заданной информации.</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«2» выставляется в том случае, если ученик практически не ориентируется в тексте.</w:t>
      </w:r>
    </w:p>
    <w:p w:rsidR="00CF2A54" w:rsidRPr="00CF2A54" w:rsidRDefault="00CF2A54" w:rsidP="00CF2A54">
      <w:pPr>
        <w:spacing w:after="0" w:line="216" w:lineRule="atLeast"/>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Понимание речи на слух</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Основной речевой задачей при понимании звучащих текстов на слух является извлечение основной или заданной ученику информации.</w:t>
      </w:r>
    </w:p>
    <w:p w:rsidR="00CF2A54" w:rsidRPr="00CF2A54" w:rsidRDefault="00CF2A54" w:rsidP="00CF2A54">
      <w:pPr>
        <w:spacing w:after="0" w:line="216" w:lineRule="atLeast"/>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lastRenderedPageBreak/>
        <w:t>Оценка «5»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w:t>
      </w:r>
      <w:proofErr w:type="gramStart"/>
      <w:r w:rsidRPr="00CF2A54">
        <w:rPr>
          <w:rFonts w:ascii="Times New Roman" w:eastAsia="Times New Roman" w:hAnsi="Times New Roman"/>
          <w:color w:val="000000"/>
          <w:sz w:val="24"/>
          <w:szCs w:val="24"/>
        </w:rPr>
        <w:t>например</w:t>
      </w:r>
      <w:proofErr w:type="gramEnd"/>
      <w:r w:rsidRPr="00CF2A54">
        <w:rPr>
          <w:rFonts w:ascii="Times New Roman" w:eastAsia="Times New Roman" w:hAnsi="Times New Roman"/>
          <w:color w:val="000000"/>
          <w:sz w:val="24"/>
          <w:szCs w:val="24"/>
        </w:rPr>
        <w:t xml:space="preserve"> найти ту или иную радиопередачу).</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ставится ученику, который понял не все основные факты. При решении коммуникативной задачи он использовал только 2/3 информации.</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«2»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CF2A54" w:rsidRPr="00CF2A54" w:rsidRDefault="00CF2A54" w:rsidP="00CF2A54">
      <w:pPr>
        <w:spacing w:after="0" w:line="100" w:lineRule="atLeast"/>
        <w:ind w:firstLine="568"/>
        <w:rPr>
          <w:rFonts w:ascii="Times New Roman" w:eastAsia="Times New Roman" w:hAnsi="Times New Roman"/>
          <w:b/>
          <w:color w:val="000000"/>
          <w:sz w:val="24"/>
          <w:szCs w:val="24"/>
        </w:rPr>
      </w:pPr>
      <w:r w:rsidRPr="00CF2A54">
        <w:rPr>
          <w:rFonts w:ascii="Times New Roman" w:eastAsia="Times New Roman" w:hAnsi="Times New Roman"/>
          <w:color w:val="000000"/>
          <w:sz w:val="24"/>
          <w:szCs w:val="24"/>
        </w:rPr>
        <w:t xml:space="preserve"> </w:t>
      </w:r>
      <w:r w:rsidRPr="00CF2A54">
        <w:rPr>
          <w:rFonts w:ascii="Times New Roman" w:eastAsia="Times New Roman" w:hAnsi="Times New Roman"/>
          <w:b/>
          <w:color w:val="000000"/>
          <w:sz w:val="24"/>
          <w:szCs w:val="24"/>
        </w:rPr>
        <w:t>Говорение</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 </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В связи с этим основными критериями оценки умений говорения следует считать:</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-соответствие теме,</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-достаточный объем высказывания,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разнообразие языковых средств и т. п.,</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а ошибки целесообразно рассматривать как дополнительный критерий.</w:t>
      </w:r>
    </w:p>
    <w:p w:rsidR="00CF2A54" w:rsidRPr="00CF2A54" w:rsidRDefault="00CF2A54" w:rsidP="00CF2A54">
      <w:pPr>
        <w:spacing w:after="0" w:line="100" w:lineRule="atLeast"/>
        <w:ind w:firstLine="568"/>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Высказывание в форме рассказа, описания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Оценка «4»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w:t>
      </w:r>
      <w:r w:rsidRPr="00CF2A54">
        <w:rPr>
          <w:rFonts w:ascii="Times New Roman" w:eastAsia="Times New Roman" w:hAnsi="Times New Roman"/>
          <w:color w:val="000000"/>
          <w:sz w:val="24"/>
          <w:szCs w:val="24"/>
        </w:rPr>
        <w:lastRenderedPageBreak/>
        <w:t>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Оценка «2»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w:t>
      </w:r>
      <w:proofErr w:type="spellStart"/>
      <w:r w:rsidRPr="00CF2A54">
        <w:rPr>
          <w:rFonts w:ascii="Times New Roman" w:eastAsia="Times New Roman" w:hAnsi="Times New Roman"/>
          <w:color w:val="000000"/>
          <w:sz w:val="24"/>
          <w:szCs w:val="24"/>
        </w:rPr>
        <w:t>вокабуляра</w:t>
      </w:r>
      <w:proofErr w:type="spellEnd"/>
      <w:r w:rsidRPr="00CF2A54">
        <w:rPr>
          <w:rFonts w:ascii="Times New Roman" w:eastAsia="Times New Roman" w:hAnsi="Times New Roman"/>
          <w:color w:val="000000"/>
          <w:sz w:val="24"/>
          <w:szCs w:val="24"/>
        </w:rPr>
        <w:t>.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CF2A54" w:rsidRPr="00CF2A54" w:rsidRDefault="00CF2A54" w:rsidP="00CF2A54">
      <w:pPr>
        <w:spacing w:after="0" w:line="100" w:lineRule="atLeast"/>
        <w:ind w:firstLine="568"/>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Участие в беседе</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При оценивании этого вида говорения важнейшим критерием </w:t>
      </w:r>
      <w:proofErr w:type="gramStart"/>
      <w:r w:rsidRPr="00CF2A54">
        <w:rPr>
          <w:rFonts w:ascii="Times New Roman" w:eastAsia="Times New Roman" w:hAnsi="Times New Roman"/>
          <w:color w:val="000000"/>
          <w:sz w:val="24"/>
          <w:szCs w:val="24"/>
        </w:rPr>
        <w:t>также</w:t>
      </w:r>
      <w:proofErr w:type="gramEnd"/>
      <w:r w:rsidRPr="00CF2A54">
        <w:rPr>
          <w:rFonts w:ascii="Times New Roman" w:eastAsia="Times New Roman" w:hAnsi="Times New Roman"/>
          <w:color w:val="000000"/>
          <w:sz w:val="24"/>
          <w:szCs w:val="24"/>
        </w:rPr>
        <w:t xml:space="preserve">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«3»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«2»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CF2A54" w:rsidRPr="00CF2A54" w:rsidRDefault="00CF2A54" w:rsidP="00CF2A54">
      <w:pPr>
        <w:spacing w:after="0" w:line="100" w:lineRule="atLeast"/>
        <w:ind w:firstLine="568"/>
        <w:rPr>
          <w:rFonts w:ascii="Times New Roman" w:eastAsia="Times New Roman" w:hAnsi="Times New Roman"/>
          <w:b/>
          <w:color w:val="000000"/>
          <w:sz w:val="24"/>
          <w:szCs w:val="24"/>
        </w:rPr>
      </w:pPr>
      <w:r w:rsidRPr="00CF2A54">
        <w:rPr>
          <w:rFonts w:ascii="Times New Roman" w:eastAsia="Times New Roman" w:hAnsi="Times New Roman"/>
          <w:b/>
          <w:color w:val="000000"/>
          <w:sz w:val="24"/>
          <w:szCs w:val="24"/>
        </w:rPr>
        <w:t>Оценивание письменной речи учащихся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«5»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«4»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 xml:space="preserve">Оценка «3»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w:t>
      </w:r>
      <w:r w:rsidRPr="00CF2A54">
        <w:rPr>
          <w:rFonts w:ascii="Times New Roman" w:eastAsia="Times New Roman" w:hAnsi="Times New Roman"/>
          <w:color w:val="000000"/>
          <w:sz w:val="24"/>
          <w:szCs w:val="24"/>
        </w:rPr>
        <w:lastRenderedPageBreak/>
        <w:t xml:space="preserve">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w:t>
      </w:r>
      <w:r w:rsidRPr="00CF2A54">
        <w:rPr>
          <w:rFonts w:ascii="Times New Roman" w:eastAsia="Times New Roman" w:hAnsi="Times New Roman"/>
          <w:color w:val="000000"/>
          <w:sz w:val="24"/>
          <w:szCs w:val="24"/>
          <w:lang w:val="en-US"/>
        </w:rPr>
        <w:t> </w:t>
      </w:r>
      <w:r w:rsidRPr="00CF2A54">
        <w:rPr>
          <w:rFonts w:ascii="Times New Roman" w:eastAsia="Times New Roman" w:hAnsi="Times New Roman"/>
          <w:color w:val="000000"/>
          <w:sz w:val="24"/>
          <w:szCs w:val="24"/>
        </w:rPr>
        <w:t>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color w:val="000000"/>
          <w:sz w:val="24"/>
          <w:szCs w:val="24"/>
        </w:rPr>
        <w:t>Оценка «2»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CF2A54" w:rsidRPr="00CF2A54" w:rsidRDefault="00CF2A54" w:rsidP="00CF2A54">
      <w:pPr>
        <w:spacing w:after="0" w:line="100" w:lineRule="atLeast"/>
        <w:ind w:firstLine="568"/>
        <w:rPr>
          <w:rFonts w:ascii="Times New Roman" w:eastAsia="Times New Roman" w:hAnsi="Times New Roman"/>
          <w:color w:val="000000"/>
          <w:sz w:val="24"/>
          <w:szCs w:val="24"/>
        </w:rPr>
      </w:pPr>
      <w:r w:rsidRPr="00CF2A54">
        <w:rPr>
          <w:rFonts w:ascii="Times New Roman" w:eastAsia="Times New Roman" w:hAnsi="Times New Roman"/>
          <w:b/>
          <w:color w:val="000000"/>
          <w:sz w:val="24"/>
          <w:szCs w:val="24"/>
          <w:u w:val="single"/>
        </w:rPr>
        <w:t xml:space="preserve">За письменные работы </w:t>
      </w:r>
      <w:r w:rsidRPr="00CF2A54">
        <w:rPr>
          <w:rFonts w:ascii="Times New Roman" w:eastAsia="Times New Roman" w:hAnsi="Times New Roman"/>
          <w:color w:val="000000"/>
          <w:sz w:val="24"/>
          <w:szCs w:val="24"/>
        </w:rPr>
        <w:t>(контрольные работы, самостоятельные работы, словарные диктанты) оценка вычисляется, исходя из процента правильных ответов:</w:t>
      </w:r>
    </w:p>
    <w:tbl>
      <w:tblPr>
        <w:tblW w:w="0" w:type="auto"/>
        <w:tblLayout w:type="fixed"/>
        <w:tblCellMar>
          <w:left w:w="0" w:type="dxa"/>
          <w:right w:w="0" w:type="dxa"/>
        </w:tblCellMar>
        <w:tblLook w:val="0000" w:firstRow="0" w:lastRow="0" w:firstColumn="0" w:lastColumn="0" w:noHBand="0" w:noVBand="0"/>
      </w:tblPr>
      <w:tblGrid>
        <w:gridCol w:w="6284"/>
        <w:gridCol w:w="2006"/>
        <w:gridCol w:w="2006"/>
        <w:gridCol w:w="2742"/>
      </w:tblGrid>
      <w:tr w:rsidR="00CF2A54" w:rsidRPr="00CF2A54" w:rsidTr="00274978">
        <w:tc>
          <w:tcPr>
            <w:tcW w:w="6284"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Виды работ</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Оценка «3»</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Оценка «4»</w:t>
            </w:r>
          </w:p>
        </w:tc>
        <w:tc>
          <w:tcPr>
            <w:tcW w:w="2742"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Оценка«5»</w:t>
            </w:r>
          </w:p>
        </w:tc>
      </w:tr>
      <w:tr w:rsidR="00CF2A54" w:rsidRPr="00CF2A54" w:rsidTr="00274978">
        <w:tc>
          <w:tcPr>
            <w:tcW w:w="6284"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Контрольные работы</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50% до 69%</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70% до 90%</w:t>
            </w:r>
          </w:p>
        </w:tc>
        <w:tc>
          <w:tcPr>
            <w:tcW w:w="2742"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91% до 100%</w:t>
            </w:r>
          </w:p>
        </w:tc>
      </w:tr>
      <w:tr w:rsidR="00CF2A54" w:rsidRPr="00CF2A54" w:rsidTr="00274978">
        <w:tc>
          <w:tcPr>
            <w:tcW w:w="6284"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Самостоятельные работы, словарные диктанты</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60% до 74%</w:t>
            </w:r>
          </w:p>
        </w:tc>
        <w:tc>
          <w:tcPr>
            <w:tcW w:w="2006"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75% до 94%</w:t>
            </w:r>
          </w:p>
        </w:tc>
        <w:tc>
          <w:tcPr>
            <w:tcW w:w="2742" w:type="dxa"/>
            <w:vAlign w:val="center"/>
          </w:tcPr>
          <w:p w:rsidR="00CF2A54" w:rsidRPr="00CF2A54" w:rsidRDefault="00CF2A54" w:rsidP="00CF2A54">
            <w:pPr>
              <w:widowControl w:val="0"/>
              <w:suppressLineNumbers/>
              <w:suppressAutoHyphens/>
              <w:snapToGrid w:val="0"/>
              <w:spacing w:after="0" w:line="100" w:lineRule="atLeast"/>
              <w:rPr>
                <w:rFonts w:ascii="Times New Roman" w:eastAsia="SimSun" w:hAnsi="Times New Roman"/>
                <w:color w:val="000000"/>
                <w:kern w:val="1"/>
                <w:sz w:val="24"/>
                <w:szCs w:val="24"/>
                <w:lang w:eastAsia="hi-IN" w:bidi="hi-IN"/>
              </w:rPr>
            </w:pPr>
            <w:r w:rsidRPr="00CF2A54">
              <w:rPr>
                <w:rFonts w:ascii="Times New Roman" w:eastAsia="SimSun" w:hAnsi="Times New Roman"/>
                <w:color w:val="000000"/>
                <w:kern w:val="1"/>
                <w:sz w:val="24"/>
                <w:szCs w:val="24"/>
                <w:lang w:eastAsia="hi-IN" w:bidi="hi-IN"/>
              </w:rPr>
              <w:t>От 95% до 100%</w:t>
            </w:r>
          </w:p>
        </w:tc>
      </w:tr>
    </w:tbl>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CF2A54" w:rsidRDefault="00CF2A54" w:rsidP="00D40B59">
      <w:pPr>
        <w:pStyle w:val="c13"/>
        <w:shd w:val="clear" w:color="auto" w:fill="FFFFFF"/>
        <w:spacing w:before="0" w:beforeAutospacing="0" w:after="0" w:afterAutospacing="0"/>
        <w:jc w:val="center"/>
        <w:rPr>
          <w:b/>
          <w:bCs/>
          <w:color w:val="000000"/>
        </w:rPr>
      </w:pPr>
    </w:p>
    <w:p w:rsidR="00D00DB5" w:rsidRPr="00270CFB" w:rsidRDefault="00D00DB5" w:rsidP="00D40B59">
      <w:pPr>
        <w:pStyle w:val="c13"/>
        <w:shd w:val="clear" w:color="auto" w:fill="FFFFFF"/>
        <w:spacing w:before="0" w:beforeAutospacing="0" w:after="0" w:afterAutospacing="0"/>
        <w:jc w:val="center"/>
        <w:rPr>
          <w:b/>
          <w:bCs/>
          <w:color w:val="000000"/>
        </w:rPr>
      </w:pPr>
      <w:r w:rsidRPr="00270CFB">
        <w:rPr>
          <w:b/>
          <w:bCs/>
          <w:color w:val="000000"/>
        </w:rPr>
        <w:lastRenderedPageBreak/>
        <w:t>Учебно-методическое и материально-техническое обеспечение образовательного процесса</w:t>
      </w:r>
    </w:p>
    <w:p w:rsidR="00D00DB5" w:rsidRPr="00270CFB" w:rsidRDefault="00D00DB5" w:rsidP="00D40B59">
      <w:pPr>
        <w:pStyle w:val="c13"/>
        <w:shd w:val="clear" w:color="auto" w:fill="FFFFFF"/>
        <w:spacing w:before="0" w:beforeAutospacing="0" w:after="0" w:afterAutospacing="0"/>
        <w:jc w:val="both"/>
        <w:rPr>
          <w:bCs/>
        </w:rPr>
      </w:pPr>
    </w:p>
    <w:p w:rsidR="00D00DB5" w:rsidRPr="00270CFB" w:rsidRDefault="00D00DB5" w:rsidP="0022008C">
      <w:pPr>
        <w:pStyle w:val="c23"/>
        <w:numPr>
          <w:ilvl w:val="0"/>
          <w:numId w:val="27"/>
        </w:numPr>
        <w:shd w:val="clear" w:color="auto" w:fill="FFFFFF"/>
        <w:spacing w:before="0" w:beforeAutospacing="0" w:after="0" w:afterAutospacing="0"/>
        <w:jc w:val="both"/>
      </w:pPr>
      <w:r w:rsidRPr="00270CFB">
        <w:rPr>
          <w:rStyle w:val="c10"/>
        </w:rPr>
        <w:t xml:space="preserve">Тер-Минасова С.Г., </w:t>
      </w:r>
      <w:proofErr w:type="spellStart"/>
      <w:r w:rsidRPr="00270CFB">
        <w:rPr>
          <w:rStyle w:val="c10"/>
        </w:rPr>
        <w:t>Узунова</w:t>
      </w:r>
      <w:proofErr w:type="spellEnd"/>
      <w:r w:rsidRPr="00270CFB">
        <w:rPr>
          <w:rStyle w:val="c10"/>
        </w:rPr>
        <w:t xml:space="preserve"> Л.М., </w:t>
      </w:r>
      <w:proofErr w:type="spellStart"/>
      <w:r w:rsidRPr="00270CFB">
        <w:rPr>
          <w:rStyle w:val="c10"/>
        </w:rPr>
        <w:t>Сухина</w:t>
      </w:r>
      <w:proofErr w:type="spellEnd"/>
      <w:r w:rsidRPr="00270CFB">
        <w:rPr>
          <w:rStyle w:val="c10"/>
        </w:rPr>
        <w:t xml:space="preserve"> Е.И.,</w:t>
      </w:r>
      <w:r w:rsidRPr="00270CFB">
        <w:rPr>
          <w:rStyle w:val="apple-converted-space"/>
        </w:rPr>
        <w:t> </w:t>
      </w:r>
      <w:r w:rsidRPr="00270CFB">
        <w:rPr>
          <w:rStyle w:val="c10"/>
        </w:rPr>
        <w:t>Книга для учителя к учебнику английского языка для</w:t>
      </w:r>
      <w:r w:rsidRPr="00270CFB">
        <w:rPr>
          <w:rStyle w:val="apple-converted-space"/>
        </w:rPr>
        <w:t> </w:t>
      </w:r>
      <w:r w:rsidRPr="00270CFB">
        <w:rPr>
          <w:rStyle w:val="c10"/>
        </w:rPr>
        <w:t xml:space="preserve">7 класса общеобразовательных учреждений. </w:t>
      </w:r>
      <w:r w:rsidR="00CE6CC8">
        <w:rPr>
          <w:rStyle w:val="c10"/>
        </w:rPr>
        <w:t xml:space="preserve">- </w:t>
      </w:r>
      <w:r w:rsidRPr="00270CFB">
        <w:rPr>
          <w:rStyle w:val="c10"/>
        </w:rPr>
        <w:t>Москва:</w:t>
      </w:r>
      <w:r w:rsidRPr="00270CFB">
        <w:rPr>
          <w:rStyle w:val="c10"/>
          <w:shd w:val="clear" w:color="auto" w:fill="FFFFFF"/>
        </w:rPr>
        <w:t> </w:t>
      </w:r>
      <w:r w:rsidR="00CF2A54">
        <w:rPr>
          <w:rStyle w:val="c10"/>
        </w:rPr>
        <w:t>Академкнига, 2017</w:t>
      </w:r>
      <w:r w:rsidRPr="00270CFB">
        <w:rPr>
          <w:rStyle w:val="c10"/>
        </w:rPr>
        <w:t>.</w:t>
      </w:r>
    </w:p>
    <w:p w:rsidR="00D00DB5" w:rsidRPr="00274978" w:rsidRDefault="00D00DB5" w:rsidP="0022008C">
      <w:pPr>
        <w:pStyle w:val="c35"/>
        <w:numPr>
          <w:ilvl w:val="0"/>
          <w:numId w:val="27"/>
        </w:numPr>
        <w:shd w:val="clear" w:color="auto" w:fill="FFFFFF"/>
        <w:spacing w:before="0" w:beforeAutospacing="0" w:after="0" w:afterAutospacing="0"/>
        <w:jc w:val="both"/>
      </w:pPr>
      <w:r w:rsidRPr="00274978">
        <w:rPr>
          <w:rStyle w:val="c10"/>
        </w:rPr>
        <w:t xml:space="preserve">Тер-Минасова С. Г., </w:t>
      </w:r>
      <w:proofErr w:type="spellStart"/>
      <w:r w:rsidRPr="00274978">
        <w:rPr>
          <w:rStyle w:val="c10"/>
        </w:rPr>
        <w:t>Узунова</w:t>
      </w:r>
      <w:proofErr w:type="spellEnd"/>
      <w:r w:rsidRPr="00274978">
        <w:rPr>
          <w:rStyle w:val="c10"/>
        </w:rPr>
        <w:t xml:space="preserve"> Л. М., </w:t>
      </w:r>
      <w:proofErr w:type="spellStart"/>
      <w:r w:rsidRPr="00274978">
        <w:rPr>
          <w:rStyle w:val="c10"/>
        </w:rPr>
        <w:t>Обукаускайте</w:t>
      </w:r>
      <w:proofErr w:type="spellEnd"/>
      <w:r w:rsidRPr="00274978">
        <w:rPr>
          <w:rStyle w:val="c10"/>
        </w:rPr>
        <w:t xml:space="preserve"> Д. С., </w:t>
      </w:r>
      <w:proofErr w:type="spellStart"/>
      <w:r w:rsidRPr="00274978">
        <w:rPr>
          <w:rStyle w:val="c10"/>
        </w:rPr>
        <w:t>Сухина</w:t>
      </w:r>
      <w:proofErr w:type="spellEnd"/>
      <w:r w:rsidRPr="00274978">
        <w:rPr>
          <w:rStyle w:val="c10"/>
        </w:rPr>
        <w:t> Е. И., Звуковое пособие (</w:t>
      </w:r>
      <w:proofErr w:type="spellStart"/>
      <w:r w:rsidRPr="00274978">
        <w:rPr>
          <w:rStyle w:val="c10"/>
        </w:rPr>
        <w:t>аудиокурс</w:t>
      </w:r>
      <w:proofErr w:type="spellEnd"/>
      <w:r w:rsidRPr="00274978">
        <w:rPr>
          <w:rStyle w:val="c10"/>
        </w:rPr>
        <w:t xml:space="preserve"> MP3) к учебнику английского языка для 7 класса общеобразовательных учреждений</w:t>
      </w:r>
      <w:r w:rsidR="00FE496F">
        <w:rPr>
          <w:rStyle w:val="c10"/>
        </w:rPr>
        <w:t xml:space="preserve"> (электронный вариант)</w:t>
      </w:r>
      <w:r w:rsidRPr="00274978">
        <w:rPr>
          <w:rStyle w:val="c10"/>
        </w:rPr>
        <w:t>.</w:t>
      </w:r>
    </w:p>
    <w:p w:rsidR="00D00DB5" w:rsidRPr="00270CFB" w:rsidRDefault="00D00DB5" w:rsidP="00D40B59">
      <w:pPr>
        <w:pStyle w:val="c38"/>
        <w:numPr>
          <w:ilvl w:val="0"/>
          <w:numId w:val="27"/>
        </w:numPr>
        <w:shd w:val="clear" w:color="auto" w:fill="FFFFFF"/>
        <w:spacing w:before="0" w:beforeAutospacing="0" w:after="0" w:afterAutospacing="0"/>
        <w:ind w:right="20"/>
        <w:jc w:val="both"/>
        <w:rPr>
          <w:rStyle w:val="c10"/>
        </w:rPr>
      </w:pPr>
      <w:r w:rsidRPr="00270CFB">
        <w:rPr>
          <w:rStyle w:val="c10"/>
        </w:rPr>
        <w:t xml:space="preserve">Программы по предмету </w:t>
      </w:r>
      <w:proofErr w:type="gramStart"/>
      <w:r w:rsidRPr="00270CFB">
        <w:rPr>
          <w:rStyle w:val="c10"/>
        </w:rPr>
        <w:t>« Английский</w:t>
      </w:r>
      <w:proofErr w:type="gramEnd"/>
      <w:r w:rsidRPr="00270CFB">
        <w:rPr>
          <w:rStyle w:val="c10"/>
        </w:rPr>
        <w:t xml:space="preserve"> язык», 5-9 классы, Е. Н. Солововой</w:t>
      </w:r>
      <w:r w:rsidR="00CE6CC8">
        <w:rPr>
          <w:rStyle w:val="c10"/>
        </w:rPr>
        <w:t>.</w:t>
      </w:r>
      <w:r w:rsidRPr="00270CFB">
        <w:rPr>
          <w:rStyle w:val="c10"/>
        </w:rPr>
        <w:t xml:space="preserve"> – М.: Академкнига/учебник, 2015 г.</w:t>
      </w:r>
    </w:p>
    <w:p w:rsidR="00D00DB5" w:rsidRPr="00270CFB" w:rsidRDefault="00D00DB5" w:rsidP="0022008C">
      <w:pPr>
        <w:pStyle w:val="c38"/>
        <w:numPr>
          <w:ilvl w:val="0"/>
          <w:numId w:val="27"/>
        </w:numPr>
        <w:shd w:val="clear" w:color="auto" w:fill="FFFFFF"/>
        <w:spacing w:after="0"/>
        <w:ind w:right="20"/>
        <w:jc w:val="both"/>
      </w:pPr>
      <w:r w:rsidRPr="00270CFB">
        <w:t xml:space="preserve">Тер-Минасова С.Г., </w:t>
      </w:r>
      <w:proofErr w:type="spellStart"/>
      <w:r w:rsidRPr="00270CFB">
        <w:t>Узунова</w:t>
      </w:r>
      <w:proofErr w:type="spellEnd"/>
      <w:r w:rsidRPr="00270CFB">
        <w:t xml:space="preserve"> Л.М., </w:t>
      </w:r>
      <w:proofErr w:type="spellStart"/>
      <w:r w:rsidRPr="00270CFB">
        <w:t>Сухина</w:t>
      </w:r>
      <w:proofErr w:type="spellEnd"/>
      <w:r w:rsidRPr="00270CFB">
        <w:t xml:space="preserve"> Е.И. Учебник английского языка для 7 класса общеобразовательных учреждений в двух частях. </w:t>
      </w:r>
      <w:r w:rsidR="00CE6CC8">
        <w:t xml:space="preserve">- </w:t>
      </w:r>
      <w:bookmarkStart w:id="0" w:name="_GoBack"/>
      <w:bookmarkEnd w:id="0"/>
      <w:r w:rsidRPr="00270CFB">
        <w:t>Москва: Академкнига, 20</w:t>
      </w:r>
      <w:r w:rsidR="00C739F2">
        <w:t>17</w:t>
      </w:r>
      <w:r w:rsidR="00607B5C">
        <w:t>.</w:t>
      </w:r>
    </w:p>
    <w:p w:rsidR="00D00DB5" w:rsidRPr="00270CFB" w:rsidRDefault="00D00DB5" w:rsidP="00C30E50">
      <w:pPr>
        <w:pStyle w:val="c38"/>
        <w:numPr>
          <w:ilvl w:val="0"/>
          <w:numId w:val="27"/>
        </w:numPr>
        <w:shd w:val="clear" w:color="auto" w:fill="FFFFFF"/>
        <w:spacing w:after="0"/>
        <w:ind w:right="20"/>
        <w:jc w:val="both"/>
      </w:pPr>
      <w:r w:rsidRPr="00270CFB">
        <w:t xml:space="preserve">Тер-Минасова С.Г., </w:t>
      </w:r>
      <w:proofErr w:type="spellStart"/>
      <w:r w:rsidRPr="00270CFB">
        <w:t>Узунова</w:t>
      </w:r>
      <w:proofErr w:type="spellEnd"/>
      <w:r w:rsidRPr="00270CFB">
        <w:t xml:space="preserve"> Л.М., </w:t>
      </w:r>
      <w:proofErr w:type="spellStart"/>
      <w:r w:rsidRPr="00270CFB">
        <w:t>Сухина</w:t>
      </w:r>
      <w:proofErr w:type="spellEnd"/>
      <w:r w:rsidRPr="00270CFB">
        <w:t xml:space="preserve"> Е.И., Рабочая тетрадь к учебнику английского языка </w:t>
      </w:r>
      <w:proofErr w:type="spellStart"/>
      <w:r w:rsidRPr="00270CFB">
        <w:t>English</w:t>
      </w:r>
      <w:proofErr w:type="spellEnd"/>
      <w:r w:rsidRPr="00270CFB">
        <w:t xml:space="preserve">. </w:t>
      </w:r>
      <w:proofErr w:type="spellStart"/>
      <w:proofErr w:type="gramStart"/>
      <w:r w:rsidRPr="00270CFB">
        <w:t>Favourite</w:t>
      </w:r>
      <w:proofErr w:type="spellEnd"/>
      <w:r w:rsidRPr="00270CFB">
        <w:t xml:space="preserve">  для</w:t>
      </w:r>
      <w:proofErr w:type="gramEnd"/>
      <w:r w:rsidRPr="00270CFB">
        <w:t xml:space="preserve"> 7 класса общеобразовательных учреждений. – Москва: Академкнига, 2018.</w:t>
      </w:r>
    </w:p>
    <w:p w:rsidR="00607B5C" w:rsidRDefault="00607B5C" w:rsidP="00607B5C">
      <w:pPr>
        <w:pStyle w:val="c38"/>
        <w:shd w:val="clear" w:color="auto" w:fill="FFFFFF"/>
        <w:tabs>
          <w:tab w:val="left" w:pos="3225"/>
        </w:tabs>
        <w:spacing w:before="0" w:beforeAutospacing="0" w:after="0" w:afterAutospacing="0"/>
        <w:ind w:left="360" w:right="20"/>
        <w:jc w:val="both"/>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FE496F" w:rsidRDefault="00FE496F" w:rsidP="00607B5C">
      <w:pPr>
        <w:pStyle w:val="c38"/>
        <w:shd w:val="clear" w:color="auto" w:fill="FFFFFF"/>
        <w:tabs>
          <w:tab w:val="left" w:pos="3225"/>
        </w:tabs>
        <w:spacing w:after="0"/>
        <w:ind w:left="360" w:right="20"/>
        <w:jc w:val="both"/>
        <w:rPr>
          <w:b/>
        </w:rPr>
      </w:pPr>
    </w:p>
    <w:p w:rsidR="00AD0D1F" w:rsidRDefault="00AD0D1F" w:rsidP="00607B5C">
      <w:pPr>
        <w:pStyle w:val="c38"/>
        <w:shd w:val="clear" w:color="auto" w:fill="FFFFFF"/>
        <w:tabs>
          <w:tab w:val="left" w:pos="3225"/>
        </w:tabs>
        <w:spacing w:after="0"/>
        <w:ind w:left="360" w:right="20"/>
        <w:jc w:val="both"/>
        <w:rPr>
          <w:b/>
        </w:rPr>
      </w:pPr>
    </w:p>
    <w:p w:rsidR="00607B5C" w:rsidRPr="00607B5C" w:rsidRDefault="00607B5C" w:rsidP="00607B5C">
      <w:pPr>
        <w:pStyle w:val="c38"/>
        <w:shd w:val="clear" w:color="auto" w:fill="FFFFFF"/>
        <w:tabs>
          <w:tab w:val="left" w:pos="3225"/>
        </w:tabs>
        <w:spacing w:after="0"/>
        <w:ind w:left="360" w:right="20"/>
        <w:jc w:val="both"/>
        <w:rPr>
          <w:b/>
        </w:rPr>
      </w:pPr>
      <w:r w:rsidRPr="00607B5C">
        <w:rPr>
          <w:b/>
        </w:rPr>
        <w:lastRenderedPageBreak/>
        <w:t>Электронные образовательные ресурсы:</w:t>
      </w:r>
    </w:p>
    <w:p w:rsidR="009C2A97" w:rsidRPr="002477C5" w:rsidRDefault="009C2A97" w:rsidP="009C2A97">
      <w:pPr>
        <w:spacing w:after="0" w:line="240" w:lineRule="auto"/>
        <w:ind w:left="360"/>
        <w:rPr>
          <w:szCs w:val="24"/>
          <w:lang w:eastAsia="ru-RU"/>
        </w:rPr>
      </w:pPr>
      <w:r w:rsidRPr="002477C5">
        <w:rPr>
          <w:szCs w:val="24"/>
          <w:lang w:eastAsia="ru-RU"/>
        </w:rPr>
        <w:t>Интер</w:t>
      </w:r>
      <w:r w:rsidR="00A076C8">
        <w:rPr>
          <w:szCs w:val="24"/>
          <w:lang w:eastAsia="ru-RU"/>
        </w:rPr>
        <w:t xml:space="preserve">нет-ресурсы РЭШ, МЭШ, </w:t>
      </w:r>
      <w:r w:rsidRPr="002477C5">
        <w:rPr>
          <w:szCs w:val="24"/>
          <w:lang w:eastAsia="ru-RU"/>
        </w:rPr>
        <w:t xml:space="preserve"> </w:t>
      </w:r>
      <w:proofErr w:type="spellStart"/>
      <w:r w:rsidRPr="002477C5">
        <w:rPr>
          <w:szCs w:val="24"/>
          <w:lang w:eastAsia="ru-RU"/>
        </w:rPr>
        <w:t>Учи.ру</w:t>
      </w:r>
      <w:proofErr w:type="spellEnd"/>
      <w:r w:rsidRPr="002477C5">
        <w:rPr>
          <w:szCs w:val="24"/>
          <w:lang w:eastAsia="ru-RU"/>
        </w:rPr>
        <w:t>.</w:t>
      </w:r>
    </w:p>
    <w:p w:rsidR="009C2A97" w:rsidRPr="002477C5" w:rsidRDefault="009C2A97" w:rsidP="009C2A97">
      <w:pPr>
        <w:spacing w:after="0" w:line="240" w:lineRule="auto"/>
        <w:ind w:left="360"/>
        <w:rPr>
          <w:szCs w:val="24"/>
          <w:lang w:eastAsia="ru-RU"/>
        </w:rPr>
      </w:pPr>
      <w:r w:rsidRPr="002477C5">
        <w:rPr>
          <w:szCs w:val="24"/>
          <w:lang w:eastAsia="ru-RU"/>
        </w:rPr>
        <w:t>https://resh.edu.ru/</w:t>
      </w:r>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6" w:history="1">
        <w:r w:rsidR="009C2A97" w:rsidRPr="002477C5">
          <w:rPr>
            <w:rFonts w:ascii="Times New Roman" w:eastAsia="Times New Roman" w:hAnsi="Times New Roman"/>
            <w:szCs w:val="24"/>
            <w:lang w:eastAsia="ru-RU"/>
          </w:rPr>
          <w:t>www.openclass.ru</w:t>
        </w:r>
      </w:hyperlink>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7" w:history="1">
        <w:r w:rsidR="009C2A97" w:rsidRPr="002477C5">
          <w:rPr>
            <w:rFonts w:ascii="Times New Roman" w:eastAsia="Times New Roman" w:hAnsi="Times New Roman"/>
            <w:szCs w:val="24"/>
            <w:lang w:eastAsia="ru-RU"/>
          </w:rPr>
          <w:t>http://www.exams.ru/</w:t>
        </w:r>
      </w:hyperlink>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8" w:history="1">
        <w:r w:rsidR="009C2A97" w:rsidRPr="002477C5">
          <w:rPr>
            <w:rFonts w:ascii="Times New Roman" w:eastAsia="Times New Roman" w:hAnsi="Times New Roman"/>
            <w:szCs w:val="24"/>
            <w:lang w:eastAsia="ru-RU"/>
          </w:rPr>
          <w:t>www.mingoville.com</w:t>
        </w:r>
      </w:hyperlink>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9" w:history="1">
        <w:r w:rsidR="009C2A97" w:rsidRPr="002477C5">
          <w:rPr>
            <w:rFonts w:ascii="Times New Roman" w:eastAsia="Times New Roman" w:hAnsi="Times New Roman"/>
            <w:szCs w:val="24"/>
            <w:lang w:eastAsia="ru-RU"/>
          </w:rPr>
          <w:t>www.englishteachers.ru</w:t>
        </w:r>
      </w:hyperlink>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10" w:history="1">
        <w:r w:rsidR="009C2A97" w:rsidRPr="002477C5">
          <w:rPr>
            <w:rFonts w:ascii="Times New Roman" w:eastAsia="Times New Roman" w:hAnsi="Times New Roman"/>
            <w:szCs w:val="24"/>
            <w:lang w:eastAsia="ru-RU"/>
          </w:rPr>
          <w:t>http://www.voanews.com/specialenglish</w:t>
        </w:r>
      </w:hyperlink>
    </w:p>
    <w:p w:rsidR="009C2A97" w:rsidRPr="002477C5" w:rsidRDefault="00CE6CC8" w:rsidP="009C2A97">
      <w:pPr>
        <w:autoSpaceDE w:val="0"/>
        <w:autoSpaceDN w:val="0"/>
        <w:adjustRightInd w:val="0"/>
        <w:spacing w:after="0" w:line="240" w:lineRule="auto"/>
        <w:ind w:left="360"/>
        <w:rPr>
          <w:rFonts w:ascii="Times New Roman" w:eastAsia="Times New Roman" w:hAnsi="Times New Roman"/>
          <w:szCs w:val="24"/>
          <w:lang w:eastAsia="ru-RU"/>
        </w:rPr>
      </w:pPr>
      <w:hyperlink r:id="rId11" w:tgtFrame="_blank" w:history="1">
        <w:r w:rsidR="009C2A97" w:rsidRPr="002477C5">
          <w:rPr>
            <w:rFonts w:ascii="Times New Roman" w:eastAsia="Times New Roman" w:hAnsi="Times New Roman"/>
            <w:szCs w:val="24"/>
            <w:lang w:eastAsia="ru-RU"/>
          </w:rPr>
          <w:t>http://www.mes-english.com/</w:t>
        </w:r>
      </w:hyperlink>
    </w:p>
    <w:p w:rsidR="009C2A97" w:rsidRPr="002477C5" w:rsidRDefault="00CE6CC8" w:rsidP="009C2A97">
      <w:pPr>
        <w:spacing w:after="0" w:line="240" w:lineRule="auto"/>
        <w:ind w:left="360"/>
        <w:rPr>
          <w:rFonts w:ascii="Times New Roman" w:hAnsi="Times New Roman"/>
          <w:szCs w:val="24"/>
          <w:lang w:eastAsia="ru-RU"/>
        </w:rPr>
      </w:pPr>
      <w:hyperlink r:id="rId12" w:history="1">
        <w:r w:rsidR="009C2A97" w:rsidRPr="002477C5">
          <w:rPr>
            <w:rFonts w:ascii="Times New Roman" w:hAnsi="Times New Roman"/>
            <w:szCs w:val="24"/>
            <w:lang w:eastAsia="ru-RU"/>
          </w:rPr>
          <w:t>https://videouroki.net/</w:t>
        </w:r>
      </w:hyperlink>
      <w:r w:rsidR="009C2A97" w:rsidRPr="002477C5">
        <w:rPr>
          <w:rFonts w:ascii="Times New Roman" w:hAnsi="Times New Roman"/>
          <w:szCs w:val="24"/>
          <w:lang w:eastAsia="ru-RU"/>
        </w:rPr>
        <w:t xml:space="preserve">, </w:t>
      </w:r>
    </w:p>
    <w:p w:rsidR="009C2A97" w:rsidRPr="002477C5" w:rsidRDefault="00CE6CC8" w:rsidP="009C2A97">
      <w:pPr>
        <w:spacing w:after="0" w:line="240" w:lineRule="auto"/>
        <w:ind w:left="360"/>
        <w:rPr>
          <w:rFonts w:ascii="Times New Roman" w:hAnsi="Times New Roman"/>
          <w:szCs w:val="24"/>
          <w:lang w:eastAsia="ru-RU"/>
        </w:rPr>
      </w:pPr>
      <w:hyperlink r:id="rId13" w:history="1">
        <w:r w:rsidR="009C2A97" w:rsidRPr="002477C5">
          <w:rPr>
            <w:rFonts w:ascii="Times New Roman" w:hAnsi="Times New Roman"/>
            <w:szCs w:val="24"/>
            <w:lang w:eastAsia="ru-RU"/>
          </w:rPr>
          <w:t>https://english-study-cafe.ru</w:t>
        </w:r>
      </w:hyperlink>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http://www.edu.ru –каталог образовательных интернет -ресурсов;</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http://www.ege.edu.ru - портал информационной поддержки единого государственного экзамена; </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http://www.profile-edu.ru - сайт по профильному обучению;</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http://www.auditorium.ru - Российское образование – сеть порталов</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http://www.teacher-edu.ru – научно-методический центр кадрового обеспечения общего образования ФИРО МОН РФ </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http://www.mon.gov.ru – сайт министерства образования и науки РФ</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http://www.apkro.ru – сайт модернизации общего образования РФ </w:t>
      </w:r>
    </w:p>
    <w:p w:rsidR="002477C5"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http://www.ed.gov.ru - сайт Министерства образования РФ </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http://school.edu.ru – российский образовательный портал</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http://www.fio.ru - Федерация Интернет-образования</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http://eng.1september.ru - Сайт газеты "Первое сентября. Английский язык" /методические материалы/</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http://som.fsio.ru – Сетевое объединение методистов</w:t>
      </w:r>
    </w:p>
    <w:p w:rsidR="002477C5"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http://it-n.ru – Сеть творческих учителей </w:t>
      </w:r>
    </w:p>
    <w:p w:rsidR="002477C5"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http://www.lib.ru - Электронная библиотека </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www.virlib.ru – Виртуальная библиотека</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http://www.standart.edu.ru - Новый стандарт общего образования</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http://school-collection.edu.ru - единая коллекция цифровых образовательных ресурсов</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http://fsu-expert.ru – портал по учебникам (Общественно-государственная экспертиза учебников)</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http://www.ug.ru - Сайт Учительской газеты</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http://www.fipi.ru – сайт Федерального института педагогических измерений</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http://www.prosv.ru/umk/spotlight -Учебно-методическая помощь УМК «Английский в фокусе» </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http://www.titul.ru/central/index-Учебно-методический журнал «Английский в школе» </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https://www.youtube.com/user/PortalUchmet- Учебно-методический портал </w:t>
      </w:r>
    </w:p>
    <w:p w:rsidR="001975F4"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 xml:space="preserve">http://www.correctenglish.ru/reading/- Учебная литература по английскому языку </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http://nsportal.ru- Социальная сеть работников образования «Наша сеть»</w:t>
      </w:r>
    </w:p>
    <w:p w:rsidR="00607B5C" w:rsidRPr="002477C5" w:rsidRDefault="00607B5C" w:rsidP="00AD0D1F">
      <w:pPr>
        <w:pStyle w:val="c38"/>
        <w:shd w:val="clear" w:color="auto" w:fill="FFFFFF"/>
        <w:tabs>
          <w:tab w:val="left" w:pos="3225"/>
        </w:tabs>
        <w:spacing w:before="0" w:beforeAutospacing="0" w:after="0" w:afterAutospacing="0"/>
        <w:ind w:left="357" w:right="23"/>
        <w:jc w:val="both"/>
        <w:rPr>
          <w:sz w:val="22"/>
        </w:rPr>
      </w:pPr>
      <w:r w:rsidRPr="002477C5">
        <w:rPr>
          <w:sz w:val="22"/>
        </w:rPr>
        <w:t>http://prezentacii.com- Портал готовых презентаций</w:t>
      </w:r>
    </w:p>
    <w:sectPr w:rsidR="00607B5C" w:rsidRPr="002477C5" w:rsidSect="007E2C7E">
      <w:pgSz w:w="16838" w:h="11906" w:orient="landscape"/>
      <w:pgMar w:top="720" w:right="720" w:bottom="72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ewton-Regular">
    <w:altName w:val="MS Gothic"/>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rPr>
    </w:lvl>
  </w:abstractNum>
  <w:abstractNum w:abstractNumId="1" w15:restartNumberingAfterBreak="0">
    <w:nsid w:val="00000005"/>
    <w:multiLevelType w:val="singleLevel"/>
    <w:tmpl w:val="00000005"/>
    <w:name w:val="WW8Num5"/>
    <w:lvl w:ilvl="0">
      <w:numFmt w:val="bullet"/>
      <w:lvlText w:val="•"/>
      <w:lvlJc w:val="left"/>
      <w:pPr>
        <w:tabs>
          <w:tab w:val="num" w:pos="0"/>
        </w:tabs>
        <w:ind w:left="720" w:hanging="360"/>
      </w:pPr>
      <w:rPr>
        <w:rFonts w:ascii="Times New Roman" w:hAnsi="Times New Roman"/>
        <w:b/>
        <w:sz w:val="21"/>
      </w:rPr>
    </w:lvl>
  </w:abstractNum>
  <w:abstractNum w:abstractNumId="2" w15:restartNumberingAfterBreak="0">
    <w:nsid w:val="00000006"/>
    <w:multiLevelType w:val="singleLevel"/>
    <w:tmpl w:val="00000006"/>
    <w:name w:val="WW8Num6"/>
    <w:lvl w:ilvl="0">
      <w:numFmt w:val="bullet"/>
      <w:lvlText w:val="•"/>
      <w:lvlJc w:val="left"/>
      <w:pPr>
        <w:tabs>
          <w:tab w:val="num" w:pos="0"/>
        </w:tabs>
        <w:ind w:left="720" w:hanging="360"/>
      </w:pPr>
      <w:rPr>
        <w:rFonts w:ascii="Times New Roman" w:hAnsi="Times New Roman"/>
      </w:rPr>
    </w:lvl>
  </w:abstractNum>
  <w:abstractNum w:abstractNumId="3" w15:restartNumberingAfterBreak="0">
    <w:nsid w:val="00BD7CC0"/>
    <w:multiLevelType w:val="hybridMultilevel"/>
    <w:tmpl w:val="4588E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55E1921"/>
    <w:multiLevelType w:val="hybridMultilevel"/>
    <w:tmpl w:val="6C7C5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9251AF"/>
    <w:multiLevelType w:val="multilevel"/>
    <w:tmpl w:val="B78E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BC1045"/>
    <w:multiLevelType w:val="hybridMultilevel"/>
    <w:tmpl w:val="EAFA17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7C712CF"/>
    <w:multiLevelType w:val="multilevel"/>
    <w:tmpl w:val="8308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C3031CB"/>
    <w:multiLevelType w:val="hybridMultilevel"/>
    <w:tmpl w:val="11265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F9B5607"/>
    <w:multiLevelType w:val="hybridMultilevel"/>
    <w:tmpl w:val="0866B232"/>
    <w:lvl w:ilvl="0" w:tplc="5CACC1F6">
      <w:start w:val="1"/>
      <w:numFmt w:val="decimal"/>
      <w:lvlText w:val="%1."/>
      <w:lvlJc w:val="left"/>
      <w:pPr>
        <w:tabs>
          <w:tab w:val="num" w:pos="426"/>
        </w:tabs>
        <w:ind w:left="426"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18965AD"/>
    <w:multiLevelType w:val="hybridMultilevel"/>
    <w:tmpl w:val="F6E8B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25C1329"/>
    <w:multiLevelType w:val="hybridMultilevel"/>
    <w:tmpl w:val="5FC44B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4F51CC7"/>
    <w:multiLevelType w:val="multilevel"/>
    <w:tmpl w:val="49DE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DE42A7"/>
    <w:multiLevelType w:val="hybridMultilevel"/>
    <w:tmpl w:val="19CAC7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9EB0B87"/>
    <w:multiLevelType w:val="multilevel"/>
    <w:tmpl w:val="ED00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AC40EBD"/>
    <w:multiLevelType w:val="hybridMultilevel"/>
    <w:tmpl w:val="E17C143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1B5C488A"/>
    <w:multiLevelType w:val="hybridMultilevel"/>
    <w:tmpl w:val="349A4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0B46E3"/>
    <w:multiLevelType w:val="multilevel"/>
    <w:tmpl w:val="59D2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535892"/>
    <w:multiLevelType w:val="hybridMultilevel"/>
    <w:tmpl w:val="3EFA75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1F6140B"/>
    <w:multiLevelType w:val="multilevel"/>
    <w:tmpl w:val="8C1CA5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F14D1B"/>
    <w:multiLevelType w:val="hybridMultilevel"/>
    <w:tmpl w:val="F7087D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4D603A3"/>
    <w:multiLevelType w:val="multilevel"/>
    <w:tmpl w:val="6DF822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45DD65EE"/>
    <w:multiLevelType w:val="hybridMultilevel"/>
    <w:tmpl w:val="E1CA99F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15:restartNumberingAfterBreak="0">
    <w:nsid w:val="497C5796"/>
    <w:multiLevelType w:val="hybridMultilevel"/>
    <w:tmpl w:val="B1D6F3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56F82"/>
    <w:multiLevelType w:val="hybridMultilevel"/>
    <w:tmpl w:val="0B2E663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5" w15:restartNumberingAfterBreak="0">
    <w:nsid w:val="56B46CE0"/>
    <w:multiLevelType w:val="multilevel"/>
    <w:tmpl w:val="1D222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9877EA"/>
    <w:multiLevelType w:val="multilevel"/>
    <w:tmpl w:val="59626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1267CC"/>
    <w:multiLevelType w:val="hybridMultilevel"/>
    <w:tmpl w:val="87564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FE46AF4"/>
    <w:multiLevelType w:val="multilevel"/>
    <w:tmpl w:val="8C1CA5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sz w:val="24"/>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F239A2"/>
    <w:multiLevelType w:val="hybridMultilevel"/>
    <w:tmpl w:val="6E508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0147EFA"/>
    <w:multiLevelType w:val="multilevel"/>
    <w:tmpl w:val="160A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7A1221"/>
    <w:multiLevelType w:val="hybridMultilevel"/>
    <w:tmpl w:val="431CE1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7E3E747D"/>
    <w:multiLevelType w:val="hybridMultilevel"/>
    <w:tmpl w:val="93DE5414"/>
    <w:lvl w:ilvl="0" w:tplc="5CACC1F6">
      <w:start w:val="1"/>
      <w:numFmt w:val="decimal"/>
      <w:lvlText w:val="%1."/>
      <w:lvlJc w:val="left"/>
      <w:pPr>
        <w:tabs>
          <w:tab w:val="num" w:pos="426"/>
        </w:tabs>
        <w:ind w:left="426" w:hanging="360"/>
      </w:pPr>
      <w:rPr>
        <w:rFonts w:cs="Times New Roman" w:hint="default"/>
      </w:rPr>
    </w:lvl>
    <w:lvl w:ilvl="1" w:tplc="04090019">
      <w:start w:val="1"/>
      <w:numFmt w:val="lowerLetter"/>
      <w:lvlText w:val="%2."/>
      <w:lvlJc w:val="left"/>
      <w:pPr>
        <w:tabs>
          <w:tab w:val="num" w:pos="1146"/>
        </w:tabs>
        <w:ind w:left="1146" w:hanging="360"/>
      </w:pPr>
      <w:rPr>
        <w:rFonts w:cs="Times New Roman"/>
      </w:rPr>
    </w:lvl>
    <w:lvl w:ilvl="2" w:tplc="0409001B" w:tentative="1">
      <w:start w:val="1"/>
      <w:numFmt w:val="lowerRoman"/>
      <w:lvlText w:val="%3."/>
      <w:lvlJc w:val="right"/>
      <w:pPr>
        <w:tabs>
          <w:tab w:val="num" w:pos="1866"/>
        </w:tabs>
        <w:ind w:left="1866" w:hanging="180"/>
      </w:pPr>
      <w:rPr>
        <w:rFonts w:cs="Times New Roman"/>
      </w:rPr>
    </w:lvl>
    <w:lvl w:ilvl="3" w:tplc="0409000F" w:tentative="1">
      <w:start w:val="1"/>
      <w:numFmt w:val="decimal"/>
      <w:lvlText w:val="%4."/>
      <w:lvlJc w:val="left"/>
      <w:pPr>
        <w:tabs>
          <w:tab w:val="num" w:pos="2586"/>
        </w:tabs>
        <w:ind w:left="2586" w:hanging="360"/>
      </w:pPr>
      <w:rPr>
        <w:rFonts w:cs="Times New Roman"/>
      </w:rPr>
    </w:lvl>
    <w:lvl w:ilvl="4" w:tplc="04090019" w:tentative="1">
      <w:start w:val="1"/>
      <w:numFmt w:val="lowerLetter"/>
      <w:lvlText w:val="%5."/>
      <w:lvlJc w:val="left"/>
      <w:pPr>
        <w:tabs>
          <w:tab w:val="num" w:pos="3306"/>
        </w:tabs>
        <w:ind w:left="3306" w:hanging="360"/>
      </w:pPr>
      <w:rPr>
        <w:rFonts w:cs="Times New Roman"/>
      </w:rPr>
    </w:lvl>
    <w:lvl w:ilvl="5" w:tplc="0409001B" w:tentative="1">
      <w:start w:val="1"/>
      <w:numFmt w:val="lowerRoman"/>
      <w:lvlText w:val="%6."/>
      <w:lvlJc w:val="right"/>
      <w:pPr>
        <w:tabs>
          <w:tab w:val="num" w:pos="4026"/>
        </w:tabs>
        <w:ind w:left="4026" w:hanging="180"/>
      </w:pPr>
      <w:rPr>
        <w:rFonts w:cs="Times New Roman"/>
      </w:rPr>
    </w:lvl>
    <w:lvl w:ilvl="6" w:tplc="0409000F" w:tentative="1">
      <w:start w:val="1"/>
      <w:numFmt w:val="decimal"/>
      <w:lvlText w:val="%7."/>
      <w:lvlJc w:val="left"/>
      <w:pPr>
        <w:tabs>
          <w:tab w:val="num" w:pos="4746"/>
        </w:tabs>
        <w:ind w:left="4746" w:hanging="360"/>
      </w:pPr>
      <w:rPr>
        <w:rFonts w:cs="Times New Roman"/>
      </w:rPr>
    </w:lvl>
    <w:lvl w:ilvl="7" w:tplc="04090019" w:tentative="1">
      <w:start w:val="1"/>
      <w:numFmt w:val="lowerLetter"/>
      <w:lvlText w:val="%8."/>
      <w:lvlJc w:val="left"/>
      <w:pPr>
        <w:tabs>
          <w:tab w:val="num" w:pos="5466"/>
        </w:tabs>
        <w:ind w:left="5466" w:hanging="360"/>
      </w:pPr>
      <w:rPr>
        <w:rFonts w:cs="Times New Roman"/>
      </w:rPr>
    </w:lvl>
    <w:lvl w:ilvl="8" w:tplc="0409001B" w:tentative="1">
      <w:start w:val="1"/>
      <w:numFmt w:val="lowerRoman"/>
      <w:lvlText w:val="%9."/>
      <w:lvlJc w:val="right"/>
      <w:pPr>
        <w:tabs>
          <w:tab w:val="num" w:pos="6186"/>
        </w:tabs>
        <w:ind w:left="6186" w:hanging="180"/>
      </w:pPr>
      <w:rPr>
        <w:rFonts w:cs="Times New Roman"/>
      </w:rPr>
    </w:lvl>
  </w:abstractNum>
  <w:abstractNum w:abstractNumId="33" w15:restartNumberingAfterBreak="0">
    <w:nsid w:val="7F35794F"/>
    <w:multiLevelType w:val="hybridMultilevel"/>
    <w:tmpl w:val="32B6D4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13"/>
  </w:num>
  <w:num w:numId="4">
    <w:abstractNumId w:val="23"/>
  </w:num>
  <w:num w:numId="5">
    <w:abstractNumId w:val="11"/>
  </w:num>
  <w:num w:numId="6">
    <w:abstractNumId w:val="33"/>
  </w:num>
  <w:num w:numId="7">
    <w:abstractNumId w:val="31"/>
  </w:num>
  <w:num w:numId="8">
    <w:abstractNumId w:val="24"/>
  </w:num>
  <w:num w:numId="9">
    <w:abstractNumId w:val="6"/>
  </w:num>
  <w:num w:numId="10">
    <w:abstractNumId w:val="26"/>
  </w:num>
  <w:num w:numId="11">
    <w:abstractNumId w:val="16"/>
  </w:num>
  <w:num w:numId="12">
    <w:abstractNumId w:val="8"/>
  </w:num>
  <w:num w:numId="13">
    <w:abstractNumId w:val="20"/>
  </w:num>
  <w:num w:numId="14">
    <w:abstractNumId w:val="27"/>
  </w:num>
  <w:num w:numId="15">
    <w:abstractNumId w:val="15"/>
  </w:num>
  <w:num w:numId="16">
    <w:abstractNumId w:val="22"/>
  </w:num>
  <w:num w:numId="17">
    <w:abstractNumId w:val="28"/>
  </w:num>
  <w:num w:numId="18">
    <w:abstractNumId w:val="21"/>
  </w:num>
  <w:num w:numId="19">
    <w:abstractNumId w:val="19"/>
  </w:num>
  <w:num w:numId="20">
    <w:abstractNumId w:val="30"/>
  </w:num>
  <w:num w:numId="21">
    <w:abstractNumId w:val="17"/>
  </w:num>
  <w:num w:numId="22">
    <w:abstractNumId w:val="7"/>
  </w:num>
  <w:num w:numId="23">
    <w:abstractNumId w:val="25"/>
  </w:num>
  <w:num w:numId="24">
    <w:abstractNumId w:val="12"/>
  </w:num>
  <w:num w:numId="25">
    <w:abstractNumId w:val="5"/>
  </w:num>
  <w:num w:numId="26">
    <w:abstractNumId w:val="32"/>
  </w:num>
  <w:num w:numId="27">
    <w:abstractNumId w:val="9"/>
  </w:num>
  <w:num w:numId="28">
    <w:abstractNumId w:val="0"/>
  </w:num>
  <w:num w:numId="29">
    <w:abstractNumId w:val="1"/>
  </w:num>
  <w:num w:numId="30">
    <w:abstractNumId w:val="2"/>
  </w:num>
  <w:num w:numId="31">
    <w:abstractNumId w:val="18"/>
  </w:num>
  <w:num w:numId="32">
    <w:abstractNumId w:val="4"/>
  </w:num>
  <w:num w:numId="33">
    <w:abstractNumId w:val="10"/>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9B"/>
    <w:rsid w:val="0005017A"/>
    <w:rsid w:val="00071CE9"/>
    <w:rsid w:val="00083D0D"/>
    <w:rsid w:val="00085727"/>
    <w:rsid w:val="000911D6"/>
    <w:rsid w:val="000A4FC6"/>
    <w:rsid w:val="000B03B0"/>
    <w:rsid w:val="000C7BCC"/>
    <w:rsid w:val="000E00C5"/>
    <w:rsid w:val="00125E1E"/>
    <w:rsid w:val="00154625"/>
    <w:rsid w:val="00157FC6"/>
    <w:rsid w:val="001632A1"/>
    <w:rsid w:val="00166BDD"/>
    <w:rsid w:val="0017103F"/>
    <w:rsid w:val="00174324"/>
    <w:rsid w:val="00182EB5"/>
    <w:rsid w:val="001846FE"/>
    <w:rsid w:val="001975F4"/>
    <w:rsid w:val="001A72FB"/>
    <w:rsid w:val="001E6826"/>
    <w:rsid w:val="001F267A"/>
    <w:rsid w:val="0021133F"/>
    <w:rsid w:val="00211AA4"/>
    <w:rsid w:val="0022008C"/>
    <w:rsid w:val="002367CD"/>
    <w:rsid w:val="00242795"/>
    <w:rsid w:val="00246856"/>
    <w:rsid w:val="002477C5"/>
    <w:rsid w:val="002709B1"/>
    <w:rsid w:val="00270CFB"/>
    <w:rsid w:val="00273CC7"/>
    <w:rsid w:val="00274978"/>
    <w:rsid w:val="002C0E90"/>
    <w:rsid w:val="002F72B3"/>
    <w:rsid w:val="00340BE6"/>
    <w:rsid w:val="003434BE"/>
    <w:rsid w:val="00360F64"/>
    <w:rsid w:val="00362856"/>
    <w:rsid w:val="00365F97"/>
    <w:rsid w:val="00390DD7"/>
    <w:rsid w:val="003A6580"/>
    <w:rsid w:val="003C77FD"/>
    <w:rsid w:val="003E035C"/>
    <w:rsid w:val="00402756"/>
    <w:rsid w:val="00415F37"/>
    <w:rsid w:val="00436762"/>
    <w:rsid w:val="00440B03"/>
    <w:rsid w:val="00452DBE"/>
    <w:rsid w:val="00470867"/>
    <w:rsid w:val="00473800"/>
    <w:rsid w:val="00476BD5"/>
    <w:rsid w:val="004830CE"/>
    <w:rsid w:val="004852A6"/>
    <w:rsid w:val="0049094D"/>
    <w:rsid w:val="004A1BAC"/>
    <w:rsid w:val="004A6011"/>
    <w:rsid w:val="004B0034"/>
    <w:rsid w:val="004C485E"/>
    <w:rsid w:val="004D53FD"/>
    <w:rsid w:val="004E55EF"/>
    <w:rsid w:val="00500331"/>
    <w:rsid w:val="0051619D"/>
    <w:rsid w:val="00525C89"/>
    <w:rsid w:val="00527B1C"/>
    <w:rsid w:val="00534E7B"/>
    <w:rsid w:val="00564334"/>
    <w:rsid w:val="00580319"/>
    <w:rsid w:val="005A162C"/>
    <w:rsid w:val="005A4175"/>
    <w:rsid w:val="005F0E3B"/>
    <w:rsid w:val="005F31B6"/>
    <w:rsid w:val="00607B5C"/>
    <w:rsid w:val="006160A6"/>
    <w:rsid w:val="006171A2"/>
    <w:rsid w:val="006751B4"/>
    <w:rsid w:val="00696096"/>
    <w:rsid w:val="006960CD"/>
    <w:rsid w:val="006E1864"/>
    <w:rsid w:val="006F088F"/>
    <w:rsid w:val="0070100F"/>
    <w:rsid w:val="00703FC2"/>
    <w:rsid w:val="00706E06"/>
    <w:rsid w:val="00713E7F"/>
    <w:rsid w:val="0071465C"/>
    <w:rsid w:val="00735BAC"/>
    <w:rsid w:val="007367CC"/>
    <w:rsid w:val="00741A91"/>
    <w:rsid w:val="00744E0F"/>
    <w:rsid w:val="00751C59"/>
    <w:rsid w:val="007607C5"/>
    <w:rsid w:val="00787D8F"/>
    <w:rsid w:val="0079164F"/>
    <w:rsid w:val="007A32AB"/>
    <w:rsid w:val="007A6385"/>
    <w:rsid w:val="007C0164"/>
    <w:rsid w:val="007C4760"/>
    <w:rsid w:val="007D444A"/>
    <w:rsid w:val="007E2C7E"/>
    <w:rsid w:val="007E58FF"/>
    <w:rsid w:val="007F4C53"/>
    <w:rsid w:val="008028F0"/>
    <w:rsid w:val="00837238"/>
    <w:rsid w:val="008443A6"/>
    <w:rsid w:val="00847A09"/>
    <w:rsid w:val="0087629E"/>
    <w:rsid w:val="008766BD"/>
    <w:rsid w:val="008813AB"/>
    <w:rsid w:val="008A37C6"/>
    <w:rsid w:val="008A49C3"/>
    <w:rsid w:val="008B2E00"/>
    <w:rsid w:val="008B7445"/>
    <w:rsid w:val="008E0F46"/>
    <w:rsid w:val="008E7C0C"/>
    <w:rsid w:val="00901423"/>
    <w:rsid w:val="00901A82"/>
    <w:rsid w:val="00907CD4"/>
    <w:rsid w:val="00910213"/>
    <w:rsid w:val="00963F7B"/>
    <w:rsid w:val="009809B5"/>
    <w:rsid w:val="00983AD4"/>
    <w:rsid w:val="0099659D"/>
    <w:rsid w:val="009B4950"/>
    <w:rsid w:val="009C2A97"/>
    <w:rsid w:val="009E4899"/>
    <w:rsid w:val="00A00436"/>
    <w:rsid w:val="00A007FE"/>
    <w:rsid w:val="00A076C8"/>
    <w:rsid w:val="00A1632F"/>
    <w:rsid w:val="00A22261"/>
    <w:rsid w:val="00A42552"/>
    <w:rsid w:val="00A54D5B"/>
    <w:rsid w:val="00A61E60"/>
    <w:rsid w:val="00A749B8"/>
    <w:rsid w:val="00A766B9"/>
    <w:rsid w:val="00A8252F"/>
    <w:rsid w:val="00A875CE"/>
    <w:rsid w:val="00A946A6"/>
    <w:rsid w:val="00AA5A4D"/>
    <w:rsid w:val="00AC086A"/>
    <w:rsid w:val="00AD0D1F"/>
    <w:rsid w:val="00AD3D73"/>
    <w:rsid w:val="00AE203D"/>
    <w:rsid w:val="00AF7865"/>
    <w:rsid w:val="00B06AFD"/>
    <w:rsid w:val="00B06CA9"/>
    <w:rsid w:val="00B22E7A"/>
    <w:rsid w:val="00B2406B"/>
    <w:rsid w:val="00B56EBE"/>
    <w:rsid w:val="00B615DD"/>
    <w:rsid w:val="00B70411"/>
    <w:rsid w:val="00B74AEA"/>
    <w:rsid w:val="00B803AF"/>
    <w:rsid w:val="00B87003"/>
    <w:rsid w:val="00B8742A"/>
    <w:rsid w:val="00B92540"/>
    <w:rsid w:val="00B92EFA"/>
    <w:rsid w:val="00B93337"/>
    <w:rsid w:val="00BA4297"/>
    <w:rsid w:val="00BC2BC9"/>
    <w:rsid w:val="00BC2DA8"/>
    <w:rsid w:val="00BF1645"/>
    <w:rsid w:val="00BF7BEE"/>
    <w:rsid w:val="00C30E50"/>
    <w:rsid w:val="00C35417"/>
    <w:rsid w:val="00C62189"/>
    <w:rsid w:val="00C739F2"/>
    <w:rsid w:val="00CD0BA1"/>
    <w:rsid w:val="00CE6CC8"/>
    <w:rsid w:val="00CF1137"/>
    <w:rsid w:val="00CF2A54"/>
    <w:rsid w:val="00CF2BB1"/>
    <w:rsid w:val="00D00DB5"/>
    <w:rsid w:val="00D02327"/>
    <w:rsid w:val="00D05B1A"/>
    <w:rsid w:val="00D316E8"/>
    <w:rsid w:val="00D40B59"/>
    <w:rsid w:val="00D51AC6"/>
    <w:rsid w:val="00D54BE5"/>
    <w:rsid w:val="00D723D0"/>
    <w:rsid w:val="00D90B05"/>
    <w:rsid w:val="00DA5739"/>
    <w:rsid w:val="00DC0C43"/>
    <w:rsid w:val="00DC19CE"/>
    <w:rsid w:val="00DE7DEA"/>
    <w:rsid w:val="00DF142E"/>
    <w:rsid w:val="00DF2B47"/>
    <w:rsid w:val="00E101B3"/>
    <w:rsid w:val="00E11F58"/>
    <w:rsid w:val="00E52C4A"/>
    <w:rsid w:val="00E61D46"/>
    <w:rsid w:val="00E6629B"/>
    <w:rsid w:val="00E752E5"/>
    <w:rsid w:val="00E83F51"/>
    <w:rsid w:val="00E86F7F"/>
    <w:rsid w:val="00EA5788"/>
    <w:rsid w:val="00EC0E5B"/>
    <w:rsid w:val="00EE5B4A"/>
    <w:rsid w:val="00F169EC"/>
    <w:rsid w:val="00F20790"/>
    <w:rsid w:val="00F46947"/>
    <w:rsid w:val="00F61EE0"/>
    <w:rsid w:val="00F830B9"/>
    <w:rsid w:val="00F950D9"/>
    <w:rsid w:val="00FC59A7"/>
    <w:rsid w:val="00FD5DB4"/>
    <w:rsid w:val="00FE31BA"/>
    <w:rsid w:val="00FE496F"/>
    <w:rsid w:val="00FE4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C2D568"/>
  <w15:docId w15:val="{0B3D5F20-6A67-4633-87D0-628631C3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0C4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63F7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basedOn w:val="a"/>
    <w:uiPriority w:val="99"/>
    <w:qFormat/>
    <w:rsid w:val="00963F7B"/>
    <w:pPr>
      <w:spacing w:before="100" w:beforeAutospacing="1" w:after="100" w:afterAutospacing="1" w:line="240" w:lineRule="auto"/>
    </w:pPr>
    <w:rPr>
      <w:rFonts w:ascii="Helvetica" w:eastAsia="Times New Roman" w:hAnsi="Helvetica" w:cs="Helvetica"/>
      <w:sz w:val="23"/>
      <w:szCs w:val="23"/>
      <w:lang w:eastAsia="ru-RU"/>
    </w:rPr>
  </w:style>
  <w:style w:type="paragraph" w:styleId="a5">
    <w:name w:val="List Paragraph"/>
    <w:basedOn w:val="a"/>
    <w:link w:val="a6"/>
    <w:uiPriority w:val="99"/>
    <w:qFormat/>
    <w:rsid w:val="00CD0BA1"/>
    <w:pPr>
      <w:ind w:left="720"/>
      <w:contextualSpacing/>
    </w:pPr>
    <w:rPr>
      <w:szCs w:val="20"/>
    </w:rPr>
  </w:style>
  <w:style w:type="paragraph" w:customStyle="1" w:styleId="c13">
    <w:name w:val="c13"/>
    <w:basedOn w:val="a"/>
    <w:uiPriority w:val="99"/>
    <w:rsid w:val="00EA5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EA5788"/>
    <w:rPr>
      <w:rFonts w:cs="Times New Roman"/>
    </w:rPr>
  </w:style>
  <w:style w:type="paragraph" w:customStyle="1" w:styleId="c23">
    <w:name w:val="c23"/>
    <w:basedOn w:val="a"/>
    <w:uiPriority w:val="99"/>
    <w:rsid w:val="00EA5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uiPriority w:val="99"/>
    <w:rsid w:val="00EA5788"/>
    <w:rPr>
      <w:rFonts w:cs="Times New Roman"/>
    </w:rPr>
  </w:style>
  <w:style w:type="paragraph" w:customStyle="1" w:styleId="c35">
    <w:name w:val="c35"/>
    <w:basedOn w:val="a"/>
    <w:uiPriority w:val="99"/>
    <w:rsid w:val="00EA5788"/>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semiHidden/>
    <w:rsid w:val="00EA5788"/>
    <w:rPr>
      <w:rFonts w:cs="Times New Roman"/>
      <w:color w:val="0000FF"/>
      <w:u w:val="single"/>
    </w:rPr>
  </w:style>
  <w:style w:type="paragraph" w:customStyle="1" w:styleId="c38">
    <w:name w:val="c38"/>
    <w:basedOn w:val="a"/>
    <w:uiPriority w:val="99"/>
    <w:rsid w:val="00EA578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uiPriority w:val="99"/>
    <w:rsid w:val="007E2C7E"/>
    <w:rPr>
      <w:rFonts w:cs="Times New Roman"/>
    </w:rPr>
  </w:style>
  <w:style w:type="paragraph" w:customStyle="1" w:styleId="c9">
    <w:name w:val="c9"/>
    <w:basedOn w:val="a"/>
    <w:uiPriority w:val="99"/>
    <w:rsid w:val="007E2C7E"/>
    <w:pPr>
      <w:spacing w:before="100" w:beforeAutospacing="1" w:after="100" w:afterAutospacing="1" w:line="240" w:lineRule="auto"/>
    </w:pPr>
    <w:rPr>
      <w:rFonts w:ascii="Times New Roman" w:eastAsia="Times New Roman" w:hAnsi="Times New Roman"/>
      <w:sz w:val="24"/>
      <w:szCs w:val="24"/>
      <w:lang w:val="en-US"/>
    </w:rPr>
  </w:style>
  <w:style w:type="paragraph" w:styleId="a8">
    <w:name w:val="Balloon Text"/>
    <w:basedOn w:val="a"/>
    <w:link w:val="a9"/>
    <w:uiPriority w:val="99"/>
    <w:semiHidden/>
    <w:rsid w:val="007E2C7E"/>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7E2C7E"/>
    <w:rPr>
      <w:rFonts w:ascii="Tahoma" w:hAnsi="Tahoma" w:cs="Tahoma"/>
      <w:sz w:val="16"/>
      <w:szCs w:val="16"/>
    </w:rPr>
  </w:style>
  <w:style w:type="character" w:customStyle="1" w:styleId="a6">
    <w:name w:val="Абзац списка Знак"/>
    <w:link w:val="a5"/>
    <w:uiPriority w:val="99"/>
    <w:locked/>
    <w:rsid w:val="007607C5"/>
    <w:rPr>
      <w:rFonts w:ascii="Calibri" w:hAnsi="Calibri"/>
      <w:sz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ngoville.com/" TargetMode="External"/><Relationship Id="rId13" Type="http://schemas.openxmlformats.org/officeDocument/2006/relationships/hyperlink" Target="https://english-study-cafe.ru" TargetMode="External"/><Relationship Id="rId3" Type="http://schemas.openxmlformats.org/officeDocument/2006/relationships/styles" Target="styles.xml"/><Relationship Id="rId7" Type="http://schemas.openxmlformats.org/officeDocument/2006/relationships/hyperlink" Target="http://www.exams.ru/" TargetMode="External"/><Relationship Id="rId12" Type="http://schemas.openxmlformats.org/officeDocument/2006/relationships/hyperlink" Target="https://videouroki.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openclass.ru/" TargetMode="External"/><Relationship Id="rId11" Type="http://schemas.openxmlformats.org/officeDocument/2006/relationships/hyperlink" Target="http://www.mes-englis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anews.com/specialenglish" TargetMode="External"/><Relationship Id="rId4" Type="http://schemas.openxmlformats.org/officeDocument/2006/relationships/settings" Target="settings.xml"/><Relationship Id="rId9" Type="http://schemas.openxmlformats.org/officeDocument/2006/relationships/hyperlink" Target="http://www.englishteachers.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7A3CB-F891-4EDD-A7E7-1EFF05BD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39</Pages>
  <Words>13613</Words>
  <Characters>77598</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
  <LinksUpToDate>false</LinksUpToDate>
  <CharactersWithSpaces>91029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subject/>
  <dc:creator>6-Б</dc:creator>
  <cp:keywords/>
  <dc:description/>
  <cp:lastModifiedBy>XTreme.ws</cp:lastModifiedBy>
  <cp:revision>53</cp:revision>
  <cp:lastPrinted>2019-07-03T19:18:00Z</cp:lastPrinted>
  <dcterms:created xsi:type="dcterms:W3CDTF">2018-02-25T15:09:00Z</dcterms:created>
  <dcterms:modified xsi:type="dcterms:W3CDTF">2021-02-22T18:20:00Z</dcterms:modified>
</cp:coreProperties>
</file>